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1BDC5" w14:textId="76C6F993" w:rsidR="00403234" w:rsidRDefault="005C17F0" w:rsidP="00E402CC">
      <w:pPr>
        <w:widowControl w:val="0"/>
        <w:suppressAutoHyphens w:val="0"/>
        <w:autoSpaceDE w:val="0"/>
        <w:autoSpaceDN w:val="0"/>
        <w:adjustRightInd w:val="0"/>
        <w:rPr>
          <w:rFonts w:eastAsia="Batang"/>
          <w:caps/>
          <w:noProof/>
          <w:sz w:val="48"/>
          <w:szCs w:val="48"/>
          <w:lang w:eastAsia="ko-KR"/>
        </w:rPr>
      </w:pPr>
      <w:r>
        <w:rPr>
          <w:noProof/>
          <w:lang w:eastAsia="ru-RU"/>
        </w:rPr>
        <w:drawing>
          <wp:anchor distT="0" distB="0" distL="114300" distR="114300" simplePos="0" relativeHeight="251660800" behindDoc="1" locked="0" layoutInCell="1" allowOverlap="1" wp14:anchorId="3395CFD6" wp14:editId="155313F2">
            <wp:simplePos x="0" y="0"/>
            <wp:positionH relativeFrom="column">
              <wp:posOffset>-3175</wp:posOffset>
            </wp:positionH>
            <wp:positionV relativeFrom="paragraph">
              <wp:posOffset>-405765</wp:posOffset>
            </wp:positionV>
            <wp:extent cx="6134100" cy="609600"/>
            <wp:effectExtent l="19050" t="0" r="0" b="0"/>
            <wp:wrapNone/>
            <wp:docPr id="6" name="Picture 28" descr="бланк2_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бланк2_верх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0B20">
        <w:rPr>
          <w:noProof/>
          <w:lang w:eastAsia="ru-RU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 wp14:anchorId="2F30DE2B" wp14:editId="4B50D34C">
                <wp:simplePos x="0" y="0"/>
                <wp:positionH relativeFrom="column">
                  <wp:posOffset>-549910</wp:posOffset>
                </wp:positionH>
                <wp:positionV relativeFrom="paragraph">
                  <wp:posOffset>-430530</wp:posOffset>
                </wp:positionV>
                <wp:extent cx="443230" cy="1919605"/>
                <wp:effectExtent l="0" t="3810" r="0" b="635"/>
                <wp:wrapNone/>
                <wp:docPr id="4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43230" cy="1919605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EE5BA" id="Rectangle 4" o:spid="_x0000_s1026" style="position:absolute;margin-left:-43.3pt;margin-top:-33.9pt;width:34.9pt;height:151.15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" fillcolor="#e36c0a" stroked="f" strokeweight="0" insetpen="t">
                <v:shadow color="#ccc"/>
                <o:lock v:ext="edit" shapetype="t"/>
                <v:textbox inset="2.88pt,2.88pt,2.88pt,2.88pt"/>
              </v:rect>
            </w:pict>
          </mc:Fallback>
        </mc:AlternateContent>
      </w:r>
    </w:p>
    <w:p w14:paraId="3E9A216F" w14:textId="04BA35EC" w:rsidR="00403234" w:rsidRPr="00353A6B" w:rsidRDefault="00D40B20">
      <w:pPr>
        <w:suppressAutoHyphens w:val="0"/>
        <w:rPr>
          <w:b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36576" distB="36576" distL="36576" distR="36576" simplePos="0" relativeHeight="251659776" behindDoc="0" locked="0" layoutInCell="1" allowOverlap="1" wp14:anchorId="00C7D464" wp14:editId="6D62DCB6">
                <wp:simplePos x="0" y="0"/>
                <wp:positionH relativeFrom="column">
                  <wp:posOffset>845185</wp:posOffset>
                </wp:positionH>
                <wp:positionV relativeFrom="paragraph">
                  <wp:posOffset>467995</wp:posOffset>
                </wp:positionV>
                <wp:extent cx="5230495" cy="981710"/>
                <wp:effectExtent l="0" t="0" r="0" b="0"/>
                <wp:wrapNone/>
                <wp:docPr id="45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230495" cy="981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37F0813" w14:textId="77777777" w:rsidR="00AA13F1" w:rsidRPr="000C4AD6" w:rsidRDefault="00AA13F1" w:rsidP="003518D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C7D464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66.55pt;margin-top:36.85pt;width:411.85pt;height:77.3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" filled="f" stroked="f" strokeweight="0" insetpen="t">
                <o:lock v:ext="edit" shapetype="t"/>
                <v:textbox inset="2.85pt,2.85pt,2.85pt,2.85pt">
                  <w:txbxContent>
                    <w:p w14:paraId="237F0813" w14:textId="77777777" w:rsidR="00AA13F1" w:rsidRPr="000C4AD6" w:rsidRDefault="00AA13F1" w:rsidP="003518DD">
                      <w:pPr>
                        <w:autoSpaceDE w:val="0"/>
                        <w:autoSpaceDN w:val="0"/>
                        <w:adjustRightInd w:val="0"/>
                        <w:rPr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016442" w14:textId="77777777" w:rsidR="00B24A27" w:rsidRDefault="00B24A27" w:rsidP="00B24A27">
      <w:pPr>
        <w:spacing w:line="360" w:lineRule="auto"/>
        <w:jc w:val="both"/>
        <w:rPr>
          <w:b/>
          <w:bCs/>
          <w:sz w:val="28"/>
          <w:szCs w:val="28"/>
        </w:rPr>
      </w:pPr>
    </w:p>
    <w:p w14:paraId="62701603" w14:textId="3156E7C1" w:rsidR="00561E0C" w:rsidRDefault="00D40B20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 wp14:anchorId="0D2BBFB9" wp14:editId="16D981D8">
                <wp:simplePos x="0" y="0"/>
                <wp:positionH relativeFrom="column">
                  <wp:posOffset>1240790</wp:posOffset>
                </wp:positionH>
                <wp:positionV relativeFrom="paragraph">
                  <wp:posOffset>8268970</wp:posOffset>
                </wp:positionV>
                <wp:extent cx="3029585" cy="374650"/>
                <wp:effectExtent l="0" t="0" r="0" b="0"/>
                <wp:wrapNone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2958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E6ADC31" w14:textId="4DAB5B93" w:rsidR="00AA13F1" w:rsidRPr="001F066A" w:rsidRDefault="00AA13F1" w:rsidP="00F10A1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  <w:t>Каменский район, 2022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BBFB9" id="Text Box 8" o:spid="_x0000_s1027" type="#_x0000_t202" style="position:absolute;left:0;text-align:left;margin-left:97.7pt;margin-top:651.1pt;width:238.55pt;height:29.5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" filled="f" stroked="f" strokeweight="0" insetpen="t">
                <o:lock v:ext="edit" shapetype="t"/>
                <v:textbox inset="2.85pt,2.85pt,2.85pt,2.85pt">
                  <w:txbxContent>
                    <w:p w14:paraId="5E6ADC31" w14:textId="4DAB5B93" w:rsidR="00AA13F1" w:rsidRPr="001F066A" w:rsidRDefault="00AA13F1" w:rsidP="00F10A13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  <w:t>Каменский район, 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6266C2F2" wp14:editId="40464247">
                <wp:simplePos x="0" y="0"/>
                <wp:positionH relativeFrom="column">
                  <wp:posOffset>91440</wp:posOffset>
                </wp:positionH>
                <wp:positionV relativeFrom="paragraph">
                  <wp:posOffset>1562100</wp:posOffset>
                </wp:positionV>
                <wp:extent cx="6080125" cy="4682490"/>
                <wp:effectExtent l="0" t="0" r="0" b="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80125" cy="468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38E54AA" w14:textId="62F70D0A" w:rsidR="00AA13F1" w:rsidRDefault="00AA13F1" w:rsidP="00B520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</w:pPr>
                            <w:r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 xml:space="preserve">ОТЧЕТ </w:t>
                            </w:r>
                          </w:p>
                          <w:p w14:paraId="1F49DDC1" w14:textId="1B98AC5C" w:rsidR="00AA13F1" w:rsidRPr="003348D1" w:rsidRDefault="00AA13F1" w:rsidP="003348D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</w:pPr>
                            <w:r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>по оказанию</w:t>
                            </w:r>
                            <w:r w:rsidRPr="003348D1"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 xml:space="preserve"> услуг по сбору и обобщению информации о </w:t>
                            </w:r>
                            <w:r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 xml:space="preserve">качестве условий оказания услуг </w:t>
                            </w:r>
                            <w:r w:rsidRPr="00D1607A"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>учреждение</w:t>
                            </w:r>
                            <w:r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>м</w:t>
                            </w:r>
                            <w:r w:rsidRPr="00D1607A"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 xml:space="preserve"> культуры </w:t>
                            </w:r>
                            <w:r w:rsidRPr="002A5136"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>МБУК ССП «Старостаничный СДК и КУ»</w:t>
                            </w:r>
                            <w:r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 xml:space="preserve"> в 2022</w:t>
                            </w:r>
                            <w:r w:rsidRPr="003348D1">
                              <w:rPr>
                                <w:rFonts w:ascii="Tahoma-Bold Cyr" w:hAnsi="Tahoma-Bold Cyr" w:cs="Tahoma-Bold Cyr"/>
                                <w:b/>
                                <w:bCs/>
                                <w:color w:val="810000"/>
                                <w:sz w:val="56"/>
                                <w:szCs w:val="56"/>
                                <w:lang w:eastAsia="en-US"/>
                              </w:rPr>
                              <w:t xml:space="preserve"> году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6C2F2" id="Text Box 5" o:spid="_x0000_s1028" type="#_x0000_t202" style="position:absolute;left:0;text-align:left;margin-left:7.2pt;margin-top:123pt;width:478.75pt;height:368.7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I4/QIAAKA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14:paraId="038E54AA" w14:textId="62F70D0A" w:rsidR="00AA13F1" w:rsidRDefault="00AA13F1" w:rsidP="00B52071">
                      <w:pPr>
                        <w:autoSpaceDE w:val="0"/>
                        <w:autoSpaceDN w:val="0"/>
                        <w:adjustRightInd w:val="0"/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</w:pPr>
                      <w:r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 xml:space="preserve">ОТЧЕТ </w:t>
                      </w:r>
                    </w:p>
                    <w:p w14:paraId="1F49DDC1" w14:textId="1B98AC5C" w:rsidR="00AA13F1" w:rsidRPr="003348D1" w:rsidRDefault="00AA13F1" w:rsidP="003348D1">
                      <w:pPr>
                        <w:autoSpaceDE w:val="0"/>
                        <w:autoSpaceDN w:val="0"/>
                        <w:adjustRightInd w:val="0"/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</w:pPr>
                      <w:r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>по оказанию</w:t>
                      </w:r>
                      <w:r w:rsidRPr="003348D1"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 xml:space="preserve"> услуг по сбору и обобщению информации о </w:t>
                      </w:r>
                      <w:r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 xml:space="preserve">качестве условий оказания услуг </w:t>
                      </w:r>
                      <w:r w:rsidRPr="00D1607A"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>учреждение</w:t>
                      </w:r>
                      <w:r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>м</w:t>
                      </w:r>
                      <w:r w:rsidRPr="00D1607A"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 xml:space="preserve"> культуры </w:t>
                      </w:r>
                      <w:r w:rsidRPr="002A5136"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>МБУК ССП «Старостаничный СДК и КУ»</w:t>
                      </w:r>
                      <w:r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 xml:space="preserve"> в 2022</w:t>
                      </w:r>
                      <w:r w:rsidRPr="003348D1">
                        <w:rPr>
                          <w:rFonts w:ascii="Tahoma-Bold Cyr" w:hAnsi="Tahoma-Bold Cyr" w:cs="Tahoma-Bold Cyr"/>
                          <w:b/>
                          <w:bCs/>
                          <w:color w:val="810000"/>
                          <w:sz w:val="56"/>
                          <w:szCs w:val="56"/>
                          <w:lang w:eastAsia="en-US"/>
                        </w:rPr>
                        <w:t xml:space="preserve"> году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1B519FBC" wp14:editId="5BA789D5">
                <wp:simplePos x="0" y="0"/>
                <wp:positionH relativeFrom="column">
                  <wp:posOffset>-549910</wp:posOffset>
                </wp:positionH>
                <wp:positionV relativeFrom="paragraph">
                  <wp:posOffset>1713865</wp:posOffset>
                </wp:positionV>
                <wp:extent cx="443230" cy="7037070"/>
                <wp:effectExtent l="0" t="0" r="0" b="1905"/>
                <wp:wrapNone/>
                <wp:docPr id="4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43230" cy="7037070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3F63A" id="Rectangle 6" o:spid="_x0000_s1026" style="position:absolute;margin-left:-43.3pt;margin-top:134.95pt;width:34.9pt;height:554.1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" fillcolor="#e36c0a" stroked="f" strokeweight="0" insetpen="t">
                <v:shadow color="#ccc"/>
                <o:lock v:ext="edit" shapetype="t"/>
                <v:textbox inset="2.88pt,2.88pt,2.88pt,2.88p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2569BAFA" wp14:editId="0D90B7B0">
                <wp:simplePos x="0" y="0"/>
                <wp:positionH relativeFrom="column">
                  <wp:posOffset>-895985</wp:posOffset>
                </wp:positionH>
                <wp:positionV relativeFrom="paragraph">
                  <wp:posOffset>781050</wp:posOffset>
                </wp:positionV>
                <wp:extent cx="1314450" cy="932815"/>
                <wp:effectExtent l="0" t="0" r="0" b="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14450" cy="932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116BD8" w14:textId="77777777" w:rsidR="00AA13F1" w:rsidRPr="005C20A8" w:rsidRDefault="00AA13F1" w:rsidP="00F10A1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lang w:eastAsia="en-US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200D639" wp14:editId="55273E1E">
                                  <wp:extent cx="1087120" cy="802005"/>
                                  <wp:effectExtent l="19050" t="0" r="0" b="0"/>
                                  <wp:docPr id="1" name="Рисунок 3" descr="C:\Users\п\Desktop\лог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C:\Users\п\Desktop\лог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7120" cy="802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62F909" w14:textId="77777777" w:rsidR="00AA13F1" w:rsidRPr="005C20A8" w:rsidRDefault="00AA13F1" w:rsidP="00F10A1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9BAFA" id="Text Box 9" o:spid="_x0000_s1029" type="#_x0000_t202" style="position:absolute;left:0;text-align:left;margin-left:-70.55pt;margin-top:61.5pt;width:103.5pt;height:73.4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" filled="f" stroked="f" strokeweight="0" insetpen="t">
                <o:lock v:ext="edit" shapetype="t"/>
                <v:textbox inset="2.85pt,2.85pt,2.85pt,2.85pt">
                  <w:txbxContent>
                    <w:p w14:paraId="27116BD8" w14:textId="77777777" w:rsidR="00AA13F1" w:rsidRPr="005C20A8" w:rsidRDefault="00AA13F1" w:rsidP="00F10A13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lang w:eastAsia="en-US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200D639" wp14:editId="55273E1E">
                            <wp:extent cx="1087120" cy="802005"/>
                            <wp:effectExtent l="19050" t="0" r="0" b="0"/>
                            <wp:docPr id="1" name="Рисунок 3" descr="C:\Users\п\Desktop\лог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C:\Users\п\Desktop\лог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7120" cy="802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62F909" w14:textId="77777777" w:rsidR="00AA13F1" w:rsidRPr="005C20A8" w:rsidRDefault="00AA13F1" w:rsidP="00F10A13">
                      <w:pPr>
                        <w:autoSpaceDE w:val="0"/>
                        <w:autoSpaceDN w:val="0"/>
                        <w:adjustRightInd w:val="0"/>
                        <w:rPr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4A27" w:rsidRPr="00B24A27">
        <w:rPr>
          <w:b/>
          <w:bCs/>
          <w:sz w:val="28"/>
          <w:szCs w:val="28"/>
        </w:rPr>
        <w:br w:type="page"/>
      </w:r>
    </w:p>
    <w:p w14:paraId="0109495C" w14:textId="77777777" w:rsidR="00561E0C" w:rsidRDefault="00561E0C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14:paraId="5C5000D9" w14:textId="77777777" w:rsidR="00561E0C" w:rsidRPr="001153DB" w:rsidRDefault="00561E0C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2889B4A1" w14:textId="7EB71E49" w:rsidR="00C12737" w:rsidRPr="00C12737" w:rsidRDefault="00A42BD6">
      <w:pPr>
        <w:pStyle w:val="19"/>
        <w:tabs>
          <w:tab w:val="left" w:pos="426"/>
          <w:tab w:val="right" w:leader="dot" w:pos="9345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r w:rsidRPr="00C12737">
        <w:rPr>
          <w:sz w:val="28"/>
          <w:szCs w:val="28"/>
        </w:rPr>
        <w:fldChar w:fldCharType="begin"/>
      </w:r>
      <w:r w:rsidRPr="00C12737">
        <w:rPr>
          <w:sz w:val="28"/>
          <w:szCs w:val="28"/>
        </w:rPr>
        <w:instrText xml:space="preserve"> TOC \o "1-3" \h \z \u </w:instrText>
      </w:r>
      <w:r w:rsidRPr="00C12737">
        <w:rPr>
          <w:sz w:val="28"/>
          <w:szCs w:val="28"/>
        </w:rPr>
        <w:fldChar w:fldCharType="separate"/>
      </w:r>
      <w:hyperlink w:anchor="_Toc121481543" w:history="1">
        <w:r w:rsidR="00C12737" w:rsidRPr="00C12737">
          <w:rPr>
            <w:rStyle w:val="a4"/>
            <w:noProof/>
            <w:sz w:val="28"/>
            <w:szCs w:val="28"/>
          </w:rPr>
          <w:t>1.</w:t>
        </w:r>
        <w:r w:rsidR="00C12737" w:rsidRPr="00C12737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="00C12737" w:rsidRPr="00C12737">
          <w:rPr>
            <w:rStyle w:val="a4"/>
            <w:noProof/>
            <w:sz w:val="28"/>
            <w:szCs w:val="28"/>
          </w:rPr>
          <w:t>Программа проведения независимой оценки</w:t>
        </w:r>
        <w:r w:rsidR="00C12737" w:rsidRPr="00C12737">
          <w:rPr>
            <w:noProof/>
            <w:webHidden/>
            <w:sz w:val="28"/>
            <w:szCs w:val="28"/>
          </w:rPr>
          <w:tab/>
        </w:r>
        <w:r w:rsidR="00C12737" w:rsidRPr="00C12737">
          <w:rPr>
            <w:noProof/>
            <w:webHidden/>
            <w:sz w:val="28"/>
            <w:szCs w:val="28"/>
          </w:rPr>
          <w:fldChar w:fldCharType="begin"/>
        </w:r>
        <w:r w:rsidR="00C12737" w:rsidRPr="00C12737">
          <w:rPr>
            <w:noProof/>
            <w:webHidden/>
            <w:sz w:val="28"/>
            <w:szCs w:val="28"/>
          </w:rPr>
          <w:instrText xml:space="preserve"> PAGEREF _Toc121481543 \h </w:instrText>
        </w:r>
        <w:r w:rsidR="00C12737" w:rsidRPr="00C12737">
          <w:rPr>
            <w:noProof/>
            <w:webHidden/>
            <w:sz w:val="28"/>
            <w:szCs w:val="28"/>
          </w:rPr>
        </w:r>
        <w:r w:rsidR="00C12737" w:rsidRPr="00C12737">
          <w:rPr>
            <w:noProof/>
            <w:webHidden/>
            <w:sz w:val="28"/>
            <w:szCs w:val="28"/>
          </w:rPr>
          <w:fldChar w:fldCharType="separate"/>
        </w:r>
        <w:r w:rsidR="00C12737" w:rsidRPr="00C12737">
          <w:rPr>
            <w:noProof/>
            <w:webHidden/>
            <w:sz w:val="28"/>
            <w:szCs w:val="28"/>
          </w:rPr>
          <w:t>3</w:t>
        </w:r>
        <w:r w:rsidR="00C12737" w:rsidRPr="00C12737">
          <w:rPr>
            <w:noProof/>
            <w:webHidden/>
            <w:sz w:val="28"/>
            <w:szCs w:val="28"/>
          </w:rPr>
          <w:fldChar w:fldCharType="end"/>
        </w:r>
      </w:hyperlink>
    </w:p>
    <w:p w14:paraId="45E35BEE" w14:textId="24DA18D2" w:rsidR="00C12737" w:rsidRPr="00C12737" w:rsidRDefault="00C12737">
      <w:pPr>
        <w:pStyle w:val="19"/>
        <w:tabs>
          <w:tab w:val="left" w:pos="720"/>
          <w:tab w:val="right" w:leader="dot" w:pos="9345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21481544" w:history="1">
        <w:r w:rsidRPr="00C12737">
          <w:rPr>
            <w:rStyle w:val="a4"/>
            <w:noProof/>
            <w:sz w:val="28"/>
            <w:szCs w:val="28"/>
          </w:rPr>
          <w:t>1.1.</w:t>
        </w:r>
        <w:r w:rsidRPr="00C12737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Pr="00C12737">
          <w:rPr>
            <w:rStyle w:val="a4"/>
            <w:noProof/>
            <w:sz w:val="28"/>
            <w:szCs w:val="28"/>
          </w:rPr>
          <w:t>Методологический раздел</w:t>
        </w:r>
        <w:r w:rsidRPr="00C12737">
          <w:rPr>
            <w:noProof/>
            <w:webHidden/>
            <w:sz w:val="28"/>
            <w:szCs w:val="28"/>
          </w:rPr>
          <w:tab/>
        </w:r>
        <w:r w:rsidRPr="00C12737">
          <w:rPr>
            <w:noProof/>
            <w:webHidden/>
            <w:sz w:val="28"/>
            <w:szCs w:val="28"/>
          </w:rPr>
          <w:fldChar w:fldCharType="begin"/>
        </w:r>
        <w:r w:rsidRPr="00C12737">
          <w:rPr>
            <w:noProof/>
            <w:webHidden/>
            <w:sz w:val="28"/>
            <w:szCs w:val="28"/>
          </w:rPr>
          <w:instrText xml:space="preserve"> PAGEREF _Toc121481544 \h </w:instrText>
        </w:r>
        <w:r w:rsidRPr="00C12737">
          <w:rPr>
            <w:noProof/>
            <w:webHidden/>
            <w:sz w:val="28"/>
            <w:szCs w:val="28"/>
          </w:rPr>
        </w:r>
        <w:r w:rsidRPr="00C12737">
          <w:rPr>
            <w:noProof/>
            <w:webHidden/>
            <w:sz w:val="28"/>
            <w:szCs w:val="28"/>
          </w:rPr>
          <w:fldChar w:fldCharType="separate"/>
        </w:r>
        <w:r w:rsidRPr="00C12737">
          <w:rPr>
            <w:noProof/>
            <w:webHidden/>
            <w:sz w:val="28"/>
            <w:szCs w:val="28"/>
          </w:rPr>
          <w:t>3</w:t>
        </w:r>
        <w:r w:rsidRPr="00C12737">
          <w:rPr>
            <w:noProof/>
            <w:webHidden/>
            <w:sz w:val="28"/>
            <w:szCs w:val="28"/>
          </w:rPr>
          <w:fldChar w:fldCharType="end"/>
        </w:r>
      </w:hyperlink>
    </w:p>
    <w:p w14:paraId="3E4A9254" w14:textId="3C04A053" w:rsidR="00C12737" w:rsidRPr="00C12737" w:rsidRDefault="00C12737">
      <w:pPr>
        <w:pStyle w:val="19"/>
        <w:tabs>
          <w:tab w:val="left" w:pos="720"/>
          <w:tab w:val="right" w:leader="dot" w:pos="9345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21481545" w:history="1">
        <w:r w:rsidRPr="00C12737">
          <w:rPr>
            <w:rStyle w:val="a4"/>
            <w:noProof/>
            <w:sz w:val="28"/>
            <w:szCs w:val="28"/>
            <w:lang w:eastAsia="ru-RU"/>
          </w:rPr>
          <w:t>1.2.</w:t>
        </w:r>
        <w:r w:rsidRPr="00C12737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Pr="00C12737">
          <w:rPr>
            <w:rStyle w:val="a4"/>
            <w:noProof/>
            <w:sz w:val="28"/>
            <w:szCs w:val="28"/>
            <w:lang w:eastAsia="ru-RU"/>
          </w:rPr>
          <w:t>Методический раздел</w:t>
        </w:r>
        <w:r w:rsidRPr="00C12737">
          <w:rPr>
            <w:noProof/>
            <w:webHidden/>
            <w:sz w:val="28"/>
            <w:szCs w:val="28"/>
          </w:rPr>
          <w:tab/>
        </w:r>
        <w:r w:rsidRPr="00C12737">
          <w:rPr>
            <w:noProof/>
            <w:webHidden/>
            <w:sz w:val="28"/>
            <w:szCs w:val="28"/>
          </w:rPr>
          <w:fldChar w:fldCharType="begin"/>
        </w:r>
        <w:r w:rsidRPr="00C12737">
          <w:rPr>
            <w:noProof/>
            <w:webHidden/>
            <w:sz w:val="28"/>
            <w:szCs w:val="28"/>
          </w:rPr>
          <w:instrText xml:space="preserve"> PAGEREF _Toc121481545 \h </w:instrText>
        </w:r>
        <w:r w:rsidRPr="00C12737">
          <w:rPr>
            <w:noProof/>
            <w:webHidden/>
            <w:sz w:val="28"/>
            <w:szCs w:val="28"/>
          </w:rPr>
        </w:r>
        <w:r w:rsidRPr="00C12737">
          <w:rPr>
            <w:noProof/>
            <w:webHidden/>
            <w:sz w:val="28"/>
            <w:szCs w:val="28"/>
          </w:rPr>
          <w:fldChar w:fldCharType="separate"/>
        </w:r>
        <w:r w:rsidRPr="00C12737">
          <w:rPr>
            <w:noProof/>
            <w:webHidden/>
            <w:sz w:val="28"/>
            <w:szCs w:val="28"/>
          </w:rPr>
          <w:t>4</w:t>
        </w:r>
        <w:r w:rsidRPr="00C12737">
          <w:rPr>
            <w:noProof/>
            <w:webHidden/>
            <w:sz w:val="28"/>
            <w:szCs w:val="28"/>
          </w:rPr>
          <w:fldChar w:fldCharType="end"/>
        </w:r>
      </w:hyperlink>
    </w:p>
    <w:p w14:paraId="4DDC6453" w14:textId="226621BE" w:rsidR="00C12737" w:rsidRPr="00C12737" w:rsidRDefault="00C12737">
      <w:pPr>
        <w:pStyle w:val="19"/>
        <w:tabs>
          <w:tab w:val="left" w:pos="720"/>
          <w:tab w:val="right" w:leader="dot" w:pos="9345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21481546" w:history="1">
        <w:r w:rsidRPr="00C12737">
          <w:rPr>
            <w:rStyle w:val="a4"/>
            <w:noProof/>
            <w:sz w:val="28"/>
            <w:szCs w:val="28"/>
          </w:rPr>
          <w:t>1.3.</w:t>
        </w:r>
        <w:r w:rsidRPr="00C12737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Pr="00C12737">
          <w:rPr>
            <w:rStyle w:val="a4"/>
            <w:noProof/>
            <w:sz w:val="28"/>
            <w:szCs w:val="28"/>
          </w:rPr>
          <w:t>Организационный раздел</w:t>
        </w:r>
        <w:r w:rsidRPr="00C12737">
          <w:rPr>
            <w:noProof/>
            <w:webHidden/>
            <w:sz w:val="28"/>
            <w:szCs w:val="28"/>
          </w:rPr>
          <w:tab/>
        </w:r>
        <w:r w:rsidRPr="00C12737">
          <w:rPr>
            <w:noProof/>
            <w:webHidden/>
            <w:sz w:val="28"/>
            <w:szCs w:val="28"/>
          </w:rPr>
          <w:fldChar w:fldCharType="begin"/>
        </w:r>
        <w:r w:rsidRPr="00C12737">
          <w:rPr>
            <w:noProof/>
            <w:webHidden/>
            <w:sz w:val="28"/>
            <w:szCs w:val="28"/>
          </w:rPr>
          <w:instrText xml:space="preserve"> PAGEREF _Toc121481546 \h </w:instrText>
        </w:r>
        <w:r w:rsidRPr="00C12737">
          <w:rPr>
            <w:noProof/>
            <w:webHidden/>
            <w:sz w:val="28"/>
            <w:szCs w:val="28"/>
          </w:rPr>
        </w:r>
        <w:r w:rsidRPr="00C12737">
          <w:rPr>
            <w:noProof/>
            <w:webHidden/>
            <w:sz w:val="28"/>
            <w:szCs w:val="28"/>
          </w:rPr>
          <w:fldChar w:fldCharType="separate"/>
        </w:r>
        <w:r w:rsidRPr="00C12737">
          <w:rPr>
            <w:noProof/>
            <w:webHidden/>
            <w:sz w:val="28"/>
            <w:szCs w:val="28"/>
          </w:rPr>
          <w:t>53</w:t>
        </w:r>
        <w:r w:rsidRPr="00C12737">
          <w:rPr>
            <w:noProof/>
            <w:webHidden/>
            <w:sz w:val="28"/>
            <w:szCs w:val="28"/>
          </w:rPr>
          <w:fldChar w:fldCharType="end"/>
        </w:r>
      </w:hyperlink>
    </w:p>
    <w:p w14:paraId="1B01ACC1" w14:textId="2AFACD5B" w:rsidR="00C12737" w:rsidRPr="00C12737" w:rsidRDefault="00C12737">
      <w:pPr>
        <w:pStyle w:val="19"/>
        <w:tabs>
          <w:tab w:val="left" w:pos="426"/>
          <w:tab w:val="right" w:leader="dot" w:pos="9345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21481547" w:history="1">
        <w:r w:rsidRPr="00C12737">
          <w:rPr>
            <w:rStyle w:val="a4"/>
            <w:noProof/>
            <w:sz w:val="28"/>
            <w:szCs w:val="28"/>
            <w:lang w:eastAsia="ru-RU"/>
          </w:rPr>
          <w:t>2.</w:t>
        </w:r>
        <w:r w:rsidRPr="00C12737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Pr="00C12737">
          <w:rPr>
            <w:rStyle w:val="a4"/>
            <w:noProof/>
            <w:sz w:val="28"/>
            <w:szCs w:val="28"/>
            <w:lang w:eastAsia="ru-RU"/>
          </w:rPr>
          <w:t>Результаты проведения независимой оценки</w:t>
        </w:r>
        <w:r w:rsidRPr="00C12737">
          <w:rPr>
            <w:noProof/>
            <w:webHidden/>
            <w:sz w:val="28"/>
            <w:szCs w:val="28"/>
          </w:rPr>
          <w:tab/>
        </w:r>
        <w:r w:rsidRPr="00C12737">
          <w:rPr>
            <w:noProof/>
            <w:webHidden/>
            <w:sz w:val="28"/>
            <w:szCs w:val="28"/>
          </w:rPr>
          <w:fldChar w:fldCharType="begin"/>
        </w:r>
        <w:r w:rsidRPr="00C12737">
          <w:rPr>
            <w:noProof/>
            <w:webHidden/>
            <w:sz w:val="28"/>
            <w:szCs w:val="28"/>
          </w:rPr>
          <w:instrText xml:space="preserve"> PAGEREF _Toc121481547 \h </w:instrText>
        </w:r>
        <w:r w:rsidRPr="00C12737">
          <w:rPr>
            <w:noProof/>
            <w:webHidden/>
            <w:sz w:val="28"/>
            <w:szCs w:val="28"/>
          </w:rPr>
        </w:r>
        <w:r w:rsidRPr="00C12737">
          <w:rPr>
            <w:noProof/>
            <w:webHidden/>
            <w:sz w:val="28"/>
            <w:szCs w:val="28"/>
          </w:rPr>
          <w:fldChar w:fldCharType="separate"/>
        </w:r>
        <w:r w:rsidRPr="00C12737">
          <w:rPr>
            <w:noProof/>
            <w:webHidden/>
            <w:sz w:val="28"/>
            <w:szCs w:val="28"/>
          </w:rPr>
          <w:t>55</w:t>
        </w:r>
        <w:r w:rsidRPr="00C12737">
          <w:rPr>
            <w:noProof/>
            <w:webHidden/>
            <w:sz w:val="28"/>
            <w:szCs w:val="28"/>
          </w:rPr>
          <w:fldChar w:fldCharType="end"/>
        </w:r>
      </w:hyperlink>
    </w:p>
    <w:p w14:paraId="2A4D3178" w14:textId="3EE56097" w:rsidR="00C12737" w:rsidRPr="00C12737" w:rsidRDefault="00C12737">
      <w:pPr>
        <w:pStyle w:val="19"/>
        <w:tabs>
          <w:tab w:val="left" w:pos="720"/>
          <w:tab w:val="right" w:leader="dot" w:pos="9345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21481548" w:history="1">
        <w:r w:rsidRPr="00C12737">
          <w:rPr>
            <w:rStyle w:val="a4"/>
            <w:noProof/>
            <w:sz w:val="28"/>
            <w:szCs w:val="28"/>
          </w:rPr>
          <w:t>2.1.</w:t>
        </w:r>
        <w:r w:rsidRPr="00C12737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Pr="00C12737">
          <w:rPr>
            <w:rStyle w:val="a4"/>
            <w:noProof/>
            <w:sz w:val="28"/>
            <w:szCs w:val="28"/>
          </w:rPr>
          <w:t>Общая характеристика независимой оценки</w:t>
        </w:r>
        <w:r w:rsidRPr="00C12737">
          <w:rPr>
            <w:noProof/>
            <w:webHidden/>
            <w:sz w:val="28"/>
            <w:szCs w:val="28"/>
          </w:rPr>
          <w:tab/>
        </w:r>
        <w:r w:rsidRPr="00C12737">
          <w:rPr>
            <w:noProof/>
            <w:webHidden/>
            <w:sz w:val="28"/>
            <w:szCs w:val="28"/>
          </w:rPr>
          <w:fldChar w:fldCharType="begin"/>
        </w:r>
        <w:r w:rsidRPr="00C12737">
          <w:rPr>
            <w:noProof/>
            <w:webHidden/>
            <w:sz w:val="28"/>
            <w:szCs w:val="28"/>
          </w:rPr>
          <w:instrText xml:space="preserve"> PAGEREF _Toc121481548 \h </w:instrText>
        </w:r>
        <w:r w:rsidRPr="00C12737">
          <w:rPr>
            <w:noProof/>
            <w:webHidden/>
            <w:sz w:val="28"/>
            <w:szCs w:val="28"/>
          </w:rPr>
        </w:r>
        <w:r w:rsidRPr="00C12737">
          <w:rPr>
            <w:noProof/>
            <w:webHidden/>
            <w:sz w:val="28"/>
            <w:szCs w:val="28"/>
          </w:rPr>
          <w:fldChar w:fldCharType="separate"/>
        </w:r>
        <w:r w:rsidRPr="00C12737">
          <w:rPr>
            <w:noProof/>
            <w:webHidden/>
            <w:sz w:val="28"/>
            <w:szCs w:val="28"/>
          </w:rPr>
          <w:t>55</w:t>
        </w:r>
        <w:r w:rsidRPr="00C12737">
          <w:rPr>
            <w:noProof/>
            <w:webHidden/>
            <w:sz w:val="28"/>
            <w:szCs w:val="28"/>
          </w:rPr>
          <w:fldChar w:fldCharType="end"/>
        </w:r>
      </w:hyperlink>
    </w:p>
    <w:p w14:paraId="6E6F9BC3" w14:textId="572DBF1D" w:rsidR="00C12737" w:rsidRPr="00C12737" w:rsidRDefault="00C12737">
      <w:pPr>
        <w:pStyle w:val="19"/>
        <w:tabs>
          <w:tab w:val="left" w:pos="720"/>
          <w:tab w:val="right" w:leader="dot" w:pos="9345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21481549" w:history="1">
        <w:r w:rsidRPr="00C12737">
          <w:rPr>
            <w:rStyle w:val="a4"/>
            <w:noProof/>
            <w:sz w:val="28"/>
            <w:szCs w:val="28"/>
          </w:rPr>
          <w:t>2.2.</w:t>
        </w:r>
        <w:r w:rsidRPr="00C12737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Pr="00C12737">
          <w:rPr>
            <w:rStyle w:val="a4"/>
            <w:noProof/>
            <w:sz w:val="28"/>
            <w:szCs w:val="28"/>
          </w:rPr>
          <w:t>Результаты расчетов по показателям</w:t>
        </w:r>
        <w:r w:rsidRPr="00C12737">
          <w:rPr>
            <w:noProof/>
            <w:webHidden/>
            <w:sz w:val="28"/>
            <w:szCs w:val="28"/>
          </w:rPr>
          <w:tab/>
        </w:r>
        <w:r w:rsidRPr="00C12737">
          <w:rPr>
            <w:noProof/>
            <w:webHidden/>
            <w:sz w:val="28"/>
            <w:szCs w:val="28"/>
          </w:rPr>
          <w:fldChar w:fldCharType="begin"/>
        </w:r>
        <w:r w:rsidRPr="00C12737">
          <w:rPr>
            <w:noProof/>
            <w:webHidden/>
            <w:sz w:val="28"/>
            <w:szCs w:val="28"/>
          </w:rPr>
          <w:instrText xml:space="preserve"> PAGEREF _Toc121481549 \h </w:instrText>
        </w:r>
        <w:r w:rsidRPr="00C12737">
          <w:rPr>
            <w:noProof/>
            <w:webHidden/>
            <w:sz w:val="28"/>
            <w:szCs w:val="28"/>
          </w:rPr>
        </w:r>
        <w:r w:rsidRPr="00C12737">
          <w:rPr>
            <w:noProof/>
            <w:webHidden/>
            <w:sz w:val="28"/>
            <w:szCs w:val="28"/>
          </w:rPr>
          <w:fldChar w:fldCharType="separate"/>
        </w:r>
        <w:r w:rsidRPr="00C12737">
          <w:rPr>
            <w:noProof/>
            <w:webHidden/>
            <w:sz w:val="28"/>
            <w:szCs w:val="28"/>
          </w:rPr>
          <w:t>56</w:t>
        </w:r>
        <w:r w:rsidRPr="00C12737">
          <w:rPr>
            <w:noProof/>
            <w:webHidden/>
            <w:sz w:val="28"/>
            <w:szCs w:val="28"/>
          </w:rPr>
          <w:fldChar w:fldCharType="end"/>
        </w:r>
      </w:hyperlink>
    </w:p>
    <w:p w14:paraId="4AB77981" w14:textId="6E59EF45" w:rsidR="00C12737" w:rsidRPr="00C12737" w:rsidRDefault="00C12737">
      <w:pPr>
        <w:pStyle w:val="19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21481550" w:history="1">
        <w:r w:rsidRPr="00C12737">
          <w:rPr>
            <w:rStyle w:val="a4"/>
            <w:noProof/>
            <w:sz w:val="28"/>
            <w:szCs w:val="28"/>
            <w:lang w:eastAsia="ru-RU"/>
          </w:rPr>
          <w:t>Приложение 1.</w:t>
        </w:r>
        <w:r w:rsidRPr="00C12737">
          <w:rPr>
            <w:noProof/>
            <w:webHidden/>
            <w:sz w:val="28"/>
            <w:szCs w:val="28"/>
          </w:rPr>
          <w:tab/>
        </w:r>
        <w:r w:rsidRPr="00C12737">
          <w:rPr>
            <w:noProof/>
            <w:webHidden/>
            <w:sz w:val="28"/>
            <w:szCs w:val="28"/>
          </w:rPr>
          <w:fldChar w:fldCharType="begin"/>
        </w:r>
        <w:r w:rsidRPr="00C12737">
          <w:rPr>
            <w:noProof/>
            <w:webHidden/>
            <w:sz w:val="28"/>
            <w:szCs w:val="28"/>
          </w:rPr>
          <w:instrText xml:space="preserve"> PAGEREF _Toc121481550 \h </w:instrText>
        </w:r>
        <w:r w:rsidRPr="00C12737">
          <w:rPr>
            <w:noProof/>
            <w:webHidden/>
            <w:sz w:val="28"/>
            <w:szCs w:val="28"/>
          </w:rPr>
        </w:r>
        <w:r w:rsidRPr="00C12737">
          <w:rPr>
            <w:noProof/>
            <w:webHidden/>
            <w:sz w:val="28"/>
            <w:szCs w:val="28"/>
          </w:rPr>
          <w:fldChar w:fldCharType="separate"/>
        </w:r>
        <w:r w:rsidRPr="00C12737">
          <w:rPr>
            <w:noProof/>
            <w:webHidden/>
            <w:sz w:val="28"/>
            <w:szCs w:val="28"/>
          </w:rPr>
          <w:t>60</w:t>
        </w:r>
        <w:r w:rsidRPr="00C12737">
          <w:rPr>
            <w:noProof/>
            <w:webHidden/>
            <w:sz w:val="28"/>
            <w:szCs w:val="28"/>
          </w:rPr>
          <w:fldChar w:fldCharType="end"/>
        </w:r>
      </w:hyperlink>
    </w:p>
    <w:p w14:paraId="7BBD38D4" w14:textId="27215735" w:rsidR="00C12737" w:rsidRPr="00C12737" w:rsidRDefault="00C12737">
      <w:pPr>
        <w:pStyle w:val="19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21481551" w:history="1">
        <w:r w:rsidRPr="00C12737">
          <w:rPr>
            <w:rStyle w:val="a4"/>
            <w:noProof/>
            <w:sz w:val="28"/>
            <w:szCs w:val="28"/>
            <w:lang w:eastAsia="ru-RU"/>
          </w:rPr>
          <w:t>Приложение 2.</w:t>
        </w:r>
        <w:r w:rsidRPr="00C12737">
          <w:rPr>
            <w:noProof/>
            <w:webHidden/>
            <w:sz w:val="28"/>
            <w:szCs w:val="28"/>
          </w:rPr>
          <w:tab/>
        </w:r>
        <w:r w:rsidRPr="00C12737">
          <w:rPr>
            <w:noProof/>
            <w:webHidden/>
            <w:sz w:val="28"/>
            <w:szCs w:val="28"/>
          </w:rPr>
          <w:fldChar w:fldCharType="begin"/>
        </w:r>
        <w:r w:rsidRPr="00C12737">
          <w:rPr>
            <w:noProof/>
            <w:webHidden/>
            <w:sz w:val="28"/>
            <w:szCs w:val="28"/>
          </w:rPr>
          <w:instrText xml:space="preserve"> PAGEREF _Toc121481551 \h </w:instrText>
        </w:r>
        <w:r w:rsidRPr="00C12737">
          <w:rPr>
            <w:noProof/>
            <w:webHidden/>
            <w:sz w:val="28"/>
            <w:szCs w:val="28"/>
          </w:rPr>
        </w:r>
        <w:r w:rsidRPr="00C12737">
          <w:rPr>
            <w:noProof/>
            <w:webHidden/>
            <w:sz w:val="28"/>
            <w:szCs w:val="28"/>
          </w:rPr>
          <w:fldChar w:fldCharType="separate"/>
        </w:r>
        <w:r w:rsidRPr="00C12737">
          <w:rPr>
            <w:noProof/>
            <w:webHidden/>
            <w:sz w:val="28"/>
            <w:szCs w:val="28"/>
          </w:rPr>
          <w:t>66</w:t>
        </w:r>
        <w:r w:rsidRPr="00C12737">
          <w:rPr>
            <w:noProof/>
            <w:webHidden/>
            <w:sz w:val="28"/>
            <w:szCs w:val="28"/>
          </w:rPr>
          <w:fldChar w:fldCharType="end"/>
        </w:r>
      </w:hyperlink>
    </w:p>
    <w:p w14:paraId="2728B486" w14:textId="6B5B4C44" w:rsidR="00A42BD6" w:rsidRDefault="00A42BD6" w:rsidP="00280826">
      <w:pPr>
        <w:spacing w:line="360" w:lineRule="auto"/>
      </w:pPr>
      <w:r w:rsidRPr="00C12737">
        <w:rPr>
          <w:sz w:val="28"/>
          <w:szCs w:val="28"/>
        </w:rPr>
        <w:fldChar w:fldCharType="end"/>
      </w:r>
    </w:p>
    <w:p w14:paraId="5FA250CB" w14:textId="77777777" w:rsidR="00561E0C" w:rsidRDefault="00561E0C" w:rsidP="004C5EB0">
      <w:pPr>
        <w:spacing w:line="360" w:lineRule="auto"/>
      </w:pPr>
    </w:p>
    <w:p w14:paraId="71026CF6" w14:textId="77777777" w:rsidR="00FF111F" w:rsidRDefault="00FF111F" w:rsidP="004C5EB0">
      <w:pPr>
        <w:spacing w:line="360" w:lineRule="auto"/>
      </w:pPr>
    </w:p>
    <w:p w14:paraId="051B04D1" w14:textId="77777777" w:rsidR="00FF111F" w:rsidRDefault="00FF111F" w:rsidP="004C5EB0">
      <w:pPr>
        <w:spacing w:line="360" w:lineRule="auto"/>
      </w:pPr>
    </w:p>
    <w:p w14:paraId="78948BAE" w14:textId="77777777" w:rsidR="00561E0C" w:rsidRDefault="00561E0C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75BF9688" w14:textId="77777777" w:rsidR="00561E0C" w:rsidRDefault="00561E0C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51FED737" w14:textId="77777777" w:rsidR="00561E0C" w:rsidRDefault="00561E0C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389343E7" w14:textId="77777777" w:rsidR="00561E0C" w:rsidRDefault="00561E0C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04A0D67B" w14:textId="77777777" w:rsidR="00561E0C" w:rsidRDefault="00561E0C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2950CCD4" w14:textId="77777777" w:rsidR="00561E0C" w:rsidRDefault="00561E0C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1BCEB7EF" w14:textId="77777777" w:rsidR="00561E0C" w:rsidRDefault="00561E0C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64731A46" w14:textId="77777777" w:rsidR="004642B2" w:rsidRDefault="004642B2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2EC3D017" w14:textId="77777777" w:rsidR="004642B2" w:rsidRDefault="004642B2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2912C1F9" w14:textId="77777777" w:rsidR="004642B2" w:rsidRDefault="004642B2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4FA82919" w14:textId="77777777" w:rsidR="004642B2" w:rsidRDefault="004642B2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</w:p>
    <w:p w14:paraId="013D9467" w14:textId="67344159" w:rsidR="005D02B3" w:rsidRDefault="005D02B3" w:rsidP="00A96E85">
      <w:pPr>
        <w:spacing w:line="360" w:lineRule="auto"/>
        <w:ind w:left="10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DF45206" w14:textId="71D5ADCE" w:rsidR="003348D1" w:rsidRPr="003348D1" w:rsidRDefault="003348D1" w:rsidP="001F41C2">
      <w:pPr>
        <w:pStyle w:val="1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bookmarkStart w:id="0" w:name="_Toc483214582"/>
      <w:bookmarkStart w:id="1" w:name="_Toc121481543"/>
      <w:r>
        <w:rPr>
          <w:sz w:val="28"/>
          <w:szCs w:val="28"/>
        </w:rPr>
        <w:lastRenderedPageBreak/>
        <w:t>Программа проведения независимой оценки</w:t>
      </w:r>
      <w:bookmarkEnd w:id="1"/>
    </w:p>
    <w:p w14:paraId="1DB3198B" w14:textId="3BE339F5" w:rsidR="00601E8B" w:rsidRPr="00535F98" w:rsidRDefault="00601E8B" w:rsidP="001F41C2">
      <w:pPr>
        <w:pStyle w:val="1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bookmarkStart w:id="2" w:name="_Toc121481544"/>
      <w:r w:rsidRPr="00535F98">
        <w:rPr>
          <w:bCs w:val="0"/>
          <w:sz w:val="28"/>
          <w:szCs w:val="28"/>
        </w:rPr>
        <w:t>Методологический раздел</w:t>
      </w:r>
      <w:bookmarkEnd w:id="0"/>
      <w:bookmarkEnd w:id="2"/>
    </w:p>
    <w:p w14:paraId="7AE7AF40" w14:textId="77777777" w:rsidR="00601E8B" w:rsidRPr="00535F98" w:rsidRDefault="00601E8B" w:rsidP="00535F9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253B2E93" w14:textId="77777777" w:rsidR="00A10083" w:rsidRDefault="00601E8B" w:rsidP="00556C17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35F98">
        <w:rPr>
          <w:b/>
          <w:sz w:val="28"/>
          <w:szCs w:val="28"/>
        </w:rPr>
        <w:t xml:space="preserve">Цель: </w:t>
      </w:r>
    </w:p>
    <w:p w14:paraId="6A768ED9" w14:textId="54490CF5" w:rsidR="00A10083" w:rsidRDefault="00A10083" w:rsidP="00556C1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741D3E">
        <w:rPr>
          <w:b/>
          <w:sz w:val="28"/>
          <w:szCs w:val="28"/>
        </w:rPr>
        <w:t>-</w:t>
      </w:r>
      <w:r w:rsidR="00B52071" w:rsidRPr="00741D3E">
        <w:t xml:space="preserve"> </w:t>
      </w:r>
      <w:r w:rsidR="000B7004" w:rsidRPr="00741D3E">
        <w:rPr>
          <w:sz w:val="28"/>
        </w:rPr>
        <w:t xml:space="preserve">сбор, обобщение и анализ </w:t>
      </w:r>
      <w:r w:rsidR="002419A8" w:rsidRPr="00741D3E">
        <w:rPr>
          <w:sz w:val="28"/>
          <w:szCs w:val="28"/>
        </w:rPr>
        <w:t>информации</w:t>
      </w:r>
      <w:r w:rsidR="002419A8" w:rsidRPr="002419A8">
        <w:rPr>
          <w:sz w:val="28"/>
          <w:szCs w:val="28"/>
        </w:rPr>
        <w:t xml:space="preserve"> о качестве усло</w:t>
      </w:r>
      <w:r w:rsidR="00EB42EF">
        <w:rPr>
          <w:sz w:val="28"/>
          <w:szCs w:val="28"/>
        </w:rPr>
        <w:t>вий оказания услуг организацией, оказывающей</w:t>
      </w:r>
      <w:r w:rsidR="002419A8" w:rsidRPr="002419A8">
        <w:rPr>
          <w:sz w:val="28"/>
          <w:szCs w:val="28"/>
        </w:rPr>
        <w:t xml:space="preserve"> услуги в сфере культуры на территории </w:t>
      </w:r>
      <w:r w:rsidR="004E00ED">
        <w:rPr>
          <w:sz w:val="28"/>
          <w:szCs w:val="28"/>
        </w:rPr>
        <w:t>Ростовской области</w:t>
      </w:r>
      <w:r w:rsidRPr="003348D1">
        <w:rPr>
          <w:sz w:val="28"/>
          <w:szCs w:val="28"/>
        </w:rPr>
        <w:t>.</w:t>
      </w:r>
      <w:bookmarkStart w:id="3" w:name="_GoBack"/>
      <w:bookmarkEnd w:id="3"/>
    </w:p>
    <w:p w14:paraId="615305AE" w14:textId="77777777" w:rsidR="001960A9" w:rsidRPr="001960A9" w:rsidRDefault="001960A9" w:rsidP="00556C17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960A9">
        <w:rPr>
          <w:b/>
          <w:sz w:val="28"/>
          <w:szCs w:val="28"/>
        </w:rPr>
        <w:t xml:space="preserve">Ожидаемые результаты: </w:t>
      </w:r>
    </w:p>
    <w:p w14:paraId="490DBECD" w14:textId="0B0ADFFF" w:rsidR="00DF710A" w:rsidRPr="007D20B4" w:rsidRDefault="001960A9" w:rsidP="00A85636">
      <w:pPr>
        <w:numPr>
          <w:ilvl w:val="0"/>
          <w:numId w:val="2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960A9">
        <w:rPr>
          <w:sz w:val="28"/>
          <w:szCs w:val="28"/>
        </w:rPr>
        <w:t xml:space="preserve">окументально оформленный разработанный механизм оценки </w:t>
      </w:r>
      <w:r w:rsidRPr="007D20B4">
        <w:rPr>
          <w:sz w:val="28"/>
          <w:szCs w:val="28"/>
        </w:rPr>
        <w:t xml:space="preserve">качества </w:t>
      </w:r>
      <w:r w:rsidR="00825DAF" w:rsidRPr="007D20B4">
        <w:rPr>
          <w:sz w:val="28"/>
          <w:szCs w:val="28"/>
        </w:rPr>
        <w:t xml:space="preserve">условий </w:t>
      </w:r>
      <w:r w:rsidR="00DF710A" w:rsidRPr="007D20B4">
        <w:rPr>
          <w:sz w:val="28"/>
          <w:szCs w:val="28"/>
        </w:rPr>
        <w:t xml:space="preserve">оказания </w:t>
      </w:r>
      <w:r w:rsidRPr="007D20B4">
        <w:rPr>
          <w:sz w:val="28"/>
          <w:szCs w:val="28"/>
        </w:rPr>
        <w:t>услуг организаци</w:t>
      </w:r>
      <w:r w:rsidR="002B2FE4">
        <w:rPr>
          <w:sz w:val="28"/>
          <w:szCs w:val="28"/>
        </w:rPr>
        <w:t>ей</w:t>
      </w:r>
      <w:r w:rsidRPr="007D20B4">
        <w:rPr>
          <w:sz w:val="28"/>
          <w:szCs w:val="28"/>
        </w:rPr>
        <w:t xml:space="preserve"> </w:t>
      </w:r>
      <w:r w:rsidR="00B52071" w:rsidRPr="007D20B4">
        <w:rPr>
          <w:sz w:val="28"/>
          <w:szCs w:val="28"/>
        </w:rPr>
        <w:t>в сфере культуры</w:t>
      </w:r>
      <w:r w:rsidR="002419A8">
        <w:rPr>
          <w:sz w:val="28"/>
          <w:szCs w:val="28"/>
        </w:rPr>
        <w:t xml:space="preserve">. </w:t>
      </w:r>
    </w:p>
    <w:p w14:paraId="2F5D891A" w14:textId="39A95E7C" w:rsidR="001960A9" w:rsidRPr="00DF710A" w:rsidRDefault="001960A9" w:rsidP="00A85636">
      <w:pPr>
        <w:numPr>
          <w:ilvl w:val="0"/>
          <w:numId w:val="2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20B4">
        <w:rPr>
          <w:sz w:val="28"/>
          <w:szCs w:val="28"/>
        </w:rPr>
        <w:t xml:space="preserve">Документально оформленная оценка качества </w:t>
      </w:r>
      <w:r w:rsidR="00825DAF" w:rsidRPr="007D20B4">
        <w:rPr>
          <w:sz w:val="28"/>
          <w:szCs w:val="28"/>
        </w:rPr>
        <w:t xml:space="preserve">условий </w:t>
      </w:r>
      <w:r w:rsidR="00EB42EF">
        <w:rPr>
          <w:sz w:val="28"/>
          <w:szCs w:val="28"/>
        </w:rPr>
        <w:t>оказания услуг организацией</w:t>
      </w:r>
      <w:r w:rsidR="00DF710A" w:rsidRPr="007D20B4">
        <w:rPr>
          <w:sz w:val="28"/>
          <w:szCs w:val="28"/>
        </w:rPr>
        <w:t xml:space="preserve"> </w:t>
      </w:r>
      <w:r w:rsidR="00B52071" w:rsidRPr="007D20B4">
        <w:rPr>
          <w:sz w:val="28"/>
          <w:szCs w:val="28"/>
        </w:rPr>
        <w:t>в сфере культуры</w:t>
      </w:r>
      <w:r w:rsidR="002419A8">
        <w:rPr>
          <w:sz w:val="28"/>
          <w:szCs w:val="28"/>
        </w:rPr>
        <w:t xml:space="preserve"> </w:t>
      </w:r>
      <w:r w:rsidRPr="00DF710A">
        <w:rPr>
          <w:sz w:val="28"/>
          <w:szCs w:val="28"/>
        </w:rPr>
        <w:t>с применением балльной системы</w:t>
      </w:r>
      <w:r w:rsidR="005A073F">
        <w:rPr>
          <w:sz w:val="28"/>
          <w:szCs w:val="28"/>
        </w:rPr>
        <w:t xml:space="preserve"> </w:t>
      </w:r>
      <w:r w:rsidR="005A073F" w:rsidRPr="002C0D17">
        <w:rPr>
          <w:sz w:val="28"/>
          <w:szCs w:val="28"/>
        </w:rPr>
        <w:t>с применением расчета средних интегральны</w:t>
      </w:r>
      <w:r w:rsidR="007558FB" w:rsidRPr="002C0D17">
        <w:rPr>
          <w:sz w:val="28"/>
          <w:szCs w:val="28"/>
        </w:rPr>
        <w:t>х</w:t>
      </w:r>
      <w:r w:rsidR="005A073F" w:rsidRPr="002C0D17">
        <w:rPr>
          <w:sz w:val="28"/>
          <w:szCs w:val="28"/>
        </w:rPr>
        <w:t xml:space="preserve"> значений в части показателей, характеризующих общи критерии оценки (таблица расчета прил</w:t>
      </w:r>
      <w:r w:rsidR="007558FB" w:rsidRPr="002C0D17">
        <w:rPr>
          <w:sz w:val="28"/>
          <w:szCs w:val="28"/>
        </w:rPr>
        <w:t>а</w:t>
      </w:r>
      <w:r w:rsidR="005A073F" w:rsidRPr="002C0D17">
        <w:rPr>
          <w:sz w:val="28"/>
          <w:szCs w:val="28"/>
        </w:rPr>
        <w:t>гается)</w:t>
      </w:r>
      <w:r w:rsidRPr="002C0D17">
        <w:rPr>
          <w:sz w:val="28"/>
          <w:szCs w:val="28"/>
        </w:rPr>
        <w:t>;</w:t>
      </w:r>
    </w:p>
    <w:p w14:paraId="0617A9D9" w14:textId="201350B7" w:rsidR="00542B93" w:rsidRPr="00741D3E" w:rsidRDefault="00542B93" w:rsidP="00741D3E">
      <w:pPr>
        <w:numPr>
          <w:ilvl w:val="0"/>
          <w:numId w:val="2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1D3E">
        <w:rPr>
          <w:sz w:val="28"/>
          <w:szCs w:val="28"/>
        </w:rPr>
        <w:t>Документально оформленные рекомендаци</w:t>
      </w:r>
      <w:r w:rsidR="002B2FE4">
        <w:rPr>
          <w:sz w:val="28"/>
          <w:szCs w:val="28"/>
        </w:rPr>
        <w:t>и по улучшению работы учреждения</w:t>
      </w:r>
      <w:r w:rsidRPr="00741D3E">
        <w:rPr>
          <w:sz w:val="28"/>
          <w:szCs w:val="28"/>
        </w:rPr>
        <w:t xml:space="preserve"> культуры</w:t>
      </w:r>
      <w:r w:rsidR="00EB42EF">
        <w:rPr>
          <w:sz w:val="28"/>
          <w:szCs w:val="28"/>
        </w:rPr>
        <w:t>.</w:t>
      </w:r>
    </w:p>
    <w:p w14:paraId="0E6C1C01" w14:textId="77777777" w:rsidR="00891293" w:rsidRPr="00891293" w:rsidRDefault="00891293" w:rsidP="00556C17">
      <w:pPr>
        <w:tabs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91293">
        <w:rPr>
          <w:b/>
          <w:sz w:val="28"/>
          <w:szCs w:val="28"/>
        </w:rPr>
        <w:t>Задачи исследования:</w:t>
      </w:r>
    </w:p>
    <w:p w14:paraId="647B101A" w14:textId="780DE650" w:rsidR="00B52071" w:rsidRPr="00B52071" w:rsidRDefault="00B52071" w:rsidP="00DE432F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2071">
        <w:rPr>
          <w:sz w:val="28"/>
          <w:szCs w:val="28"/>
        </w:rPr>
        <w:t xml:space="preserve">получение данных о качестве условий оказания услуг организациями в сфере культуры, в соответствии с перечнем общих критериев независимой оценки, </w:t>
      </w:r>
      <w:r w:rsidR="00DE432F" w:rsidRPr="00DE432F">
        <w:rPr>
          <w:sz w:val="28"/>
          <w:szCs w:val="28"/>
        </w:rPr>
        <w:t>согласно постановлению Правительства Российской Федерации от 31 мая 2018 г. № 638 "Об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экспертизы")</w:t>
      </w:r>
      <w:r w:rsidRPr="00B52071">
        <w:rPr>
          <w:sz w:val="28"/>
          <w:szCs w:val="28"/>
        </w:rPr>
        <w:t>, а также отраслевыми перечнями показателей, характеризующих общие критерии оценки качества условий оказания услуг, утвержденными федеральными органами исполнительной власти;</w:t>
      </w:r>
    </w:p>
    <w:p w14:paraId="5969B695" w14:textId="5D4D58E8" w:rsidR="00542B93" w:rsidRPr="00542B93" w:rsidRDefault="00B52071" w:rsidP="00DE432F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42B93">
        <w:rPr>
          <w:sz w:val="28"/>
          <w:szCs w:val="28"/>
        </w:rPr>
        <w:t>обобщение полученных результатов</w:t>
      </w:r>
      <w:r w:rsidR="00542B93" w:rsidRPr="00542B93">
        <w:rPr>
          <w:sz w:val="28"/>
          <w:szCs w:val="28"/>
        </w:rPr>
        <w:t>;</w:t>
      </w:r>
    </w:p>
    <w:p w14:paraId="0B805388" w14:textId="124740A2" w:rsidR="00542B93" w:rsidRPr="00542B93" w:rsidRDefault="00542B93" w:rsidP="00542B93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42B93">
        <w:rPr>
          <w:sz w:val="28"/>
          <w:szCs w:val="28"/>
        </w:rPr>
        <w:lastRenderedPageBreak/>
        <w:t xml:space="preserve">оформление и группировка рекомендаций по улучшению работы </w:t>
      </w:r>
      <w:r w:rsidR="00294FF0">
        <w:rPr>
          <w:sz w:val="28"/>
          <w:szCs w:val="28"/>
        </w:rPr>
        <w:t>учреждения</w:t>
      </w:r>
      <w:r w:rsidRPr="00542B93">
        <w:rPr>
          <w:sz w:val="28"/>
          <w:szCs w:val="28"/>
        </w:rPr>
        <w:t xml:space="preserve">. </w:t>
      </w:r>
    </w:p>
    <w:p w14:paraId="1FD388B5" w14:textId="609E94F5" w:rsidR="00CB48D9" w:rsidRPr="00B454B4" w:rsidRDefault="00601E8B" w:rsidP="00556C17">
      <w:pPr>
        <w:tabs>
          <w:tab w:val="left" w:pos="709"/>
        </w:tabs>
        <w:spacing w:line="360" w:lineRule="auto"/>
        <w:ind w:firstLine="709"/>
        <w:jc w:val="both"/>
        <w:rPr>
          <w:b/>
          <w:strike/>
          <w:color w:val="FF0000"/>
          <w:sz w:val="28"/>
          <w:szCs w:val="28"/>
        </w:rPr>
      </w:pPr>
      <w:r w:rsidRPr="00535F98">
        <w:rPr>
          <w:b/>
          <w:sz w:val="28"/>
          <w:szCs w:val="28"/>
        </w:rPr>
        <w:t xml:space="preserve">Объект исследования: </w:t>
      </w:r>
      <w:r w:rsidR="00294FF0">
        <w:rPr>
          <w:sz w:val="28"/>
          <w:szCs w:val="28"/>
        </w:rPr>
        <w:t>организация</w:t>
      </w:r>
      <w:r w:rsidR="00B454B4" w:rsidRPr="002C0D17">
        <w:rPr>
          <w:sz w:val="28"/>
          <w:szCs w:val="28"/>
        </w:rPr>
        <w:t xml:space="preserve"> </w:t>
      </w:r>
      <w:r w:rsidR="000061CF">
        <w:rPr>
          <w:sz w:val="28"/>
          <w:szCs w:val="28"/>
        </w:rPr>
        <w:t xml:space="preserve">Каменского района </w:t>
      </w:r>
      <w:r w:rsidR="004E00ED">
        <w:rPr>
          <w:sz w:val="28"/>
          <w:szCs w:val="28"/>
        </w:rPr>
        <w:t>Ростовской области</w:t>
      </w:r>
      <w:r w:rsidR="003348D1" w:rsidRPr="003348D1">
        <w:rPr>
          <w:sz w:val="28"/>
          <w:szCs w:val="28"/>
        </w:rPr>
        <w:t xml:space="preserve"> </w:t>
      </w:r>
      <w:r w:rsidR="002419A8">
        <w:rPr>
          <w:sz w:val="28"/>
          <w:szCs w:val="28"/>
        </w:rPr>
        <w:t>в сфере культуры</w:t>
      </w:r>
      <w:r w:rsidR="00B52071">
        <w:rPr>
          <w:sz w:val="28"/>
          <w:szCs w:val="28"/>
        </w:rPr>
        <w:t xml:space="preserve">. </w:t>
      </w:r>
      <w:r w:rsidR="00086ABF">
        <w:rPr>
          <w:sz w:val="28"/>
          <w:szCs w:val="28"/>
        </w:rPr>
        <w:t xml:space="preserve"> </w:t>
      </w:r>
    </w:p>
    <w:p w14:paraId="11303C95" w14:textId="1D0A41E6" w:rsidR="00FF1FB6" w:rsidRPr="00B454B4" w:rsidRDefault="00DF710A" w:rsidP="00556C17">
      <w:pPr>
        <w:tabs>
          <w:tab w:val="left" w:pos="709"/>
        </w:tabs>
        <w:spacing w:line="360" w:lineRule="auto"/>
        <w:ind w:firstLine="709"/>
        <w:jc w:val="both"/>
        <w:rPr>
          <w:b/>
          <w:strike/>
          <w:color w:val="FF0000"/>
          <w:sz w:val="28"/>
          <w:szCs w:val="28"/>
        </w:rPr>
      </w:pPr>
      <w:r w:rsidRPr="007D20B4">
        <w:rPr>
          <w:b/>
          <w:sz w:val="28"/>
          <w:szCs w:val="28"/>
        </w:rPr>
        <w:t>Предмет исследования:</w:t>
      </w:r>
      <w:r w:rsidRPr="007D20B4">
        <w:rPr>
          <w:sz w:val="28"/>
          <w:szCs w:val="28"/>
        </w:rPr>
        <w:t xml:space="preserve"> </w:t>
      </w:r>
      <w:r w:rsidR="00A2584B" w:rsidRPr="007D20B4">
        <w:rPr>
          <w:sz w:val="28"/>
          <w:szCs w:val="28"/>
        </w:rPr>
        <w:t>качество</w:t>
      </w:r>
      <w:r w:rsidRPr="007D20B4">
        <w:rPr>
          <w:sz w:val="28"/>
          <w:szCs w:val="28"/>
        </w:rPr>
        <w:t xml:space="preserve"> </w:t>
      </w:r>
      <w:r w:rsidR="00825DAF" w:rsidRPr="007D20B4">
        <w:rPr>
          <w:sz w:val="28"/>
          <w:szCs w:val="28"/>
        </w:rPr>
        <w:t xml:space="preserve">условий </w:t>
      </w:r>
      <w:r w:rsidRPr="007D20B4">
        <w:rPr>
          <w:sz w:val="28"/>
          <w:szCs w:val="28"/>
        </w:rPr>
        <w:t xml:space="preserve">оказания услуг </w:t>
      </w:r>
      <w:r w:rsidR="00294FF0">
        <w:rPr>
          <w:sz w:val="28"/>
          <w:szCs w:val="28"/>
        </w:rPr>
        <w:t>организацией</w:t>
      </w:r>
      <w:r w:rsidR="00FF1FB6" w:rsidRPr="007D20B4">
        <w:rPr>
          <w:sz w:val="28"/>
          <w:szCs w:val="28"/>
        </w:rPr>
        <w:t xml:space="preserve"> </w:t>
      </w:r>
      <w:r w:rsidR="002419A8">
        <w:rPr>
          <w:sz w:val="28"/>
          <w:szCs w:val="28"/>
        </w:rPr>
        <w:t xml:space="preserve">в сфере культуры </w:t>
      </w:r>
      <w:r w:rsidR="00B52071" w:rsidRPr="007D20B4">
        <w:rPr>
          <w:sz w:val="28"/>
          <w:szCs w:val="28"/>
        </w:rPr>
        <w:t xml:space="preserve">на территории </w:t>
      </w:r>
      <w:r w:rsidR="000061CF" w:rsidRPr="000061CF">
        <w:rPr>
          <w:sz w:val="28"/>
          <w:szCs w:val="28"/>
        </w:rPr>
        <w:t xml:space="preserve">Каменского района </w:t>
      </w:r>
      <w:r w:rsidR="004E00ED">
        <w:rPr>
          <w:sz w:val="28"/>
          <w:szCs w:val="28"/>
        </w:rPr>
        <w:t>Ростовской области</w:t>
      </w:r>
      <w:r w:rsidR="00FF1FB6" w:rsidRPr="003348D1">
        <w:rPr>
          <w:sz w:val="28"/>
          <w:szCs w:val="28"/>
        </w:rPr>
        <w:t>.</w:t>
      </w:r>
    </w:p>
    <w:p w14:paraId="2EA9D853" w14:textId="063C446E" w:rsidR="00907199" w:rsidRPr="00535F98" w:rsidRDefault="00907199" w:rsidP="001F41C2">
      <w:pPr>
        <w:pStyle w:val="10"/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bookmarkStart w:id="4" w:name="_Toc483214583"/>
      <w:bookmarkStart w:id="5" w:name="_Toc121481545"/>
      <w:r w:rsidRPr="00535F98">
        <w:rPr>
          <w:sz w:val="28"/>
          <w:szCs w:val="28"/>
          <w:lang w:eastAsia="ru-RU"/>
        </w:rPr>
        <w:t>Методический раздел</w:t>
      </w:r>
      <w:bookmarkEnd w:id="4"/>
      <w:bookmarkEnd w:id="5"/>
    </w:p>
    <w:p w14:paraId="28BB7BCB" w14:textId="77777777" w:rsidR="006E403D" w:rsidRPr="00535F98" w:rsidRDefault="006E403D" w:rsidP="003348D1">
      <w:pPr>
        <w:suppressAutoHyphens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35F98">
        <w:rPr>
          <w:sz w:val="28"/>
          <w:szCs w:val="28"/>
          <w:lang w:eastAsia="ru-RU"/>
        </w:rPr>
        <w:t xml:space="preserve">Показатели оценки </w:t>
      </w:r>
      <w:r w:rsidRPr="00535F98">
        <w:rPr>
          <w:sz w:val="28"/>
          <w:szCs w:val="28"/>
        </w:rPr>
        <w:t>качества оказания услуг организациями культуры:</w:t>
      </w:r>
    </w:p>
    <w:p w14:paraId="311F732D" w14:textId="77777777" w:rsidR="00546CAC" w:rsidRPr="00546CAC" w:rsidRDefault="00546CAC" w:rsidP="003348D1">
      <w:pPr>
        <w:spacing w:line="360" w:lineRule="auto"/>
        <w:ind w:firstLine="709"/>
        <w:jc w:val="both"/>
        <w:rPr>
          <w:sz w:val="28"/>
          <w:szCs w:val="28"/>
        </w:rPr>
      </w:pPr>
      <w:r w:rsidRPr="00546CAC">
        <w:rPr>
          <w:sz w:val="28"/>
          <w:szCs w:val="28"/>
        </w:rPr>
        <w:t>а) открытость и доступность информации об организации культуры;</w:t>
      </w:r>
    </w:p>
    <w:p w14:paraId="1E9259B8" w14:textId="77777777" w:rsidR="00546CAC" w:rsidRPr="00546CAC" w:rsidRDefault="00546CAC" w:rsidP="003348D1">
      <w:pPr>
        <w:spacing w:line="360" w:lineRule="auto"/>
        <w:ind w:firstLine="709"/>
        <w:jc w:val="both"/>
        <w:rPr>
          <w:sz w:val="28"/>
          <w:szCs w:val="28"/>
        </w:rPr>
      </w:pPr>
      <w:r w:rsidRPr="00546CAC">
        <w:rPr>
          <w:sz w:val="28"/>
          <w:szCs w:val="28"/>
        </w:rPr>
        <w:t>б) комфортность условий предоставления услуг;</w:t>
      </w:r>
    </w:p>
    <w:p w14:paraId="6F88AF8C" w14:textId="77777777" w:rsidR="00546CAC" w:rsidRPr="00546CAC" w:rsidRDefault="00546CAC" w:rsidP="003348D1">
      <w:pPr>
        <w:spacing w:line="360" w:lineRule="auto"/>
        <w:ind w:firstLine="709"/>
        <w:jc w:val="both"/>
        <w:rPr>
          <w:sz w:val="28"/>
          <w:szCs w:val="28"/>
        </w:rPr>
      </w:pPr>
      <w:r w:rsidRPr="00546CAC">
        <w:rPr>
          <w:sz w:val="28"/>
          <w:szCs w:val="28"/>
        </w:rPr>
        <w:t>в) доступность услуг для инвалидов;</w:t>
      </w:r>
    </w:p>
    <w:p w14:paraId="69C3878A" w14:textId="77777777" w:rsidR="00546CAC" w:rsidRPr="00546CAC" w:rsidRDefault="00546CAC" w:rsidP="003348D1">
      <w:pPr>
        <w:spacing w:line="360" w:lineRule="auto"/>
        <w:ind w:firstLine="709"/>
        <w:jc w:val="both"/>
        <w:rPr>
          <w:sz w:val="28"/>
          <w:szCs w:val="28"/>
        </w:rPr>
      </w:pPr>
      <w:r w:rsidRPr="00546CAC">
        <w:rPr>
          <w:sz w:val="28"/>
          <w:szCs w:val="28"/>
        </w:rPr>
        <w:t>г) доброжелательность, вежливость работников организации культуры;</w:t>
      </w:r>
    </w:p>
    <w:p w14:paraId="1BD50DA1" w14:textId="0D33B8BD" w:rsidR="00FF1FB6" w:rsidRDefault="00546CAC" w:rsidP="003348D1">
      <w:pPr>
        <w:spacing w:line="360" w:lineRule="auto"/>
        <w:ind w:firstLine="709"/>
        <w:jc w:val="both"/>
        <w:rPr>
          <w:sz w:val="28"/>
          <w:szCs w:val="28"/>
        </w:rPr>
      </w:pPr>
      <w:r w:rsidRPr="00546CAC">
        <w:rPr>
          <w:sz w:val="28"/>
          <w:szCs w:val="28"/>
        </w:rPr>
        <w:t>д) удовлетворенность условиями оказания услуг.</w:t>
      </w:r>
    </w:p>
    <w:p w14:paraId="57789A13" w14:textId="77777777" w:rsidR="00BC67FA" w:rsidRPr="00BC67FA" w:rsidRDefault="00BC67FA" w:rsidP="00DE432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C67FA">
        <w:rPr>
          <w:b/>
          <w:sz w:val="28"/>
          <w:szCs w:val="28"/>
        </w:rPr>
        <w:t>Этапы полевых работ:</w:t>
      </w:r>
    </w:p>
    <w:p w14:paraId="4B635A9F" w14:textId="77777777" w:rsidR="003348D1" w:rsidRDefault="00BC67FA" w:rsidP="003348D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Экспертная оценка организаций (сбор данных в учреждениях</w:t>
      </w:r>
      <w:r w:rsidR="00556C17">
        <w:rPr>
          <w:sz w:val="28"/>
          <w:szCs w:val="28"/>
        </w:rPr>
        <w:t>, если предусмотрено наблюдение</w:t>
      </w:r>
      <w:r>
        <w:rPr>
          <w:sz w:val="28"/>
          <w:szCs w:val="28"/>
        </w:rPr>
        <w:t>; анализ интернет-сайтов</w:t>
      </w:r>
      <w:r w:rsidR="00556C1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64F8F8AC" w14:textId="63750386" w:rsidR="00BC67FA" w:rsidRDefault="00246B38" w:rsidP="003348D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Опрос методами</w:t>
      </w:r>
      <w:r w:rsidR="003348D1" w:rsidRPr="003348D1">
        <w:rPr>
          <w:sz w:val="28"/>
          <w:szCs w:val="28"/>
        </w:rPr>
        <w:t xml:space="preserve"> PAPI и CAPI </w:t>
      </w:r>
      <w:r w:rsidR="00F8217F" w:rsidRPr="003348D1">
        <w:rPr>
          <w:sz w:val="28"/>
          <w:szCs w:val="28"/>
        </w:rPr>
        <w:t xml:space="preserve">получателей </w:t>
      </w:r>
      <w:r>
        <w:rPr>
          <w:sz w:val="28"/>
          <w:szCs w:val="28"/>
        </w:rPr>
        <w:t>услуг;</w:t>
      </w:r>
    </w:p>
    <w:p w14:paraId="1B151EB2" w14:textId="6D79A015" w:rsidR="00246B38" w:rsidRPr="003348D1" w:rsidRDefault="00246B38" w:rsidP="003348D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Интернет-опрос;</w:t>
      </w:r>
    </w:p>
    <w:p w14:paraId="3E68C7E9" w14:textId="77777777" w:rsidR="00F8217F" w:rsidRDefault="00F8217F" w:rsidP="00DE432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Личный опрос получателей услуг в организациях. </w:t>
      </w:r>
    </w:p>
    <w:p w14:paraId="6445964C" w14:textId="77777777" w:rsidR="00C03A1B" w:rsidRPr="00535F98" w:rsidRDefault="00C03A1B" w:rsidP="00DE432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35F98">
        <w:rPr>
          <w:b/>
          <w:sz w:val="28"/>
          <w:szCs w:val="28"/>
        </w:rPr>
        <w:t>Методы сбора информации:</w:t>
      </w:r>
    </w:p>
    <w:p w14:paraId="5CA3D765" w14:textId="27786DE1" w:rsidR="00F8217F" w:rsidRPr="00F8217F" w:rsidRDefault="00F8217F" w:rsidP="00DE432F">
      <w:pPr>
        <w:spacing w:line="360" w:lineRule="auto"/>
        <w:ind w:firstLine="709"/>
        <w:jc w:val="both"/>
        <w:rPr>
          <w:sz w:val="28"/>
          <w:szCs w:val="28"/>
        </w:rPr>
      </w:pPr>
      <w:r w:rsidRPr="00F8217F">
        <w:rPr>
          <w:sz w:val="28"/>
          <w:szCs w:val="28"/>
        </w:rPr>
        <w:t>Методы сбора информации о качестве условий оказания услуг органи</w:t>
      </w:r>
      <w:r w:rsidR="002419A8">
        <w:rPr>
          <w:sz w:val="28"/>
          <w:szCs w:val="28"/>
        </w:rPr>
        <w:t>зациями в сфере культуры</w:t>
      </w:r>
      <w:r w:rsidRPr="00F8217F">
        <w:rPr>
          <w:sz w:val="28"/>
          <w:szCs w:val="28"/>
        </w:rPr>
        <w:t xml:space="preserve">, которые </w:t>
      </w:r>
      <w:r>
        <w:rPr>
          <w:sz w:val="28"/>
          <w:szCs w:val="28"/>
        </w:rPr>
        <w:t>будут использованы</w:t>
      </w:r>
      <w:r w:rsidRPr="00F8217F">
        <w:rPr>
          <w:sz w:val="28"/>
          <w:szCs w:val="28"/>
        </w:rPr>
        <w:t>:</w:t>
      </w:r>
    </w:p>
    <w:p w14:paraId="148B2C37" w14:textId="77777777" w:rsidR="00F8217F" w:rsidRPr="00F8217F" w:rsidRDefault="00F8217F" w:rsidP="00DE432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217F">
        <w:rPr>
          <w:sz w:val="28"/>
          <w:szCs w:val="28"/>
        </w:rPr>
        <w:t>Анализ сайтов организаций;</w:t>
      </w:r>
    </w:p>
    <w:p w14:paraId="3A2BEA63" w14:textId="6C37491A" w:rsidR="00F8217F" w:rsidRPr="00F8217F" w:rsidRDefault="00F8217F" w:rsidP="00DE432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217F">
        <w:rPr>
          <w:sz w:val="28"/>
          <w:szCs w:val="28"/>
        </w:rPr>
        <w:t>Онлайн-опрос потребителей услуг организаций с использованием специализированной Интернет-платформы для опроса;</w:t>
      </w:r>
    </w:p>
    <w:p w14:paraId="1320CC05" w14:textId="77777777" w:rsidR="003348D1" w:rsidRDefault="00F8217F" w:rsidP="003348D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20B4">
        <w:rPr>
          <w:sz w:val="28"/>
          <w:szCs w:val="28"/>
        </w:rPr>
        <w:t>Наблюдение за качеством условий оказания услуг</w:t>
      </w:r>
      <w:r w:rsidR="003348D1">
        <w:rPr>
          <w:sz w:val="28"/>
          <w:szCs w:val="28"/>
        </w:rPr>
        <w:t>;</w:t>
      </w:r>
    </w:p>
    <w:p w14:paraId="3AA56938" w14:textId="598A0E6B" w:rsidR="00DB3C8E" w:rsidRPr="003348D1" w:rsidRDefault="003348D1" w:rsidP="003348D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48D1">
        <w:rPr>
          <w:sz w:val="28"/>
          <w:szCs w:val="28"/>
        </w:rPr>
        <w:t>Сбор фотоматериала очного этапа сбора информации в организации культуры</w:t>
      </w:r>
      <w:r>
        <w:rPr>
          <w:sz w:val="28"/>
          <w:szCs w:val="28"/>
        </w:rPr>
        <w:t>.</w:t>
      </w:r>
    </w:p>
    <w:p w14:paraId="1C18C017" w14:textId="77777777" w:rsidR="00310801" w:rsidRPr="00310801" w:rsidRDefault="00310801" w:rsidP="001F41C2">
      <w:pPr>
        <w:numPr>
          <w:ilvl w:val="0"/>
          <w:numId w:val="8"/>
        </w:numPr>
        <w:spacing w:line="360" w:lineRule="auto"/>
        <w:ind w:left="0" w:firstLine="709"/>
        <w:rPr>
          <w:b/>
          <w:sz w:val="28"/>
          <w:szCs w:val="28"/>
          <w:u w:val="single"/>
        </w:rPr>
      </w:pPr>
      <w:r w:rsidRPr="00310801">
        <w:rPr>
          <w:b/>
          <w:sz w:val="28"/>
          <w:szCs w:val="28"/>
          <w:u w:val="single"/>
        </w:rPr>
        <w:lastRenderedPageBreak/>
        <w:t>Анкетный опрос</w:t>
      </w:r>
      <w:r w:rsidR="00AD75BF">
        <w:rPr>
          <w:b/>
          <w:sz w:val="28"/>
          <w:szCs w:val="28"/>
          <w:u w:val="single"/>
        </w:rPr>
        <w:t xml:space="preserve"> получателей услуг</w:t>
      </w:r>
    </w:p>
    <w:p w14:paraId="26F088D7" w14:textId="2DE29BF3" w:rsidR="00305A0D" w:rsidRDefault="0043781A" w:rsidP="001F41C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43781A">
        <w:rPr>
          <w:sz w:val="28"/>
        </w:rPr>
        <w:t>При проведении опроса получателей услуг с помощью метода анкетирования в организациях при необходимости Заказчик оказывает содействие Исполнителю в обеспечении доступа в организации и взаимодействии с руководителями оцениваемых организаций.</w:t>
      </w:r>
    </w:p>
    <w:p w14:paraId="2CEE6FDF" w14:textId="5FB11146" w:rsidR="0043781A" w:rsidRPr="00305A0D" w:rsidRDefault="0043781A" w:rsidP="001F41C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05A0D">
        <w:rPr>
          <w:sz w:val="28"/>
        </w:rPr>
        <w:t>При сборе информации о качестве условий оказания услуг будет предусмотрен механизм, исключающий возможность предоставления одним получателем услуги нескольких анкет, оценивающих качество условий оказания одной услуги.</w:t>
      </w:r>
    </w:p>
    <w:p w14:paraId="3B113332" w14:textId="646BC3A2" w:rsidR="006E403D" w:rsidRDefault="006E403D" w:rsidP="00DE432F">
      <w:pPr>
        <w:spacing w:line="360" w:lineRule="auto"/>
        <w:ind w:firstLine="709"/>
        <w:jc w:val="both"/>
        <w:rPr>
          <w:sz w:val="28"/>
        </w:rPr>
      </w:pPr>
    </w:p>
    <w:p w14:paraId="29E0911E" w14:textId="77777777" w:rsidR="00C91A95" w:rsidRDefault="00C91A95" w:rsidP="006E403D">
      <w:pPr>
        <w:spacing w:line="360" w:lineRule="auto"/>
        <w:rPr>
          <w:sz w:val="28"/>
        </w:rPr>
        <w:sectPr w:rsidR="00C91A95" w:rsidSect="004C61F6">
          <w:headerReference w:type="even" r:id="rId10"/>
          <w:headerReference w:type="default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FFE2A1F" w14:textId="1D5093BF" w:rsidR="00755F3D" w:rsidRPr="00755F3D" w:rsidRDefault="00755F3D" w:rsidP="00755F3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Индикаторы измерения </w:t>
      </w:r>
    </w:p>
    <w:p w14:paraId="254A1487" w14:textId="77777777" w:rsidR="00755F3D" w:rsidRPr="00C22F8F" w:rsidRDefault="00755F3D" w:rsidP="00755F3D">
      <w:pPr>
        <w:jc w:val="center"/>
        <w:rPr>
          <w:rFonts w:eastAsia="Calibri"/>
          <w:b/>
          <w:sz w:val="28"/>
          <w:lang w:eastAsia="en-US"/>
        </w:rPr>
      </w:pPr>
      <w:r w:rsidRPr="00C22F8F">
        <w:rPr>
          <w:rFonts w:eastAsia="Calibri"/>
          <w:b/>
          <w:sz w:val="28"/>
          <w:lang w:eastAsia="en-US"/>
        </w:rPr>
        <w:t>Критерии и показатели оценки качества условий оказания услуг организациями социальной сферы</w:t>
      </w:r>
    </w:p>
    <w:p w14:paraId="26024C39" w14:textId="77777777" w:rsidR="00755F3D" w:rsidRPr="00C22F8F" w:rsidRDefault="00755F3D" w:rsidP="00755F3D">
      <w:pPr>
        <w:jc w:val="center"/>
        <w:rPr>
          <w:rFonts w:eastAsia="Calibri"/>
          <w:sz w:val="28"/>
          <w:lang w:eastAsia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10"/>
        <w:gridCol w:w="5811"/>
        <w:gridCol w:w="5103"/>
      </w:tblGrid>
      <w:tr w:rsidR="00755F3D" w:rsidRPr="00C22F8F" w14:paraId="46E80B0B" w14:textId="77777777" w:rsidTr="007A326F">
        <w:tc>
          <w:tcPr>
            <w:tcW w:w="426" w:type="dxa"/>
          </w:tcPr>
          <w:p w14:paraId="4132DDA1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8"/>
              </w:rPr>
            </w:pPr>
          </w:p>
        </w:tc>
        <w:tc>
          <w:tcPr>
            <w:tcW w:w="3510" w:type="dxa"/>
          </w:tcPr>
          <w:p w14:paraId="576D48CC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b/>
                <w:szCs w:val="28"/>
              </w:rPr>
            </w:pPr>
            <w:r w:rsidRPr="00C22F8F">
              <w:rPr>
                <w:b/>
                <w:szCs w:val="28"/>
              </w:rPr>
              <w:t>Критерии</w:t>
            </w:r>
          </w:p>
        </w:tc>
        <w:tc>
          <w:tcPr>
            <w:tcW w:w="5811" w:type="dxa"/>
          </w:tcPr>
          <w:p w14:paraId="168E95C0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b/>
                <w:szCs w:val="28"/>
              </w:rPr>
            </w:pPr>
            <w:r w:rsidRPr="00C22F8F">
              <w:rPr>
                <w:b/>
                <w:szCs w:val="28"/>
              </w:rPr>
              <w:t>Показатели</w:t>
            </w:r>
          </w:p>
        </w:tc>
        <w:tc>
          <w:tcPr>
            <w:tcW w:w="5103" w:type="dxa"/>
          </w:tcPr>
          <w:p w14:paraId="77139FD8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C22F8F">
              <w:rPr>
                <w:b/>
                <w:szCs w:val="28"/>
              </w:rPr>
              <w:t xml:space="preserve">Источники информации и способы ее сбора </w:t>
            </w:r>
          </w:p>
        </w:tc>
      </w:tr>
      <w:tr w:rsidR="00755F3D" w:rsidRPr="00C22F8F" w14:paraId="5827660B" w14:textId="77777777" w:rsidTr="007A326F">
        <w:tc>
          <w:tcPr>
            <w:tcW w:w="426" w:type="dxa"/>
            <w:vMerge w:val="restart"/>
          </w:tcPr>
          <w:p w14:paraId="4EFC7C49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8"/>
              </w:rPr>
            </w:pPr>
            <w:r w:rsidRPr="00C22F8F">
              <w:rPr>
                <w:szCs w:val="28"/>
              </w:rPr>
              <w:t>1.</w:t>
            </w:r>
          </w:p>
        </w:tc>
        <w:tc>
          <w:tcPr>
            <w:tcW w:w="3510" w:type="dxa"/>
            <w:vMerge w:val="restart"/>
          </w:tcPr>
          <w:p w14:paraId="4738EDD0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ОТКРЫТОСТЬ И ДОСТУПНОСТЬ ИНФОРМАЦИИ ОБ ОРГАНИЗАЦИИ</w:t>
            </w:r>
          </w:p>
          <w:p w14:paraId="6E08109D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22F8F">
              <w:rPr>
                <w:i/>
              </w:rPr>
              <w:t>(установлен для организаций в сфере культуры, охраны здоровья, образования, социального обслуживания и федеральных учреждений медико-социальной экспертизы)</w:t>
            </w:r>
          </w:p>
        </w:tc>
        <w:tc>
          <w:tcPr>
            <w:tcW w:w="5811" w:type="dxa"/>
          </w:tcPr>
          <w:p w14:paraId="46723EE3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1.1.Соответствие информации о деятельности организации, размещенной на общедоступных информационных ресурсах нормативным правовым актам</w:t>
            </w:r>
          </w:p>
        </w:tc>
        <w:tc>
          <w:tcPr>
            <w:tcW w:w="5103" w:type="dxa"/>
          </w:tcPr>
          <w:p w14:paraId="27E35B04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Анализ информационных стендов в помещении организации и официальных сайтов организации.</w:t>
            </w:r>
          </w:p>
        </w:tc>
      </w:tr>
      <w:tr w:rsidR="00755F3D" w:rsidRPr="00C22F8F" w14:paraId="790300A7" w14:textId="77777777" w:rsidTr="007A326F">
        <w:tc>
          <w:tcPr>
            <w:tcW w:w="426" w:type="dxa"/>
            <w:vMerge/>
          </w:tcPr>
          <w:p w14:paraId="7A8299AC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8"/>
              </w:rPr>
            </w:pPr>
          </w:p>
        </w:tc>
        <w:tc>
          <w:tcPr>
            <w:tcW w:w="3510" w:type="dxa"/>
            <w:vMerge/>
          </w:tcPr>
          <w:p w14:paraId="7F4E47FA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11" w:type="dxa"/>
          </w:tcPr>
          <w:p w14:paraId="792C429E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1.2. Наличие на официальном сайте организации информация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5103" w:type="dxa"/>
          </w:tcPr>
          <w:p w14:paraId="3204B0E5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Анализ официальных сайтов организации.</w:t>
            </w:r>
          </w:p>
        </w:tc>
      </w:tr>
      <w:tr w:rsidR="00755F3D" w:rsidRPr="00C22F8F" w14:paraId="7D69A0D3" w14:textId="77777777" w:rsidTr="007A326F">
        <w:tc>
          <w:tcPr>
            <w:tcW w:w="426" w:type="dxa"/>
            <w:vMerge/>
          </w:tcPr>
          <w:p w14:paraId="033D011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8"/>
              </w:rPr>
            </w:pPr>
          </w:p>
        </w:tc>
        <w:tc>
          <w:tcPr>
            <w:tcW w:w="3510" w:type="dxa"/>
            <w:vMerge/>
          </w:tcPr>
          <w:p w14:paraId="566014CA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11" w:type="dxa"/>
          </w:tcPr>
          <w:p w14:paraId="3F0A7B20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1.3. Доля получателей услуг, удовлетворенных открытостью, полнотой и доступностью информации о деятельности организации</w:t>
            </w:r>
          </w:p>
        </w:tc>
        <w:tc>
          <w:tcPr>
            <w:tcW w:w="5103" w:type="dxa"/>
          </w:tcPr>
          <w:p w14:paraId="10226121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11F4F50D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Рекомендуемый образец Анкеты для опроса получателей услуг, вопросы  2 и 4.</w:t>
            </w:r>
          </w:p>
        </w:tc>
      </w:tr>
      <w:tr w:rsidR="00755F3D" w:rsidRPr="00C22F8F" w14:paraId="6D3CB656" w14:textId="77777777" w:rsidTr="007A326F">
        <w:trPr>
          <w:trHeight w:val="622"/>
        </w:trPr>
        <w:tc>
          <w:tcPr>
            <w:tcW w:w="426" w:type="dxa"/>
            <w:vMerge w:val="restart"/>
          </w:tcPr>
          <w:p w14:paraId="584BCC31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</w:pPr>
            <w:r w:rsidRPr="00C22F8F">
              <w:t xml:space="preserve">2. </w:t>
            </w:r>
          </w:p>
        </w:tc>
        <w:tc>
          <w:tcPr>
            <w:tcW w:w="3510" w:type="dxa"/>
            <w:vMerge w:val="restart"/>
          </w:tcPr>
          <w:p w14:paraId="6EE55248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КОМФОРТНОСТЬ УСЛОВИЙ ПРЕДОСТАВЛЕНИЯ УСЛУГ, В ТОМ ЧИСЛЕ ВРЕМЯ ОЖИДАНИЯ ПРЕДОСТАВЛЕНИЯ УСЛУГ</w:t>
            </w:r>
          </w:p>
          <w:p w14:paraId="6E92963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22F8F">
              <w:rPr>
                <w:i/>
              </w:rPr>
              <w:t>(установлен для организаций в сфере охраны здоровья, социального обслуживания и федеральных учреждений медико-социальной экспертизы)</w:t>
            </w:r>
          </w:p>
        </w:tc>
        <w:tc>
          <w:tcPr>
            <w:tcW w:w="5811" w:type="dxa"/>
          </w:tcPr>
          <w:p w14:paraId="089A3BDD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 xml:space="preserve">2.1. </w:t>
            </w:r>
            <w:r w:rsidRPr="00C22F8F">
              <w:rPr>
                <w:color w:val="000000"/>
              </w:rPr>
              <w:t xml:space="preserve">Обеспечение в организации комфортных условий для предоставления услуг </w:t>
            </w:r>
          </w:p>
        </w:tc>
        <w:tc>
          <w:tcPr>
            <w:tcW w:w="5103" w:type="dxa"/>
          </w:tcPr>
          <w:p w14:paraId="1FF74C74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Изучение условий в помещении организации.</w:t>
            </w:r>
          </w:p>
        </w:tc>
      </w:tr>
      <w:tr w:rsidR="00755F3D" w:rsidRPr="00C22F8F" w14:paraId="26E2F02A" w14:textId="77777777" w:rsidTr="007A326F">
        <w:trPr>
          <w:trHeight w:val="407"/>
        </w:trPr>
        <w:tc>
          <w:tcPr>
            <w:tcW w:w="426" w:type="dxa"/>
            <w:vMerge/>
          </w:tcPr>
          <w:p w14:paraId="4D2BE3EC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</w:pPr>
          </w:p>
        </w:tc>
        <w:tc>
          <w:tcPr>
            <w:tcW w:w="3510" w:type="dxa"/>
            <w:vMerge/>
          </w:tcPr>
          <w:p w14:paraId="27D3B71E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11" w:type="dxa"/>
          </w:tcPr>
          <w:p w14:paraId="0024C056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2.2. Время ожидания предоставления услуги</w:t>
            </w:r>
          </w:p>
        </w:tc>
        <w:tc>
          <w:tcPr>
            <w:tcW w:w="5103" w:type="dxa"/>
          </w:tcPr>
          <w:p w14:paraId="1CF34CD4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3CD73397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Рекомендуемый образец Анкеты для опроса получателей услуг, вопрос 5.</w:t>
            </w:r>
          </w:p>
        </w:tc>
      </w:tr>
      <w:tr w:rsidR="00755F3D" w:rsidRPr="00C22F8F" w14:paraId="252D7EB1" w14:textId="77777777" w:rsidTr="007A326F">
        <w:trPr>
          <w:trHeight w:val="622"/>
        </w:trPr>
        <w:tc>
          <w:tcPr>
            <w:tcW w:w="426" w:type="dxa"/>
            <w:vMerge/>
          </w:tcPr>
          <w:p w14:paraId="6B243999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</w:pPr>
          </w:p>
        </w:tc>
        <w:tc>
          <w:tcPr>
            <w:tcW w:w="3510" w:type="dxa"/>
            <w:vMerge/>
          </w:tcPr>
          <w:p w14:paraId="67C28137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11" w:type="dxa"/>
          </w:tcPr>
          <w:p w14:paraId="2BE404B5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2.3. Доля получателей услуг удовлетворенных комфортностью предоставления услуг</w:t>
            </w:r>
          </w:p>
        </w:tc>
        <w:tc>
          <w:tcPr>
            <w:tcW w:w="5103" w:type="dxa"/>
          </w:tcPr>
          <w:p w14:paraId="6595528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 xml:space="preserve"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</w:t>
            </w:r>
            <w:r w:rsidRPr="00C22F8F">
              <w:lastRenderedPageBreak/>
              <w:t>от 20 ноября 2018 г. № 52726.</w:t>
            </w:r>
          </w:p>
          <w:p w14:paraId="2C8C8094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Рекомендуемый образец Анкеты для опроса получателей услуг, вопрос 6.</w:t>
            </w:r>
          </w:p>
        </w:tc>
      </w:tr>
      <w:tr w:rsidR="00755F3D" w:rsidRPr="00C22F8F" w14:paraId="0C54E402" w14:textId="77777777" w:rsidTr="007A326F">
        <w:trPr>
          <w:trHeight w:val="497"/>
        </w:trPr>
        <w:tc>
          <w:tcPr>
            <w:tcW w:w="426" w:type="dxa"/>
            <w:vMerge w:val="restart"/>
          </w:tcPr>
          <w:p w14:paraId="5D62065E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</w:pPr>
            <w:r w:rsidRPr="00C22F8F">
              <w:lastRenderedPageBreak/>
              <w:t xml:space="preserve">2. </w:t>
            </w:r>
          </w:p>
        </w:tc>
        <w:tc>
          <w:tcPr>
            <w:tcW w:w="3510" w:type="dxa"/>
            <w:vMerge w:val="restart"/>
          </w:tcPr>
          <w:p w14:paraId="149B3B96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КОМФОРТНОСТЬ УСЛОВИЙ ПРЕДОСТАВЛЕНИЯ УСЛУГ</w:t>
            </w:r>
          </w:p>
          <w:p w14:paraId="2249B180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x-none" w:eastAsia="en-US"/>
              </w:rPr>
            </w:pPr>
            <w:r w:rsidRPr="00C22F8F">
              <w:rPr>
                <w:i/>
                <w:lang w:val="x-none" w:eastAsia="x-none"/>
              </w:rPr>
              <w:t>(</w:t>
            </w:r>
            <w:r w:rsidRPr="00C22F8F">
              <w:rPr>
                <w:i/>
                <w:lang w:eastAsia="x-none"/>
              </w:rPr>
              <w:t xml:space="preserve">установлен для организаций </w:t>
            </w:r>
            <w:r w:rsidRPr="00C22F8F">
              <w:rPr>
                <w:i/>
                <w:lang w:val="x-none" w:eastAsia="x-none"/>
              </w:rPr>
              <w:t xml:space="preserve">в сфере образования и культуры, кроме организаций культуры, осуществляющих создание, исполнение, показ и интерпретацию произведений литературы и искусства, </w:t>
            </w:r>
            <w:r w:rsidRPr="00C22F8F">
              <w:rPr>
                <w:i/>
                <w:lang w:eastAsia="x-none"/>
              </w:rPr>
              <w:t xml:space="preserve">для которых в целях определения </w:t>
            </w:r>
            <w:r w:rsidRPr="00C22F8F">
              <w:rPr>
                <w:i/>
                <w:lang w:val="x-none" w:eastAsia="x-none"/>
              </w:rPr>
              <w:t>итоговой оценки</w:t>
            </w:r>
            <w:r w:rsidRPr="00C22F8F">
              <w:rPr>
                <w:i/>
                <w:lang w:eastAsia="x-none"/>
              </w:rPr>
              <w:t xml:space="preserve"> качества</w:t>
            </w:r>
            <w:r w:rsidRPr="00C22F8F">
              <w:rPr>
                <w:i/>
                <w:lang w:val="x-none" w:eastAsia="x-none"/>
              </w:rPr>
              <w:t xml:space="preserve"> </w:t>
            </w:r>
            <w:r w:rsidRPr="00C22F8F">
              <w:rPr>
                <w:i/>
                <w:lang w:eastAsia="x-none"/>
              </w:rPr>
              <w:t xml:space="preserve">по </w:t>
            </w:r>
            <w:r w:rsidRPr="00C22F8F">
              <w:rPr>
                <w:i/>
                <w:lang w:val="x-none" w:eastAsia="x-none"/>
              </w:rPr>
              <w:t>организации</w:t>
            </w:r>
            <w:r w:rsidRPr="00C22F8F">
              <w:rPr>
                <w:i/>
                <w:lang w:eastAsia="x-none"/>
              </w:rPr>
              <w:t xml:space="preserve"> в целом</w:t>
            </w:r>
            <w:r w:rsidRPr="00C22F8F">
              <w:rPr>
                <w:i/>
                <w:lang w:val="x-none" w:eastAsia="x-none"/>
              </w:rPr>
              <w:t xml:space="preserve"> используется расчетная величина</w:t>
            </w:r>
            <w:r w:rsidRPr="00C22F8F">
              <w:rPr>
                <w:i/>
                <w:lang w:eastAsia="x-none"/>
              </w:rPr>
              <w:t xml:space="preserve"> значения данного критерия</w:t>
            </w:r>
            <w:r w:rsidRPr="00C22F8F">
              <w:rPr>
                <w:i/>
                <w:lang w:val="x-none" w:eastAsia="x-none"/>
              </w:rPr>
              <w:t>)</w:t>
            </w:r>
            <w:r w:rsidRPr="00C22F8F">
              <w:rPr>
                <w:b/>
                <w:lang w:val="x-none" w:eastAsia="en-US"/>
              </w:rPr>
              <w:t xml:space="preserve"> </w:t>
            </w:r>
          </w:p>
        </w:tc>
        <w:tc>
          <w:tcPr>
            <w:tcW w:w="5811" w:type="dxa"/>
          </w:tcPr>
          <w:p w14:paraId="002B4456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2.1. </w:t>
            </w:r>
            <w:r w:rsidRPr="00C22F8F">
              <w:rPr>
                <w:color w:val="000000"/>
              </w:rPr>
              <w:t xml:space="preserve">Обеспечение в организации комфортных условий для предоставления услуг </w:t>
            </w:r>
          </w:p>
        </w:tc>
        <w:tc>
          <w:tcPr>
            <w:tcW w:w="5103" w:type="dxa"/>
          </w:tcPr>
          <w:p w14:paraId="16E939A3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Изучение условий в помещении организации.</w:t>
            </w:r>
          </w:p>
        </w:tc>
      </w:tr>
      <w:tr w:rsidR="00755F3D" w:rsidRPr="00C22F8F" w14:paraId="1AF89C7A" w14:textId="77777777" w:rsidTr="007A326F">
        <w:trPr>
          <w:trHeight w:val="497"/>
        </w:trPr>
        <w:tc>
          <w:tcPr>
            <w:tcW w:w="426" w:type="dxa"/>
            <w:vMerge/>
          </w:tcPr>
          <w:p w14:paraId="2FBBCEA4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</w:pPr>
          </w:p>
        </w:tc>
        <w:tc>
          <w:tcPr>
            <w:tcW w:w="3510" w:type="dxa"/>
            <w:vMerge/>
          </w:tcPr>
          <w:p w14:paraId="52F3322A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11" w:type="dxa"/>
          </w:tcPr>
          <w:p w14:paraId="56D85756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rPr>
                <w:i/>
              </w:rPr>
              <w:t>2.2. Показатель не установлен – для итоговой оценки организации используется расчетная величина</w:t>
            </w:r>
          </w:p>
        </w:tc>
        <w:tc>
          <w:tcPr>
            <w:tcW w:w="5103" w:type="dxa"/>
          </w:tcPr>
          <w:p w14:paraId="449B7587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22F8F">
              <w:rPr>
                <w:i/>
              </w:rPr>
              <w:t>Расчетная величина значения показателя</w:t>
            </w:r>
          </w:p>
        </w:tc>
      </w:tr>
      <w:tr w:rsidR="00755F3D" w:rsidRPr="00C22F8F" w14:paraId="0D6D58E9" w14:textId="77777777" w:rsidTr="007A326F">
        <w:trPr>
          <w:trHeight w:val="497"/>
        </w:trPr>
        <w:tc>
          <w:tcPr>
            <w:tcW w:w="426" w:type="dxa"/>
            <w:vMerge/>
          </w:tcPr>
          <w:p w14:paraId="4E97C564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</w:pPr>
          </w:p>
        </w:tc>
        <w:tc>
          <w:tcPr>
            <w:tcW w:w="3510" w:type="dxa"/>
            <w:vMerge/>
          </w:tcPr>
          <w:p w14:paraId="2F7C7BB3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11" w:type="dxa"/>
          </w:tcPr>
          <w:p w14:paraId="55A24AD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2.3. Доля получателей услуг удовлетворенных комфортностью предоставления услуг</w:t>
            </w:r>
          </w:p>
        </w:tc>
        <w:tc>
          <w:tcPr>
            <w:tcW w:w="5103" w:type="dxa"/>
          </w:tcPr>
          <w:p w14:paraId="4E1EA2AD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0853AF00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Рекомендуемый образец Анкеты для опроса получателей услуг, вопрос 6.</w:t>
            </w:r>
          </w:p>
        </w:tc>
      </w:tr>
      <w:tr w:rsidR="00755F3D" w:rsidRPr="00C22F8F" w14:paraId="0995D0F2" w14:textId="77777777" w:rsidTr="007A326F">
        <w:trPr>
          <w:trHeight w:val="561"/>
        </w:trPr>
        <w:tc>
          <w:tcPr>
            <w:tcW w:w="426" w:type="dxa"/>
            <w:vMerge w:val="restart"/>
          </w:tcPr>
          <w:p w14:paraId="36F8A82E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 xml:space="preserve">3. </w:t>
            </w:r>
          </w:p>
        </w:tc>
        <w:tc>
          <w:tcPr>
            <w:tcW w:w="3510" w:type="dxa"/>
            <w:vMerge w:val="restart"/>
          </w:tcPr>
          <w:p w14:paraId="7C58B5C3" w14:textId="77777777" w:rsidR="00755F3D" w:rsidRPr="00C22F8F" w:rsidRDefault="00755F3D" w:rsidP="007A326F">
            <w:pPr>
              <w:jc w:val="both"/>
              <w:rPr>
                <w:rFonts w:eastAsia="Calibri"/>
                <w:lang w:eastAsia="en-US"/>
              </w:rPr>
            </w:pPr>
            <w:r w:rsidRPr="00C22F8F">
              <w:rPr>
                <w:rFonts w:eastAsia="Calibri"/>
                <w:lang w:eastAsia="en-US"/>
              </w:rPr>
              <w:t>ДОСТУПНОСТЬ УСЛУГ ДЛЯ ИНВАЛИДОВ</w:t>
            </w:r>
          </w:p>
          <w:p w14:paraId="7241FDDC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</w:pPr>
            <w:r w:rsidRPr="00C22F8F">
              <w:rPr>
                <w:i/>
                <w:lang w:val="x-none" w:eastAsia="x-none"/>
              </w:rPr>
              <w:t>(установлен для организаций в сфере культуры, охраны здоровья, образования, социального обслуживания и федеральных учреждений медико-социальной экспертизы)</w:t>
            </w:r>
          </w:p>
          <w:p w14:paraId="68B4E338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11" w:type="dxa"/>
          </w:tcPr>
          <w:p w14:paraId="7E7DD6BF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x-none" w:eastAsia="x-none"/>
              </w:rPr>
            </w:pPr>
            <w:r w:rsidRPr="00C22F8F">
              <w:t>3.1. Оборудование помещений организации социальной сферы и прилегающей к ней территории с учетом доступности для инвалидов</w:t>
            </w:r>
          </w:p>
        </w:tc>
        <w:tc>
          <w:tcPr>
            <w:tcW w:w="5103" w:type="dxa"/>
          </w:tcPr>
          <w:p w14:paraId="3CA463CF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Изучение условий доступности организаций для инвалидов.</w:t>
            </w:r>
          </w:p>
        </w:tc>
      </w:tr>
      <w:tr w:rsidR="00755F3D" w:rsidRPr="00C22F8F" w14:paraId="0FE4AEA1" w14:textId="77777777" w:rsidTr="007A326F">
        <w:trPr>
          <w:trHeight w:val="561"/>
        </w:trPr>
        <w:tc>
          <w:tcPr>
            <w:tcW w:w="426" w:type="dxa"/>
            <w:vMerge/>
          </w:tcPr>
          <w:p w14:paraId="537D9819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vMerge/>
          </w:tcPr>
          <w:p w14:paraId="1440DC2A" w14:textId="77777777" w:rsidR="00755F3D" w:rsidRPr="00C22F8F" w:rsidRDefault="00755F3D" w:rsidP="007A32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811" w:type="dxa"/>
          </w:tcPr>
          <w:p w14:paraId="174AEC03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3.2. </w:t>
            </w:r>
            <w:r w:rsidRPr="00C22F8F">
              <w:rPr>
                <w:color w:val="000000"/>
              </w:rPr>
              <w:t>Обеспечение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5103" w:type="dxa"/>
          </w:tcPr>
          <w:p w14:paraId="304CDDC5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Изучение условий доступности услуг для инвалидов.</w:t>
            </w:r>
          </w:p>
        </w:tc>
      </w:tr>
      <w:tr w:rsidR="00755F3D" w:rsidRPr="00C22F8F" w14:paraId="47BE4739" w14:textId="77777777" w:rsidTr="007A326F">
        <w:trPr>
          <w:trHeight w:val="561"/>
        </w:trPr>
        <w:tc>
          <w:tcPr>
            <w:tcW w:w="426" w:type="dxa"/>
            <w:vMerge/>
          </w:tcPr>
          <w:p w14:paraId="530C04B8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vMerge/>
          </w:tcPr>
          <w:p w14:paraId="0F1DE375" w14:textId="77777777" w:rsidR="00755F3D" w:rsidRPr="00C22F8F" w:rsidRDefault="00755F3D" w:rsidP="007A32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811" w:type="dxa"/>
          </w:tcPr>
          <w:p w14:paraId="08ABC677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3.3. Доля получателей услуг, удовлетворенных доступностью услуг для инвалидов</w:t>
            </w:r>
          </w:p>
        </w:tc>
        <w:tc>
          <w:tcPr>
            <w:tcW w:w="5103" w:type="dxa"/>
          </w:tcPr>
          <w:p w14:paraId="40E9773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578FEE85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 xml:space="preserve">Рекомендуемый образец Анкеты для опроса </w:t>
            </w:r>
            <w:r w:rsidRPr="00C22F8F">
              <w:lastRenderedPageBreak/>
              <w:t>получателей услуг, вопрос 8.</w:t>
            </w:r>
          </w:p>
        </w:tc>
      </w:tr>
      <w:tr w:rsidR="00755F3D" w:rsidRPr="00C22F8F" w14:paraId="68253A40" w14:textId="77777777" w:rsidTr="007A326F">
        <w:trPr>
          <w:trHeight w:val="561"/>
        </w:trPr>
        <w:tc>
          <w:tcPr>
            <w:tcW w:w="426" w:type="dxa"/>
            <w:vMerge w:val="restart"/>
          </w:tcPr>
          <w:p w14:paraId="69BF268D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lastRenderedPageBreak/>
              <w:t xml:space="preserve">4. </w:t>
            </w:r>
          </w:p>
        </w:tc>
        <w:tc>
          <w:tcPr>
            <w:tcW w:w="3510" w:type="dxa"/>
            <w:vMerge w:val="restart"/>
          </w:tcPr>
          <w:p w14:paraId="6536EF0C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22F8F">
              <w:rPr>
                <w:lang w:val="x-none" w:eastAsia="en-US"/>
              </w:rPr>
              <w:t>ДОБРОЖЕЛАТЕЛЬНОСТЬ</w:t>
            </w:r>
            <w:r w:rsidRPr="00C22F8F">
              <w:rPr>
                <w:lang w:eastAsia="en-US"/>
              </w:rPr>
              <w:t xml:space="preserve">, </w:t>
            </w:r>
            <w:r w:rsidRPr="00C22F8F">
              <w:rPr>
                <w:lang w:val="x-none" w:eastAsia="en-US"/>
              </w:rPr>
              <w:t xml:space="preserve">ВЕЖЛИВОСТЬ </w:t>
            </w:r>
            <w:r w:rsidRPr="00C22F8F">
              <w:rPr>
                <w:lang w:eastAsia="en-US"/>
              </w:rPr>
              <w:t xml:space="preserve"> Р</w:t>
            </w:r>
            <w:r w:rsidRPr="00C22F8F">
              <w:rPr>
                <w:lang w:val="x-none" w:eastAsia="en-US"/>
              </w:rPr>
              <w:t>АБОТНИКОВ ОРГАНИЗАЦИЙ</w:t>
            </w:r>
          </w:p>
          <w:p w14:paraId="077D9AE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x-none" w:eastAsia="en-US"/>
              </w:rPr>
            </w:pPr>
            <w:r w:rsidRPr="00C22F8F">
              <w:rPr>
                <w:i/>
                <w:lang w:eastAsia="en-US"/>
              </w:rPr>
              <w:t xml:space="preserve">(установлен для организаций в сфере охраны здоровья, образования, социального обслуживания, федеральных учреждений медико-социальной экспертизы, а также для организаций в сфере культуры </w:t>
            </w:r>
            <w:r w:rsidRPr="00C22F8F">
              <w:rPr>
                <w:i/>
                <w:lang w:val="x-none" w:eastAsia="x-none"/>
              </w:rPr>
              <w:t>кроме организаций</w:t>
            </w:r>
            <w:r w:rsidRPr="00C22F8F">
              <w:rPr>
                <w:i/>
                <w:lang w:eastAsia="x-none"/>
              </w:rPr>
              <w:t xml:space="preserve"> культуры</w:t>
            </w:r>
            <w:r w:rsidRPr="00C22F8F">
              <w:rPr>
                <w:i/>
                <w:lang w:val="x-none" w:eastAsia="x-none"/>
              </w:rPr>
              <w:t>, осуществляющих создание, исполнение, показ и интерпретацию произведений литературы и искусства</w:t>
            </w:r>
            <w:r w:rsidRPr="00C22F8F">
              <w:rPr>
                <w:i/>
                <w:lang w:eastAsia="x-none"/>
              </w:rPr>
              <w:t xml:space="preserve">, для которых в целях определения </w:t>
            </w:r>
            <w:r w:rsidRPr="00C22F8F">
              <w:rPr>
                <w:i/>
                <w:lang w:val="x-none" w:eastAsia="x-none"/>
              </w:rPr>
              <w:t>итоговой оценки</w:t>
            </w:r>
            <w:r w:rsidRPr="00C22F8F">
              <w:rPr>
                <w:i/>
                <w:lang w:eastAsia="x-none"/>
              </w:rPr>
              <w:t xml:space="preserve"> качества</w:t>
            </w:r>
            <w:r w:rsidRPr="00C22F8F">
              <w:rPr>
                <w:i/>
                <w:lang w:val="x-none" w:eastAsia="x-none"/>
              </w:rPr>
              <w:t xml:space="preserve"> </w:t>
            </w:r>
            <w:r w:rsidRPr="00C22F8F">
              <w:rPr>
                <w:i/>
                <w:lang w:eastAsia="x-none"/>
              </w:rPr>
              <w:t xml:space="preserve">по </w:t>
            </w:r>
            <w:r w:rsidRPr="00C22F8F">
              <w:rPr>
                <w:i/>
                <w:lang w:val="x-none" w:eastAsia="x-none"/>
              </w:rPr>
              <w:t>организации</w:t>
            </w:r>
            <w:r w:rsidRPr="00C22F8F">
              <w:rPr>
                <w:i/>
                <w:lang w:eastAsia="x-none"/>
              </w:rPr>
              <w:t xml:space="preserve"> в целом</w:t>
            </w:r>
            <w:r w:rsidRPr="00C22F8F">
              <w:rPr>
                <w:i/>
                <w:lang w:val="x-none" w:eastAsia="x-none"/>
              </w:rPr>
              <w:t xml:space="preserve"> используется расчетная величина</w:t>
            </w:r>
            <w:r w:rsidRPr="00C22F8F">
              <w:rPr>
                <w:i/>
                <w:lang w:eastAsia="x-none"/>
              </w:rPr>
              <w:t xml:space="preserve"> значения данного критерия</w:t>
            </w:r>
            <w:r w:rsidRPr="00C22F8F">
              <w:rPr>
                <w:i/>
                <w:lang w:val="x-none" w:eastAsia="x-none"/>
              </w:rPr>
              <w:t>)</w:t>
            </w:r>
            <w:r w:rsidRPr="00C22F8F">
              <w:rPr>
                <w:b/>
                <w:lang w:val="x-none" w:eastAsia="en-US"/>
              </w:rPr>
              <w:t xml:space="preserve"> </w:t>
            </w:r>
          </w:p>
        </w:tc>
        <w:tc>
          <w:tcPr>
            <w:tcW w:w="5811" w:type="dxa"/>
          </w:tcPr>
          <w:p w14:paraId="78ACF100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 xml:space="preserve">4.1. 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</w:t>
            </w:r>
          </w:p>
        </w:tc>
        <w:tc>
          <w:tcPr>
            <w:tcW w:w="5103" w:type="dxa"/>
          </w:tcPr>
          <w:p w14:paraId="1DA67FB8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177E6CE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Рекомендуемый образец Анкеты для опроса получателей услуг, вопрос 9.</w:t>
            </w:r>
          </w:p>
        </w:tc>
      </w:tr>
      <w:tr w:rsidR="00755F3D" w:rsidRPr="00C22F8F" w14:paraId="27C54B42" w14:textId="77777777" w:rsidTr="007A326F">
        <w:trPr>
          <w:trHeight w:val="561"/>
        </w:trPr>
        <w:tc>
          <w:tcPr>
            <w:tcW w:w="426" w:type="dxa"/>
            <w:vMerge/>
          </w:tcPr>
          <w:p w14:paraId="7738A301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vMerge/>
          </w:tcPr>
          <w:p w14:paraId="52D263EF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x-none" w:eastAsia="en-US"/>
              </w:rPr>
            </w:pPr>
          </w:p>
        </w:tc>
        <w:tc>
          <w:tcPr>
            <w:tcW w:w="5811" w:type="dxa"/>
          </w:tcPr>
          <w:p w14:paraId="6C50AA5A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 xml:space="preserve">4.2. 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</w:t>
            </w:r>
          </w:p>
        </w:tc>
        <w:tc>
          <w:tcPr>
            <w:tcW w:w="5103" w:type="dxa"/>
          </w:tcPr>
          <w:p w14:paraId="6DA4396D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503BF8D1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Рекомендуемый образец Анкеты для опроса получателей услуг, вопрос 10.</w:t>
            </w:r>
          </w:p>
        </w:tc>
      </w:tr>
      <w:tr w:rsidR="00755F3D" w:rsidRPr="00C22F8F" w14:paraId="4E14F5D5" w14:textId="77777777" w:rsidTr="007A326F">
        <w:trPr>
          <w:trHeight w:val="561"/>
        </w:trPr>
        <w:tc>
          <w:tcPr>
            <w:tcW w:w="426" w:type="dxa"/>
            <w:vMerge/>
          </w:tcPr>
          <w:p w14:paraId="56E4FAF1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vMerge/>
          </w:tcPr>
          <w:p w14:paraId="297BD2D5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x-none" w:eastAsia="en-US"/>
              </w:rPr>
            </w:pPr>
          </w:p>
        </w:tc>
        <w:tc>
          <w:tcPr>
            <w:tcW w:w="5811" w:type="dxa"/>
          </w:tcPr>
          <w:p w14:paraId="0E5402B5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4.3. 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      </w:r>
          </w:p>
        </w:tc>
        <w:tc>
          <w:tcPr>
            <w:tcW w:w="5103" w:type="dxa"/>
          </w:tcPr>
          <w:p w14:paraId="47F89E9D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27E9C41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Рекомендуемый образец Анкеты для опроса получателей услуг, вопрос 12.</w:t>
            </w:r>
          </w:p>
        </w:tc>
      </w:tr>
      <w:tr w:rsidR="00755F3D" w:rsidRPr="00C22F8F" w14:paraId="2DE09F7C" w14:textId="77777777" w:rsidTr="007A326F">
        <w:tc>
          <w:tcPr>
            <w:tcW w:w="426" w:type="dxa"/>
            <w:vMerge w:val="restart"/>
          </w:tcPr>
          <w:p w14:paraId="1527C4CC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5.</w:t>
            </w:r>
          </w:p>
        </w:tc>
        <w:tc>
          <w:tcPr>
            <w:tcW w:w="3510" w:type="dxa"/>
            <w:vMerge w:val="restart"/>
          </w:tcPr>
          <w:p w14:paraId="31B58679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22F8F">
              <w:rPr>
                <w:lang w:val="x-none" w:eastAsia="en-US"/>
              </w:rPr>
              <w:t>УДОВЛЕТВОРЕННОСТЬ УСЛОВИЯМИ ОКАЗАНИЯ УСЛУГ</w:t>
            </w:r>
          </w:p>
          <w:p w14:paraId="1BF4AAEC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x-none" w:eastAsia="en-US"/>
              </w:rPr>
            </w:pPr>
            <w:r w:rsidRPr="00C22F8F">
              <w:rPr>
                <w:i/>
                <w:lang w:eastAsia="en-US"/>
              </w:rPr>
              <w:t>(</w:t>
            </w:r>
            <w:r w:rsidRPr="00C22F8F">
              <w:rPr>
                <w:i/>
                <w:lang w:val="x-none" w:eastAsia="x-none"/>
              </w:rPr>
              <w:t xml:space="preserve">установлен для организаций в сфере охраны здоровья, образования, социального </w:t>
            </w:r>
            <w:r w:rsidRPr="00C22F8F">
              <w:rPr>
                <w:i/>
                <w:lang w:val="x-none" w:eastAsia="x-none"/>
              </w:rPr>
              <w:lastRenderedPageBreak/>
              <w:t>обслуживания</w:t>
            </w:r>
            <w:r w:rsidRPr="00C22F8F">
              <w:rPr>
                <w:i/>
                <w:lang w:eastAsia="x-none"/>
              </w:rPr>
              <w:t>,</w:t>
            </w:r>
            <w:r w:rsidRPr="00C22F8F">
              <w:rPr>
                <w:i/>
                <w:lang w:val="x-none" w:eastAsia="x-none"/>
              </w:rPr>
              <w:t xml:space="preserve"> федеральных учреждений медико-социальной экспертизы</w:t>
            </w:r>
            <w:r w:rsidRPr="00C22F8F">
              <w:rPr>
                <w:i/>
                <w:lang w:eastAsia="x-none"/>
              </w:rPr>
              <w:t xml:space="preserve">, а также для организаций в сфере культуры </w:t>
            </w:r>
            <w:r w:rsidRPr="00C22F8F">
              <w:rPr>
                <w:i/>
                <w:lang w:val="x-none" w:eastAsia="x-none"/>
              </w:rPr>
              <w:t>кроме организаций</w:t>
            </w:r>
            <w:r w:rsidRPr="00C22F8F">
              <w:rPr>
                <w:i/>
                <w:lang w:eastAsia="x-none"/>
              </w:rPr>
              <w:t xml:space="preserve"> культуры</w:t>
            </w:r>
            <w:r w:rsidRPr="00C22F8F">
              <w:rPr>
                <w:i/>
                <w:lang w:val="x-none" w:eastAsia="x-none"/>
              </w:rPr>
              <w:t>, осуществляющих создание, исполнение, показ и интерпретацию произведений литературы и искусства</w:t>
            </w:r>
            <w:r w:rsidRPr="00C22F8F">
              <w:rPr>
                <w:i/>
                <w:lang w:eastAsia="x-none"/>
              </w:rPr>
              <w:t xml:space="preserve">, для которых в целях определения </w:t>
            </w:r>
            <w:r w:rsidRPr="00C22F8F">
              <w:rPr>
                <w:i/>
                <w:lang w:val="x-none" w:eastAsia="x-none"/>
              </w:rPr>
              <w:t>итоговой оценки</w:t>
            </w:r>
            <w:r w:rsidRPr="00C22F8F">
              <w:rPr>
                <w:i/>
                <w:lang w:eastAsia="x-none"/>
              </w:rPr>
              <w:t xml:space="preserve"> качества</w:t>
            </w:r>
            <w:r w:rsidRPr="00C22F8F">
              <w:rPr>
                <w:i/>
                <w:lang w:val="x-none" w:eastAsia="x-none"/>
              </w:rPr>
              <w:t xml:space="preserve"> </w:t>
            </w:r>
            <w:r w:rsidRPr="00C22F8F">
              <w:rPr>
                <w:i/>
                <w:lang w:eastAsia="x-none"/>
              </w:rPr>
              <w:t xml:space="preserve">по </w:t>
            </w:r>
            <w:r w:rsidRPr="00C22F8F">
              <w:rPr>
                <w:i/>
                <w:lang w:val="x-none" w:eastAsia="x-none"/>
              </w:rPr>
              <w:t>организации используется расчетная величина</w:t>
            </w:r>
            <w:r w:rsidRPr="00C22F8F">
              <w:rPr>
                <w:i/>
                <w:lang w:eastAsia="x-none"/>
              </w:rPr>
              <w:t xml:space="preserve"> значения данного критерия</w:t>
            </w:r>
            <w:r w:rsidRPr="00C22F8F">
              <w:rPr>
                <w:i/>
                <w:lang w:val="x-none" w:eastAsia="x-none"/>
              </w:rPr>
              <w:t>)</w:t>
            </w:r>
            <w:r w:rsidRPr="00C22F8F">
              <w:rPr>
                <w:b/>
                <w:lang w:val="x-none" w:eastAsia="en-US"/>
              </w:rPr>
              <w:t xml:space="preserve"> </w:t>
            </w:r>
          </w:p>
          <w:p w14:paraId="144DE6D8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</w:p>
          <w:p w14:paraId="0B9DAE69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x-none" w:eastAsia="x-none"/>
              </w:rPr>
            </w:pPr>
          </w:p>
        </w:tc>
        <w:tc>
          <w:tcPr>
            <w:tcW w:w="5811" w:type="dxa"/>
          </w:tcPr>
          <w:p w14:paraId="3B389FA0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rPr>
                <w:rFonts w:cs="Arial"/>
              </w:rPr>
              <w:lastRenderedPageBreak/>
              <w:t>5.1. Доля получателей услуг, которые готовы рекомендовать организацию социальной сферы родственникам и знакомым</w:t>
            </w:r>
          </w:p>
        </w:tc>
        <w:tc>
          <w:tcPr>
            <w:tcW w:w="5103" w:type="dxa"/>
          </w:tcPr>
          <w:p w14:paraId="0650A0C9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5E34E276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 xml:space="preserve">Рекомендуемый образец Анкеты для опроса </w:t>
            </w:r>
            <w:r w:rsidRPr="00C22F8F">
              <w:lastRenderedPageBreak/>
              <w:t>получателей услуг, вопрос 13.</w:t>
            </w:r>
          </w:p>
        </w:tc>
      </w:tr>
      <w:tr w:rsidR="00755F3D" w:rsidRPr="00C22F8F" w14:paraId="395EAF3F" w14:textId="77777777" w:rsidTr="007A326F">
        <w:tc>
          <w:tcPr>
            <w:tcW w:w="426" w:type="dxa"/>
            <w:vMerge/>
          </w:tcPr>
          <w:p w14:paraId="1D5330FD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vMerge/>
          </w:tcPr>
          <w:p w14:paraId="1B8B24B1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11" w:type="dxa"/>
          </w:tcPr>
          <w:p w14:paraId="440B586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C22F8F">
              <w:t>5.2. </w:t>
            </w:r>
            <w:r w:rsidRPr="00C22F8F">
              <w:rPr>
                <w:rFonts w:cs="Arial"/>
              </w:rPr>
              <w:t>Доля получателей услуг, удовлетворенных организационными условиями предоставления услуг</w:t>
            </w:r>
          </w:p>
          <w:p w14:paraId="024BCA9B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i/>
              </w:rPr>
            </w:pPr>
            <w:r w:rsidRPr="00C22F8F">
              <w:rPr>
                <w:rFonts w:cs="Arial"/>
                <w:i/>
              </w:rPr>
              <w:t>- в сфере охраны здоровья – удовлетворенность наличием и понятностью навигации внутри помещения;</w:t>
            </w:r>
          </w:p>
          <w:p w14:paraId="30A84598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22F8F">
              <w:rPr>
                <w:rFonts w:cs="Arial"/>
                <w:i/>
              </w:rPr>
              <w:t>- в сфере культуры, образования, социального обслуживания – удовлетворенность графиком работы организации (структурного подразделения, отдельных специалистов), периодичностью прихода социального работника на дом и прочее)</w:t>
            </w:r>
          </w:p>
        </w:tc>
        <w:tc>
          <w:tcPr>
            <w:tcW w:w="5103" w:type="dxa"/>
          </w:tcPr>
          <w:p w14:paraId="4282B548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2B716C91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Рекомендуемый образец Анкеты для опроса получателей услуг, вопрос 14.</w:t>
            </w:r>
          </w:p>
        </w:tc>
      </w:tr>
      <w:tr w:rsidR="00755F3D" w:rsidRPr="00C22F8F" w14:paraId="442CA9D4" w14:textId="77777777" w:rsidTr="007A326F">
        <w:tc>
          <w:tcPr>
            <w:tcW w:w="426" w:type="dxa"/>
            <w:vMerge/>
          </w:tcPr>
          <w:p w14:paraId="0075E30D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vMerge/>
          </w:tcPr>
          <w:p w14:paraId="4594110F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11" w:type="dxa"/>
          </w:tcPr>
          <w:p w14:paraId="5C5F5426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rPr>
                <w:rFonts w:cs="Arial"/>
              </w:rPr>
              <w:t>5.3. Доля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5103" w:type="dxa"/>
          </w:tcPr>
          <w:p w14:paraId="502C2A18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Опрос потребителей услуг для выявления их мнения о качестве услуг в соответствии с приказом Минтруда России от 30 октября 2018 г. № 675н, зарегистрирован в Минюсте России от 20 ноября 2018 г. № 52726.</w:t>
            </w:r>
          </w:p>
          <w:p w14:paraId="4957B0F6" w14:textId="77777777" w:rsidR="00755F3D" w:rsidRPr="00C22F8F" w:rsidRDefault="00755F3D" w:rsidP="007A3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22F8F">
              <w:t>Рекомендуемый образец Анкеты для опроса получателей услуг, вопрос 15.</w:t>
            </w:r>
          </w:p>
        </w:tc>
      </w:tr>
    </w:tbl>
    <w:p w14:paraId="007C0967" w14:textId="77777777" w:rsidR="00755F3D" w:rsidRPr="00C22F8F" w:rsidRDefault="00755F3D" w:rsidP="00755F3D">
      <w:pPr>
        <w:widowControl w:val="0"/>
        <w:autoSpaceDE w:val="0"/>
        <w:autoSpaceDN w:val="0"/>
        <w:adjustRightInd w:val="0"/>
        <w:ind w:firstLine="426"/>
        <w:jc w:val="both"/>
      </w:pPr>
    </w:p>
    <w:p w14:paraId="318170A9" w14:textId="77777777" w:rsidR="00755F3D" w:rsidRPr="00C22F8F" w:rsidRDefault="00755F3D" w:rsidP="00755F3D">
      <w:pPr>
        <w:jc w:val="center"/>
        <w:rPr>
          <w:rFonts w:eastAsia="Calibri"/>
          <w:lang w:eastAsia="en-US"/>
        </w:rPr>
      </w:pPr>
    </w:p>
    <w:p w14:paraId="4DCBDEBC" w14:textId="77777777" w:rsidR="00755F3D" w:rsidRPr="00C22F8F" w:rsidRDefault="00755F3D" w:rsidP="00755F3D">
      <w:pPr>
        <w:spacing w:line="312" w:lineRule="auto"/>
        <w:ind w:firstLine="709"/>
        <w:jc w:val="both"/>
        <w:rPr>
          <w:rFonts w:eastAsia="Calibri"/>
          <w:bCs/>
          <w:sz w:val="28"/>
          <w:szCs w:val="28"/>
        </w:rPr>
      </w:pPr>
    </w:p>
    <w:p w14:paraId="212CA163" w14:textId="77777777" w:rsidR="00755F3D" w:rsidRDefault="00755F3D" w:rsidP="00755F3D">
      <w:pPr>
        <w:pStyle w:val="2e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  <w:r w:rsidRPr="00E42C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Показатели, характеризующие </w:t>
      </w:r>
    </w:p>
    <w:p w14:paraId="48380EE8" w14:textId="77777777" w:rsidR="00755F3D" w:rsidRPr="008221BC" w:rsidRDefault="00755F3D" w:rsidP="00755F3D">
      <w:pPr>
        <w:pStyle w:val="2e"/>
        <w:rPr>
          <w:rFonts w:ascii="Times New Roman" w:hAnsi="Times New Roman"/>
          <w:b/>
          <w:sz w:val="24"/>
          <w:szCs w:val="24"/>
        </w:rPr>
      </w:pPr>
      <w:r w:rsidRPr="00A546DB">
        <w:rPr>
          <w:rFonts w:ascii="Times New Roman" w:hAnsi="Times New Roman"/>
          <w:b/>
          <w:sz w:val="24"/>
          <w:szCs w:val="24"/>
        </w:rPr>
        <w:t>ОТКРЫТОСТЬ И ДОСТУПНОСТЬ ИНФОРМАЦИИ ОБ ОРГАНИЗАЦИИ СОЦИАЛЬНОЙ СФЕРЫ</w:t>
      </w:r>
    </w:p>
    <w:p w14:paraId="29A0C01C" w14:textId="77777777" w:rsidR="00755F3D" w:rsidRPr="00585D14" w:rsidRDefault="00755F3D" w:rsidP="00755F3D">
      <w:pPr>
        <w:pStyle w:val="2e"/>
        <w:tabs>
          <w:tab w:val="left" w:pos="250"/>
          <w:tab w:val="left" w:pos="4219"/>
          <w:tab w:val="left" w:pos="8897"/>
          <w:tab w:val="left" w:pos="12866"/>
        </w:tabs>
        <w:ind w:left="-318"/>
        <w:rPr>
          <w:rFonts w:ascii="Times New Roman" w:hAnsi="Times New Roman"/>
          <w:b/>
          <w:sz w:val="28"/>
          <w:szCs w:val="24"/>
        </w:rPr>
      </w:pPr>
    </w:p>
    <w:tbl>
      <w:tblPr>
        <w:tblpPr w:leftFromText="180" w:rightFromText="180" w:vertAnchor="text" w:tblpX="-494" w:tblpY="1"/>
        <w:tblOverlap w:val="never"/>
        <w:tblW w:w="16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402"/>
        <w:gridCol w:w="932"/>
        <w:gridCol w:w="3685"/>
        <w:gridCol w:w="4678"/>
        <w:gridCol w:w="1418"/>
        <w:gridCol w:w="1363"/>
      </w:tblGrid>
      <w:tr w:rsidR="00755F3D" w:rsidRPr="00692EEE" w14:paraId="7FC3E5C4" w14:textId="77777777" w:rsidTr="007A326F">
        <w:trPr>
          <w:trHeight w:val="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C63F" w14:textId="77777777" w:rsidR="00755F3D" w:rsidRPr="00326CC6" w:rsidRDefault="00755F3D" w:rsidP="007A326F">
            <w:pPr>
              <w:pStyle w:val="2e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0AB9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2C4818A6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700B" w14:textId="77777777" w:rsidR="00755F3D" w:rsidRPr="00326CC6" w:rsidRDefault="00755F3D" w:rsidP="007A326F">
            <w:pPr>
              <w:pStyle w:val="2e"/>
              <w:ind w:left="-117" w:right="-8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4ABB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E7FD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98B8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Значение параметров в баллах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B371" w14:textId="77777777" w:rsidR="00755F3D" w:rsidRPr="00326CC6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Макси-мальное значение показателей </w:t>
            </w:r>
          </w:p>
        </w:tc>
      </w:tr>
      <w:tr w:rsidR="00755F3D" w:rsidRPr="00692EEE" w14:paraId="7DCCF719" w14:textId="77777777" w:rsidTr="007A326F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289BD" w14:textId="77777777" w:rsidR="00755F3D" w:rsidRPr="00326CC6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AE31E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нормативными правовыми актами:</w:t>
            </w:r>
          </w:p>
          <w:p w14:paraId="1B67A601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на информационных стендах в помещении организации социальной сферы;</w:t>
            </w:r>
          </w:p>
          <w:p w14:paraId="72583F5D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на официальном сайте организации социальной сферы в сети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Интернет» (далее - 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официальных сайтов организаций социальной сферы) </w:t>
            </w:r>
            <w:r w:rsidRPr="00326C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инф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3CC2B" w14:textId="77777777" w:rsidR="00755F3D" w:rsidRPr="00326CC6" w:rsidRDefault="00755F3D" w:rsidP="007A326F">
            <w:pPr>
              <w:pStyle w:val="2e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C7159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1.1.1. Соответствие информации о деятельности организации социальной сферы, размещенной на информационных стендах в помещении организации социальной сферы, ее содержанию и порядку (форме), установленным нормативными правовыми актами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5A77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отсутствует информация о деятельности организации социальной сферы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8018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ACBAB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баллов</w:t>
            </w:r>
          </w:p>
          <w:p w14:paraId="74F44CBD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B30E4F8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(1.1)</w:t>
            </w:r>
          </w:p>
        </w:tc>
      </w:tr>
      <w:tr w:rsidR="00755F3D" w:rsidRPr="00692EEE" w14:paraId="724625F0" w14:textId="77777777" w:rsidTr="007A326F">
        <w:trPr>
          <w:trHeight w:val="6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087B2" w14:textId="77777777" w:rsidR="00755F3D" w:rsidRPr="00326CC6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29D31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53F5C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C8F1A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CABAC0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объем информации </w:t>
            </w:r>
            <w:r w:rsidRPr="00326CC6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(количество материалов/единиц информации)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размещенной  на информационных стендах в помещении организации по отношению к количеству  материалов, размещение которых установлено нормативными правовыми актами </w:t>
            </w:r>
            <w:r w:rsidRPr="00326CC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стенд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6B3D95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1-100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62AD6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F3D" w:rsidRPr="00692EEE" w14:paraId="316C97C1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A4BFF" w14:textId="77777777" w:rsidR="00755F3D" w:rsidRPr="00326CC6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22703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F92D5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0A8B4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1.1.2. Соответствие информации о деятельности организации социальной сферы, размещенной на официальном сайте организации социальной сферы, ее содержанию и порядку (форме), установленным нормативными правовыми актами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EB7E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отсутствует информация о деятельности организации социальной сферы на ее официальном сайте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FC0B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3FF79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F3D" w:rsidRPr="00692EEE" w14:paraId="202661BA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695F0" w14:textId="77777777" w:rsidR="00755F3D" w:rsidRPr="00326CC6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2F553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A4286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6F290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36AA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объем информации </w:t>
            </w:r>
            <w:r w:rsidRPr="00326CC6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(количество материалов/единиц информации)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размещенной  на официальном сайте организации по отношению к количеству  материалов, размещение которых установлено нормативными правовыми актами 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(И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сайт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BBA7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1-100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8A95E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F3D" w:rsidRPr="00692EEE" w14:paraId="78DD94BF" w14:textId="77777777" w:rsidTr="007A326F">
        <w:trPr>
          <w:trHeight w:val="20"/>
        </w:trPr>
        <w:tc>
          <w:tcPr>
            <w:tcW w:w="1601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7B7FE9AB" w14:textId="77777777" w:rsidR="00755F3D" w:rsidRPr="003D2A5C" w:rsidRDefault="00755F3D" w:rsidP="007A326F">
            <w:r w:rsidRPr="003D2A5C">
              <w:t>Для сферы культуры:</w:t>
            </w:r>
          </w:p>
          <w:tbl>
            <w:tblPr>
              <w:tblW w:w="706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734"/>
              <w:gridCol w:w="1199"/>
              <w:gridCol w:w="2709"/>
            </w:tblGrid>
            <w:tr w:rsidR="00755F3D" w:rsidRPr="00564548" w14:paraId="2A870BE1" w14:textId="77777777" w:rsidTr="007A326F">
              <w:trPr>
                <w:jc w:val="center"/>
              </w:trPr>
              <w:tc>
                <w:tcPr>
                  <w:tcW w:w="1418" w:type="dxa"/>
                  <w:vMerge w:val="restart"/>
                  <w:vAlign w:val="center"/>
                </w:tcPr>
                <w:p w14:paraId="753441CD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П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>инф</w:t>
                  </w:r>
                  <w:r w:rsidRPr="00564548">
                    <w:rPr>
                      <w:b/>
                      <w:sz w:val="28"/>
                      <w:szCs w:val="28"/>
                    </w:rPr>
                    <w:t>= (</w:t>
                  </w:r>
                </w:p>
              </w:tc>
              <w:tc>
                <w:tcPr>
                  <w:tcW w:w="1734" w:type="dxa"/>
                  <w:tcBorders>
                    <w:bottom w:val="single" w:sz="4" w:space="0" w:color="auto"/>
                  </w:tcBorders>
                </w:tcPr>
                <w:p w14:paraId="70CD38E6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И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 xml:space="preserve">стенд </w:t>
                  </w:r>
                  <w:r w:rsidRPr="00564548">
                    <w:rPr>
                      <w:b/>
                      <w:sz w:val="28"/>
                      <w:szCs w:val="28"/>
                    </w:rPr>
                    <w:t>+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 xml:space="preserve"> </w:t>
                  </w:r>
                  <w:r w:rsidRPr="00564548">
                    <w:rPr>
                      <w:b/>
                      <w:sz w:val="28"/>
                      <w:szCs w:val="28"/>
                    </w:rPr>
                    <w:t>И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>сайт</w:t>
                  </w:r>
                </w:p>
              </w:tc>
              <w:tc>
                <w:tcPr>
                  <w:tcW w:w="1199" w:type="dxa"/>
                  <w:vMerge w:val="restart"/>
                  <w:vAlign w:val="center"/>
                </w:tcPr>
                <w:p w14:paraId="0C0CD142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2709" w:type="dxa"/>
                  <w:vMerge w:val="restart"/>
                  <w:vAlign w:val="center"/>
                </w:tcPr>
                <w:p w14:paraId="62C494A3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(1.1)</w:t>
                  </w:r>
                </w:p>
              </w:tc>
            </w:tr>
            <w:tr w:rsidR="00755F3D" w:rsidRPr="00564548" w14:paraId="166858F0" w14:textId="77777777" w:rsidTr="007A326F">
              <w:trPr>
                <w:jc w:val="center"/>
              </w:trPr>
              <w:tc>
                <w:tcPr>
                  <w:tcW w:w="1418" w:type="dxa"/>
                  <w:vMerge/>
                </w:tcPr>
                <w:p w14:paraId="19DF8856" w14:textId="77777777" w:rsidR="00755F3D" w:rsidRPr="00564548" w:rsidRDefault="00755F3D" w:rsidP="002A5136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F7E1DAA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186" w:hanging="186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2×И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>норм</w:t>
                  </w:r>
                </w:p>
              </w:tc>
              <w:tc>
                <w:tcPr>
                  <w:tcW w:w="1199" w:type="dxa"/>
                  <w:vMerge/>
                </w:tcPr>
                <w:p w14:paraId="1444D51B" w14:textId="77777777" w:rsidR="00755F3D" w:rsidRPr="00564548" w:rsidRDefault="00755F3D" w:rsidP="002A5136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709" w:type="dxa"/>
                  <w:vMerge/>
                </w:tcPr>
                <w:p w14:paraId="2FB03830" w14:textId="77777777" w:rsidR="00755F3D" w:rsidRPr="00564548" w:rsidRDefault="00755F3D" w:rsidP="002A5136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3C28BE50" w14:textId="77777777" w:rsidR="00755F3D" w:rsidRPr="003D2A5C" w:rsidRDefault="00755F3D" w:rsidP="007A326F">
            <w:r w:rsidRPr="003D2A5C">
              <w:t>Для сферы образования, социального обслуживания и медико-социальной экспертизы:</w:t>
            </w:r>
          </w:p>
          <w:tbl>
            <w:tblPr>
              <w:tblW w:w="82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900"/>
              <w:gridCol w:w="468"/>
              <w:gridCol w:w="411"/>
              <w:gridCol w:w="1403"/>
              <w:gridCol w:w="451"/>
              <w:gridCol w:w="1391"/>
              <w:gridCol w:w="939"/>
              <w:gridCol w:w="1298"/>
            </w:tblGrid>
            <w:tr w:rsidR="00755F3D" w:rsidRPr="00564548" w14:paraId="76131346" w14:textId="77777777" w:rsidTr="007A326F">
              <w:trPr>
                <w:jc w:val="center"/>
              </w:trPr>
              <w:tc>
                <w:tcPr>
                  <w:tcW w:w="1900" w:type="dxa"/>
                  <w:vMerge w:val="restart"/>
                  <w:vAlign w:val="center"/>
                </w:tcPr>
                <w:p w14:paraId="0219D5B6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lastRenderedPageBreak/>
                    <w:t>П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>инф</w:t>
                  </w:r>
                  <w:r w:rsidRPr="00564548">
                    <w:rPr>
                      <w:b/>
                      <w:sz w:val="28"/>
                      <w:szCs w:val="28"/>
                    </w:rPr>
                    <w:t xml:space="preserve">= </w:t>
                  </w: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</w:tcPr>
                <w:p w14:paraId="34286802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11" w:type="dxa"/>
                  <w:vMerge w:val="restart"/>
                  <w:vAlign w:val="center"/>
                </w:tcPr>
                <w:p w14:paraId="0D2AD3BF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× (</w:t>
                  </w:r>
                </w:p>
              </w:tc>
              <w:tc>
                <w:tcPr>
                  <w:tcW w:w="1403" w:type="dxa"/>
                  <w:tcBorders>
                    <w:bottom w:val="single" w:sz="4" w:space="0" w:color="auto"/>
                  </w:tcBorders>
                </w:tcPr>
                <w:p w14:paraId="3F0A07A6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И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 xml:space="preserve">стенд </w:t>
                  </w:r>
                </w:p>
              </w:tc>
              <w:tc>
                <w:tcPr>
                  <w:tcW w:w="451" w:type="dxa"/>
                  <w:vMerge w:val="restart"/>
                  <w:vAlign w:val="center"/>
                </w:tcPr>
                <w:p w14:paraId="7ED44D28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391" w:type="dxa"/>
                  <w:tcBorders>
                    <w:bottom w:val="single" w:sz="4" w:space="0" w:color="auto"/>
                  </w:tcBorders>
                </w:tcPr>
                <w:p w14:paraId="31A10047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 xml:space="preserve"> </w:t>
                  </w:r>
                  <w:r w:rsidRPr="00564548">
                    <w:rPr>
                      <w:b/>
                      <w:sz w:val="28"/>
                      <w:szCs w:val="28"/>
                    </w:rPr>
                    <w:t>И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>сайт</w:t>
                  </w:r>
                </w:p>
              </w:tc>
              <w:tc>
                <w:tcPr>
                  <w:tcW w:w="939" w:type="dxa"/>
                  <w:vMerge w:val="restart"/>
                  <w:vAlign w:val="center"/>
                </w:tcPr>
                <w:p w14:paraId="08946A4E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1298" w:type="dxa"/>
                  <w:vMerge w:val="restart"/>
                  <w:vAlign w:val="center"/>
                </w:tcPr>
                <w:p w14:paraId="40BEE2E4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(1.1)</w:t>
                  </w:r>
                </w:p>
              </w:tc>
            </w:tr>
            <w:tr w:rsidR="00755F3D" w:rsidRPr="00564548" w14:paraId="5FE0C7C1" w14:textId="77777777" w:rsidTr="007A326F">
              <w:trPr>
                <w:jc w:val="center"/>
              </w:trPr>
              <w:tc>
                <w:tcPr>
                  <w:tcW w:w="1900" w:type="dxa"/>
                  <w:vMerge/>
                </w:tcPr>
                <w:p w14:paraId="54D76B73" w14:textId="77777777" w:rsidR="00755F3D" w:rsidRPr="00564548" w:rsidRDefault="00755F3D" w:rsidP="002A5136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</w:tcBorders>
                </w:tcPr>
                <w:p w14:paraId="674200E7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186" w:hanging="186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11" w:type="dxa"/>
                  <w:vMerge/>
                </w:tcPr>
                <w:p w14:paraId="6A298DDC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4" w:space="0" w:color="auto"/>
                  </w:tcBorders>
                </w:tcPr>
                <w:p w14:paraId="573418FF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186" w:hanging="186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И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>норм</w:t>
                  </w:r>
                  <w:r>
                    <w:rPr>
                      <w:b/>
                      <w:sz w:val="28"/>
                      <w:szCs w:val="28"/>
                      <w:vertAlign w:val="subscript"/>
                    </w:rPr>
                    <w:t>-стенд</w:t>
                  </w:r>
                </w:p>
              </w:tc>
              <w:tc>
                <w:tcPr>
                  <w:tcW w:w="451" w:type="dxa"/>
                  <w:vMerge/>
                </w:tcPr>
                <w:p w14:paraId="04AFD3F2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186" w:hanging="186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4" w:space="0" w:color="auto"/>
                  </w:tcBorders>
                </w:tcPr>
                <w:p w14:paraId="68628E34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28" w:hanging="2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И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>норм</w:t>
                  </w:r>
                  <w:r>
                    <w:rPr>
                      <w:b/>
                      <w:sz w:val="28"/>
                      <w:szCs w:val="28"/>
                      <w:vertAlign w:val="subscript"/>
                    </w:rPr>
                    <w:t>-сайт</w:t>
                  </w:r>
                </w:p>
              </w:tc>
              <w:tc>
                <w:tcPr>
                  <w:tcW w:w="939" w:type="dxa"/>
                  <w:vMerge/>
                </w:tcPr>
                <w:p w14:paraId="27F64FF0" w14:textId="77777777" w:rsidR="00755F3D" w:rsidRPr="00564548" w:rsidRDefault="00755F3D" w:rsidP="002A5136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298" w:type="dxa"/>
                  <w:vMerge/>
                </w:tcPr>
                <w:p w14:paraId="2F656502" w14:textId="77777777" w:rsidR="00755F3D" w:rsidRPr="00564548" w:rsidRDefault="00755F3D" w:rsidP="002A5136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D5C22A3" w14:textId="77777777" w:rsidR="00755F3D" w:rsidRDefault="00755F3D" w:rsidP="007A326F">
            <w:pPr>
              <w:jc w:val="both"/>
              <w:rPr>
                <w:szCs w:val="28"/>
              </w:rPr>
            </w:pPr>
          </w:p>
          <w:p w14:paraId="62A993CA" w14:textId="77777777" w:rsidR="00755F3D" w:rsidRDefault="00755F3D" w:rsidP="007A326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Для сферы охраны здоровья</w:t>
            </w:r>
          </w:p>
          <w:tbl>
            <w:tblPr>
              <w:tblW w:w="768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734"/>
              <w:gridCol w:w="1199"/>
              <w:gridCol w:w="3330"/>
            </w:tblGrid>
            <w:tr w:rsidR="00755F3D" w:rsidRPr="00564548" w14:paraId="3D7C1487" w14:textId="77777777" w:rsidTr="007A326F">
              <w:trPr>
                <w:jc w:val="center"/>
              </w:trPr>
              <w:tc>
                <w:tcPr>
                  <w:tcW w:w="1418" w:type="dxa"/>
                  <w:vMerge w:val="restart"/>
                  <w:vAlign w:val="center"/>
                </w:tcPr>
                <w:p w14:paraId="1E979EA7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П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>инф</w:t>
                  </w:r>
                  <w:r w:rsidRPr="00564548">
                    <w:rPr>
                      <w:b/>
                      <w:sz w:val="28"/>
                      <w:szCs w:val="28"/>
                    </w:rPr>
                    <w:t>= (</w:t>
                  </w:r>
                </w:p>
              </w:tc>
              <w:tc>
                <w:tcPr>
                  <w:tcW w:w="1734" w:type="dxa"/>
                  <w:tcBorders>
                    <w:bottom w:val="single" w:sz="4" w:space="0" w:color="auto"/>
                  </w:tcBorders>
                </w:tcPr>
                <w:p w14:paraId="39AE2038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 xml:space="preserve">стенд </w:t>
                  </w:r>
                  <w:r w:rsidRPr="00564548">
                    <w:rPr>
                      <w:b/>
                      <w:sz w:val="28"/>
                      <w:szCs w:val="28"/>
                    </w:rPr>
                    <w:t>+</w:t>
                  </w:r>
                  <w:r>
                    <w:rPr>
                      <w:b/>
                      <w:sz w:val="28"/>
                      <w:szCs w:val="28"/>
                    </w:rPr>
                    <w:t>З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>сайт</w:t>
                  </w:r>
                </w:p>
              </w:tc>
              <w:tc>
                <w:tcPr>
                  <w:tcW w:w="1199" w:type="dxa"/>
                  <w:vMerge w:val="restart"/>
                  <w:vAlign w:val="center"/>
                </w:tcPr>
                <w:p w14:paraId="6816DCFB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 xml:space="preserve"> )</w:t>
                  </w:r>
                </w:p>
              </w:tc>
              <w:tc>
                <w:tcPr>
                  <w:tcW w:w="3330" w:type="dxa"/>
                  <w:vMerge w:val="restart"/>
                  <w:vAlign w:val="center"/>
                </w:tcPr>
                <w:p w14:paraId="502884D1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(1.1)</w:t>
                  </w:r>
                </w:p>
              </w:tc>
            </w:tr>
            <w:tr w:rsidR="00755F3D" w:rsidRPr="00564548" w14:paraId="5FE61991" w14:textId="77777777" w:rsidTr="007A326F">
              <w:trPr>
                <w:jc w:val="center"/>
              </w:trPr>
              <w:tc>
                <w:tcPr>
                  <w:tcW w:w="1418" w:type="dxa"/>
                  <w:vMerge/>
                </w:tcPr>
                <w:p w14:paraId="5C2C4746" w14:textId="77777777" w:rsidR="00755F3D" w:rsidRPr="00564548" w:rsidRDefault="00755F3D" w:rsidP="002A5136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9B7262B" w14:textId="77777777" w:rsidR="00755F3D" w:rsidRPr="00564548" w:rsidRDefault="00755F3D" w:rsidP="002A5136">
                  <w:pPr>
                    <w:framePr w:hSpace="180" w:wrap="around" w:vAnchor="text" w:hAnchor="text" w:x="-494" w:y="1"/>
                    <w:ind w:left="186" w:hanging="186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64548"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199" w:type="dxa"/>
                  <w:vMerge/>
                </w:tcPr>
                <w:p w14:paraId="723FFC03" w14:textId="77777777" w:rsidR="00755F3D" w:rsidRPr="00564548" w:rsidRDefault="00755F3D" w:rsidP="002A5136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30" w:type="dxa"/>
                  <w:vMerge/>
                </w:tcPr>
                <w:p w14:paraId="1BB3E85E" w14:textId="77777777" w:rsidR="00755F3D" w:rsidRPr="00564548" w:rsidRDefault="00755F3D" w:rsidP="002A5136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196FAB17" w14:textId="77777777" w:rsidR="00755F3D" w:rsidRPr="00564548" w:rsidRDefault="00755F3D" w:rsidP="007A326F">
            <w:pPr>
              <w:ind w:firstLine="709"/>
              <w:jc w:val="both"/>
              <w:rPr>
                <w:szCs w:val="28"/>
              </w:rPr>
            </w:pPr>
            <w:r w:rsidRPr="00564548">
              <w:rPr>
                <w:szCs w:val="28"/>
              </w:rPr>
              <w:t>где</w:t>
            </w:r>
          </w:p>
          <w:p w14:paraId="6C035BE8" w14:textId="77777777" w:rsidR="00755F3D" w:rsidRPr="00564548" w:rsidRDefault="00755F3D" w:rsidP="007A326F">
            <w:pPr>
              <w:ind w:firstLine="709"/>
              <w:jc w:val="both"/>
              <w:rPr>
                <w:szCs w:val="28"/>
              </w:rPr>
            </w:pPr>
            <w:r w:rsidRPr="00564548">
              <w:rPr>
                <w:b/>
                <w:szCs w:val="28"/>
              </w:rPr>
              <w:t>И</w:t>
            </w:r>
            <w:r w:rsidRPr="00564548">
              <w:rPr>
                <w:b/>
                <w:szCs w:val="28"/>
                <w:vertAlign w:val="subscript"/>
              </w:rPr>
              <w:t>стенд</w:t>
            </w:r>
            <w:r w:rsidRPr="00564548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>
              <w:rPr>
                <w:color w:val="000000"/>
              </w:rPr>
              <w:t xml:space="preserve"> объем информации </w:t>
            </w:r>
            <w:r w:rsidRPr="00585D14">
              <w:rPr>
                <w:i/>
                <w:color w:val="000000"/>
              </w:rPr>
              <w:t>(количество материалов/единиц информации)</w:t>
            </w:r>
            <w:r>
              <w:rPr>
                <w:color w:val="000000"/>
              </w:rPr>
              <w:t xml:space="preserve">, </w:t>
            </w:r>
            <w:r w:rsidRPr="00564548">
              <w:rPr>
                <w:szCs w:val="28"/>
              </w:rPr>
              <w:t>размещенн</w:t>
            </w:r>
            <w:r>
              <w:rPr>
                <w:szCs w:val="28"/>
              </w:rPr>
              <w:t>ой</w:t>
            </w:r>
            <w:r w:rsidRPr="00564548">
              <w:rPr>
                <w:szCs w:val="28"/>
              </w:rPr>
              <w:t xml:space="preserve"> на информационных стендах в помещении организации;</w:t>
            </w:r>
          </w:p>
          <w:p w14:paraId="57E9C938" w14:textId="77777777" w:rsidR="00755F3D" w:rsidRPr="00564548" w:rsidRDefault="00755F3D" w:rsidP="007A326F">
            <w:pPr>
              <w:ind w:left="709"/>
              <w:jc w:val="both"/>
              <w:rPr>
                <w:szCs w:val="28"/>
              </w:rPr>
            </w:pPr>
            <w:r w:rsidRPr="00564548">
              <w:rPr>
                <w:b/>
                <w:szCs w:val="28"/>
              </w:rPr>
              <w:t>И</w:t>
            </w:r>
            <w:r w:rsidRPr="00564548">
              <w:rPr>
                <w:b/>
                <w:szCs w:val="28"/>
                <w:vertAlign w:val="subscript"/>
              </w:rPr>
              <w:t>сайт</w:t>
            </w:r>
            <w:r w:rsidRPr="0056454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–</w:t>
            </w:r>
            <w:r w:rsidRPr="00564548">
              <w:rPr>
                <w:szCs w:val="28"/>
              </w:rPr>
              <w:t xml:space="preserve"> </w:t>
            </w:r>
            <w:r>
              <w:rPr>
                <w:color w:val="000000"/>
              </w:rPr>
              <w:t xml:space="preserve">объем информации </w:t>
            </w:r>
            <w:r w:rsidRPr="00585D14">
              <w:rPr>
                <w:i/>
                <w:color w:val="000000"/>
              </w:rPr>
              <w:t>(количество материалов/единиц информации)</w:t>
            </w:r>
            <w:r>
              <w:rPr>
                <w:color w:val="000000"/>
              </w:rPr>
              <w:t xml:space="preserve">, </w:t>
            </w:r>
            <w:r w:rsidRPr="00564548">
              <w:rPr>
                <w:szCs w:val="28"/>
              </w:rPr>
              <w:t>размещенной на официальном сайте организации социальной сферы в сети "Интернет» (далее – официальный сайт организации);</w:t>
            </w:r>
          </w:p>
          <w:p w14:paraId="3ED93F96" w14:textId="77777777" w:rsidR="00755F3D" w:rsidRDefault="00755F3D" w:rsidP="007A326F">
            <w:pPr>
              <w:ind w:firstLine="709"/>
              <w:jc w:val="both"/>
              <w:rPr>
                <w:color w:val="000000"/>
              </w:rPr>
            </w:pPr>
            <w:r w:rsidRPr="00564548">
              <w:rPr>
                <w:b/>
                <w:szCs w:val="28"/>
              </w:rPr>
              <w:t>И</w:t>
            </w:r>
            <w:r w:rsidRPr="00564548">
              <w:rPr>
                <w:b/>
                <w:szCs w:val="28"/>
                <w:vertAlign w:val="subscript"/>
              </w:rPr>
              <w:t>норм</w:t>
            </w:r>
            <w:r w:rsidRPr="0056454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– </w:t>
            </w:r>
            <w:r>
              <w:rPr>
                <w:color w:val="000000"/>
              </w:rPr>
              <w:t xml:space="preserve">объем информации </w:t>
            </w:r>
            <w:r w:rsidRPr="00585D14">
              <w:rPr>
                <w:i/>
                <w:color w:val="000000"/>
              </w:rPr>
              <w:t>(количество материалов/единиц информации</w:t>
            </w:r>
            <w:r>
              <w:rPr>
                <w:i/>
                <w:color w:val="000000"/>
              </w:rPr>
              <w:t>)</w:t>
            </w:r>
            <w:r w:rsidRPr="00334BFD">
              <w:rPr>
                <w:color w:val="000000"/>
              </w:rPr>
              <w:t>, размещение котор</w:t>
            </w:r>
            <w:r>
              <w:rPr>
                <w:color w:val="000000"/>
              </w:rPr>
              <w:t>ой</w:t>
            </w:r>
            <w:r w:rsidRPr="00334BFD">
              <w:rPr>
                <w:color w:val="000000"/>
              </w:rPr>
              <w:t xml:space="preserve"> установлено нормативными правовыми актами</w:t>
            </w:r>
            <w:r>
              <w:rPr>
                <w:color w:val="000000"/>
              </w:rPr>
              <w:t>, в случае, если требования к объему информации на стенде и сайте организации социальной сферы совпадают (в сфере культуры);</w:t>
            </w:r>
          </w:p>
          <w:p w14:paraId="2F6939F4" w14:textId="77777777" w:rsidR="00755F3D" w:rsidRDefault="00755F3D" w:rsidP="007A326F">
            <w:pPr>
              <w:ind w:firstLine="709"/>
              <w:jc w:val="both"/>
              <w:rPr>
                <w:color w:val="000000"/>
              </w:rPr>
            </w:pPr>
            <w:r w:rsidRPr="00E70C28">
              <w:rPr>
                <w:b/>
                <w:color w:val="000000"/>
              </w:rPr>
              <w:t>И</w:t>
            </w:r>
            <w:r w:rsidRPr="00E70C28">
              <w:rPr>
                <w:b/>
                <w:color w:val="000000"/>
                <w:vertAlign w:val="subscript"/>
              </w:rPr>
              <w:t>норм-стенд</w:t>
            </w:r>
            <w:r>
              <w:rPr>
                <w:b/>
                <w:color w:val="000000"/>
              </w:rPr>
              <w:t xml:space="preserve"> – </w:t>
            </w:r>
            <w:r>
              <w:rPr>
                <w:color w:val="000000"/>
              </w:rPr>
              <w:t xml:space="preserve">объем информации </w:t>
            </w:r>
            <w:r w:rsidRPr="00585D14">
              <w:rPr>
                <w:i/>
                <w:color w:val="000000"/>
              </w:rPr>
              <w:t>(количество материалов/единиц информации</w:t>
            </w:r>
            <w:r>
              <w:rPr>
                <w:i/>
                <w:color w:val="000000"/>
              </w:rPr>
              <w:t>)</w:t>
            </w:r>
            <w:r w:rsidRPr="00334BFD">
              <w:rPr>
                <w:color w:val="000000"/>
              </w:rPr>
              <w:t>, размещение котор</w:t>
            </w:r>
            <w:r>
              <w:rPr>
                <w:color w:val="000000"/>
              </w:rPr>
              <w:t>ой</w:t>
            </w:r>
            <w:r w:rsidRPr="00334B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стенде в помещении организации социальной сферы </w:t>
            </w:r>
            <w:r w:rsidRPr="00334BFD">
              <w:rPr>
                <w:color w:val="000000"/>
              </w:rPr>
              <w:t>установлено нормативными правовыми актами</w:t>
            </w:r>
            <w:r>
              <w:rPr>
                <w:color w:val="000000"/>
              </w:rPr>
              <w:t>;</w:t>
            </w:r>
          </w:p>
          <w:p w14:paraId="72E12506" w14:textId="77777777" w:rsidR="00755F3D" w:rsidRDefault="00755F3D" w:rsidP="007A326F">
            <w:pPr>
              <w:ind w:firstLine="709"/>
              <w:jc w:val="both"/>
              <w:rPr>
                <w:color w:val="000000"/>
              </w:rPr>
            </w:pPr>
            <w:r w:rsidRPr="00E70C28">
              <w:rPr>
                <w:b/>
                <w:color w:val="000000"/>
              </w:rPr>
              <w:t>И</w:t>
            </w:r>
            <w:r w:rsidRPr="00E70C28">
              <w:rPr>
                <w:b/>
                <w:color w:val="000000"/>
                <w:vertAlign w:val="subscript"/>
              </w:rPr>
              <w:t>норм-сайт</w:t>
            </w:r>
            <w:r>
              <w:rPr>
                <w:b/>
                <w:color w:val="000000"/>
              </w:rPr>
              <w:t xml:space="preserve"> – </w:t>
            </w:r>
            <w:r>
              <w:rPr>
                <w:color w:val="000000"/>
              </w:rPr>
              <w:t xml:space="preserve">объем информации </w:t>
            </w:r>
            <w:r w:rsidRPr="00585D14">
              <w:rPr>
                <w:i/>
                <w:color w:val="000000"/>
              </w:rPr>
              <w:t>(количество материалов/единиц информации</w:t>
            </w:r>
            <w:r>
              <w:rPr>
                <w:i/>
                <w:color w:val="000000"/>
              </w:rPr>
              <w:t>)</w:t>
            </w:r>
            <w:r w:rsidRPr="00334BFD">
              <w:rPr>
                <w:color w:val="000000"/>
              </w:rPr>
              <w:t>, размещение котор</w:t>
            </w:r>
            <w:r>
              <w:rPr>
                <w:color w:val="000000"/>
              </w:rPr>
              <w:t>ой</w:t>
            </w:r>
            <w:r w:rsidRPr="00334B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официальном сайте организации социальной сферы в сети «Интернет» </w:t>
            </w:r>
            <w:r w:rsidRPr="00334BFD">
              <w:rPr>
                <w:color w:val="000000"/>
              </w:rPr>
              <w:t>установлено нормативными правовыми актами</w:t>
            </w:r>
            <w:r>
              <w:rPr>
                <w:color w:val="000000"/>
              </w:rPr>
              <w:t>;</w:t>
            </w:r>
          </w:p>
          <w:p w14:paraId="425639C9" w14:textId="77777777" w:rsidR="00755F3D" w:rsidRDefault="00755F3D" w:rsidP="007A326F">
            <w:pPr>
              <w:ind w:firstLine="709"/>
              <w:jc w:val="both"/>
              <w:rPr>
                <w:bCs/>
              </w:rPr>
            </w:pPr>
            <w:r>
              <w:rPr>
                <w:b/>
                <w:sz w:val="28"/>
                <w:szCs w:val="28"/>
              </w:rPr>
              <w:t>З</w:t>
            </w:r>
            <w:r w:rsidRPr="00564548">
              <w:rPr>
                <w:b/>
                <w:sz w:val="28"/>
                <w:szCs w:val="28"/>
                <w:vertAlign w:val="subscript"/>
              </w:rPr>
              <w:t xml:space="preserve">стенд </w:t>
            </w:r>
            <w:r>
              <w:rPr>
                <w:b/>
                <w:sz w:val="28"/>
                <w:szCs w:val="28"/>
              </w:rPr>
              <w:t xml:space="preserve">– </w:t>
            </w:r>
            <w:r w:rsidRPr="003D2A5C">
              <w:rPr>
                <w:szCs w:val="28"/>
              </w:rPr>
              <w:t>количество</w:t>
            </w:r>
            <w:r>
              <w:rPr>
                <w:szCs w:val="28"/>
              </w:rPr>
              <w:t xml:space="preserve"> баллов по параметру «</w:t>
            </w:r>
            <w:r w:rsidRPr="00326CC6">
              <w:rPr>
                <w:color w:val="000000"/>
              </w:rPr>
              <w:t>Соответствие информации о деятельности организации социальной сферы, размещенной на информационных стендах в помещении организации социальной сферы</w:t>
            </w:r>
            <w:r>
              <w:rPr>
                <w:color w:val="000000"/>
              </w:rPr>
              <w:t>»</w:t>
            </w:r>
            <w:r>
              <w:rPr>
                <w:szCs w:val="28"/>
              </w:rPr>
              <w:t xml:space="preserve">, </w:t>
            </w:r>
            <w:r w:rsidRPr="003D2A5C">
              <w:t>рассчитанных в соответствии с</w:t>
            </w:r>
            <w:r w:rsidRPr="003D2A5C">
              <w:rPr>
                <w:bCs/>
              </w:rPr>
              <w:t xml:space="preserve"> Примерным расчетом, установленным Минздравом России</w:t>
            </w:r>
            <w:r>
              <w:rPr>
                <w:bCs/>
              </w:rPr>
              <w:t>;</w:t>
            </w:r>
            <w:r w:rsidRPr="003D2A5C">
              <w:rPr>
                <w:bCs/>
              </w:rPr>
              <w:t xml:space="preserve"> </w:t>
            </w:r>
          </w:p>
          <w:p w14:paraId="00F3AF5C" w14:textId="77777777" w:rsidR="00755F3D" w:rsidRDefault="00755F3D" w:rsidP="007A326F">
            <w:pPr>
              <w:ind w:firstLine="709"/>
              <w:jc w:val="both"/>
              <w:rPr>
                <w:bCs/>
              </w:rPr>
            </w:pPr>
            <w:r w:rsidRPr="003D2A5C">
              <w:rPr>
                <w:b/>
              </w:rPr>
              <w:t>З</w:t>
            </w:r>
            <w:r w:rsidRPr="003D2A5C">
              <w:rPr>
                <w:b/>
                <w:vertAlign w:val="subscript"/>
              </w:rPr>
              <w:t>сайт</w:t>
            </w:r>
            <w:r>
              <w:rPr>
                <w:b/>
                <w:vertAlign w:val="subscript"/>
              </w:rPr>
              <w:t xml:space="preserve"> </w:t>
            </w:r>
            <w:r>
              <w:rPr>
                <w:szCs w:val="28"/>
              </w:rPr>
              <w:t xml:space="preserve">– </w:t>
            </w:r>
            <w:r w:rsidRPr="003D2A5C">
              <w:rPr>
                <w:szCs w:val="28"/>
              </w:rPr>
              <w:t>количество</w:t>
            </w:r>
            <w:r>
              <w:rPr>
                <w:szCs w:val="28"/>
              </w:rPr>
              <w:t xml:space="preserve"> баллов по параметру «</w:t>
            </w:r>
            <w:r w:rsidRPr="00326CC6">
              <w:rPr>
                <w:color w:val="000000"/>
              </w:rPr>
              <w:t xml:space="preserve">Соответствие информации о деятельности организации социальной сферы, размещенной на </w:t>
            </w:r>
            <w:r>
              <w:rPr>
                <w:color w:val="000000"/>
              </w:rPr>
              <w:t>официальном сайте организации в сети «Интернет»</w:t>
            </w:r>
            <w:r>
              <w:rPr>
                <w:szCs w:val="28"/>
              </w:rPr>
              <w:t xml:space="preserve">, </w:t>
            </w:r>
            <w:r w:rsidRPr="003D2A5C">
              <w:t>рассчитанных в соответствии с</w:t>
            </w:r>
            <w:r w:rsidRPr="003D2A5C">
              <w:rPr>
                <w:bCs/>
              </w:rPr>
              <w:t xml:space="preserve"> Примерным расчетом, установленным Минздравом России</w:t>
            </w:r>
            <w:r>
              <w:rPr>
                <w:bCs/>
              </w:rPr>
              <w:t>.</w:t>
            </w:r>
          </w:p>
          <w:p w14:paraId="1F9B2002" w14:textId="77777777" w:rsidR="00755F3D" w:rsidRDefault="00755F3D" w:rsidP="007A326F">
            <w:pPr>
              <w:ind w:firstLine="709"/>
              <w:jc w:val="both"/>
              <w:rPr>
                <w:bCs/>
              </w:rPr>
            </w:pPr>
          </w:p>
          <w:p w14:paraId="1D27C06D" w14:textId="77777777" w:rsidR="00755F3D" w:rsidRDefault="00755F3D" w:rsidP="007A326F">
            <w:pPr>
              <w:ind w:firstLine="709"/>
              <w:jc w:val="both"/>
              <w:rPr>
                <w:i/>
              </w:rPr>
            </w:pPr>
            <w:r w:rsidRPr="003D2A5C">
              <w:rPr>
                <w:bCs/>
                <w:i/>
              </w:rPr>
              <w:t xml:space="preserve">Примерный расчет размещен на официальном сайте Минздрава России в сети Интернет в разделе «Независимая оценка/Нормативно правовая база/Примерный расчет» по адресу </w:t>
            </w:r>
            <w:hyperlink r:id="rId13" w:history="1">
              <w:r w:rsidRPr="003D2A5C">
                <w:rPr>
                  <w:rStyle w:val="a4"/>
                  <w:i/>
                </w:rPr>
                <w:t>https://www.rosminzdrav.ru/open/supervision/format/nezavisimaya-sistema-otsenki-kachestva-okazaniya-uslug-meditsinskimi-organizatsiyami</w:t>
              </w:r>
            </w:hyperlink>
          </w:p>
          <w:p w14:paraId="190DD075" w14:textId="77777777" w:rsidR="00755F3D" w:rsidRPr="003D2A5C" w:rsidRDefault="00755F3D" w:rsidP="007A326F">
            <w:pPr>
              <w:ind w:firstLine="709"/>
              <w:jc w:val="both"/>
              <w:rPr>
                <w:i/>
                <w:color w:val="000000"/>
              </w:rPr>
            </w:pPr>
          </w:p>
          <w:tbl>
            <w:tblPr>
              <w:tblW w:w="1605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9"/>
              <w:gridCol w:w="11776"/>
              <w:gridCol w:w="1199"/>
              <w:gridCol w:w="1330"/>
            </w:tblGrid>
            <w:tr w:rsidR="00755F3D" w:rsidRPr="00483BA6" w14:paraId="213D8A20" w14:textId="77777777" w:rsidTr="007A326F">
              <w:trPr>
                <w:jc w:val="center"/>
              </w:trPr>
              <w:tc>
                <w:tcPr>
                  <w:tcW w:w="1749" w:type="dxa"/>
                  <w:vMerge w:val="restart"/>
                </w:tcPr>
                <w:p w14:paraId="4202D2D6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</w:pPr>
                  <w:r>
                    <w:t>Сфера</w:t>
                  </w:r>
                </w:p>
              </w:tc>
              <w:tc>
                <w:tcPr>
                  <w:tcW w:w="11776" w:type="dxa"/>
                  <w:vMerge w:val="restart"/>
                </w:tcPr>
                <w:p w14:paraId="015F3207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Основание – наименования нормативных правовых актов</w:t>
                  </w:r>
                </w:p>
              </w:tc>
              <w:tc>
                <w:tcPr>
                  <w:tcW w:w="2529" w:type="dxa"/>
                  <w:gridSpan w:val="2"/>
                </w:tcPr>
                <w:p w14:paraId="3C0EDCE8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ind w:right="-108"/>
                    <w:suppressOverlap/>
                    <w:jc w:val="center"/>
                  </w:pPr>
                  <w:r>
                    <w:t xml:space="preserve">Объем информации </w:t>
                  </w:r>
                  <w:r w:rsidRPr="003D2A5C">
                    <w:rPr>
                      <w:i/>
                    </w:rPr>
                    <w:t>(количество единиц информации)</w:t>
                  </w:r>
                </w:p>
              </w:tc>
            </w:tr>
            <w:tr w:rsidR="00755F3D" w:rsidRPr="00483BA6" w14:paraId="0AF64F2A" w14:textId="77777777" w:rsidTr="007A326F">
              <w:trPr>
                <w:jc w:val="center"/>
              </w:trPr>
              <w:tc>
                <w:tcPr>
                  <w:tcW w:w="1749" w:type="dxa"/>
                  <w:vMerge/>
                </w:tcPr>
                <w:p w14:paraId="50E8A466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</w:pPr>
                </w:p>
              </w:tc>
              <w:tc>
                <w:tcPr>
                  <w:tcW w:w="11776" w:type="dxa"/>
                  <w:vMerge/>
                </w:tcPr>
                <w:p w14:paraId="07F7AE6E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99" w:type="dxa"/>
                </w:tcPr>
                <w:p w14:paraId="43EB6F7A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ind w:right="-108"/>
                    <w:suppressOverlap/>
                  </w:pPr>
                  <w:r>
                    <w:t>На стенде</w:t>
                  </w:r>
                </w:p>
              </w:tc>
              <w:tc>
                <w:tcPr>
                  <w:tcW w:w="1330" w:type="dxa"/>
                </w:tcPr>
                <w:p w14:paraId="3A207A08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ind w:right="-108"/>
                    <w:suppressOverlap/>
                  </w:pPr>
                  <w:r>
                    <w:t>На сайте</w:t>
                  </w:r>
                </w:p>
              </w:tc>
            </w:tr>
            <w:tr w:rsidR="00755F3D" w:rsidRPr="00483BA6" w14:paraId="412C23D0" w14:textId="77777777" w:rsidTr="007A326F">
              <w:trPr>
                <w:jc w:val="center"/>
              </w:trPr>
              <w:tc>
                <w:tcPr>
                  <w:tcW w:w="1749" w:type="dxa"/>
                </w:tcPr>
                <w:p w14:paraId="2647B1F6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326CC6">
                    <w:lastRenderedPageBreak/>
                    <w:t>Сфера культуры</w:t>
                  </w:r>
                </w:p>
              </w:tc>
              <w:tc>
                <w:tcPr>
                  <w:tcW w:w="11776" w:type="dxa"/>
                </w:tcPr>
                <w:p w14:paraId="2782EA95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rPr>
                      <w:color w:val="000000"/>
                    </w:rPr>
                  </w:pPr>
                  <w:r w:rsidRPr="00326CC6">
                    <w:rPr>
                      <w:color w:val="000000"/>
                    </w:rPr>
                    <w:t>статья 36.2 Закона Российской Федерации «Основы законодательства Российской Федерации о культуре»</w:t>
                  </w:r>
                </w:p>
                <w:p w14:paraId="646E2327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rPr>
                      <w:color w:val="000000"/>
                    </w:rPr>
                  </w:pPr>
                  <w:r w:rsidRPr="00326CC6">
                    <w:rPr>
                      <w:color w:val="000000"/>
                    </w:rPr>
                    <w:t>приказ Минкультуры России от 20</w:t>
                  </w:r>
                  <w:r>
                    <w:rPr>
                      <w:color w:val="000000"/>
                    </w:rPr>
                    <w:t xml:space="preserve"> февраля </w:t>
                  </w:r>
                  <w:r w:rsidRPr="00326CC6">
                    <w:rPr>
                      <w:color w:val="000000"/>
                    </w:rPr>
                    <w:t>2015</w:t>
                  </w:r>
                  <w:r>
                    <w:rPr>
                      <w:color w:val="000000"/>
                    </w:rPr>
                    <w:t xml:space="preserve"> г.</w:t>
                  </w:r>
                  <w:r w:rsidRPr="00326CC6">
                    <w:rPr>
                      <w:color w:val="000000"/>
                    </w:rPr>
                    <w:t xml:space="preserve"> №</w:t>
                  </w:r>
                  <w:r>
                    <w:rPr>
                      <w:color w:val="000000"/>
                    </w:rPr>
                    <w:t xml:space="preserve"> </w:t>
                  </w:r>
                  <w:r w:rsidRPr="00326CC6">
                    <w:rPr>
                      <w:color w:val="000000"/>
                    </w:rPr>
                    <w:t>277</w:t>
                  </w:r>
                  <w:r>
                    <w:rPr>
                      <w:color w:val="000000"/>
                    </w:rPr>
                    <w:t xml:space="preserve"> </w:t>
                  </w:r>
                </w:p>
                <w:p w14:paraId="704784E1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8324B6">
                    <w:rPr>
                      <w:i/>
                      <w:color w:val="000000"/>
                    </w:rPr>
                    <w:t>(приложение 1 к расчету показателя 1.1)</w:t>
                  </w:r>
                </w:p>
              </w:tc>
              <w:tc>
                <w:tcPr>
                  <w:tcW w:w="1199" w:type="dxa"/>
                </w:tcPr>
                <w:p w14:paraId="02C1934B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ind w:right="-108"/>
                    <w:suppressOverlap/>
                    <w:jc w:val="center"/>
                  </w:pPr>
                  <w:r>
                    <w:t>10</w:t>
                  </w:r>
                </w:p>
              </w:tc>
              <w:tc>
                <w:tcPr>
                  <w:tcW w:w="1330" w:type="dxa"/>
                </w:tcPr>
                <w:p w14:paraId="573C58EB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ind w:right="-108"/>
                    <w:suppressOverlap/>
                    <w:jc w:val="center"/>
                  </w:pPr>
                  <w:r>
                    <w:t>10</w:t>
                  </w:r>
                </w:p>
              </w:tc>
            </w:tr>
            <w:tr w:rsidR="00755F3D" w:rsidRPr="00483BA6" w14:paraId="294A3DD9" w14:textId="77777777" w:rsidTr="007A326F">
              <w:trPr>
                <w:jc w:val="center"/>
              </w:trPr>
              <w:tc>
                <w:tcPr>
                  <w:tcW w:w="1749" w:type="dxa"/>
                </w:tcPr>
                <w:p w14:paraId="5566B761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326CC6">
                    <w:t>Сфера охраны здоровья</w:t>
                  </w:r>
                </w:p>
              </w:tc>
              <w:tc>
                <w:tcPr>
                  <w:tcW w:w="11776" w:type="dxa"/>
                </w:tcPr>
                <w:p w14:paraId="6095F5C1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статья 79.1 Ф</w:t>
                  </w:r>
                  <w:r w:rsidRPr="00326CC6">
                    <w:rPr>
                      <w:color w:val="000000"/>
                      <w:szCs w:val="28"/>
                    </w:rPr>
                    <w:t xml:space="preserve">едерального закона «Об основах охраны здоровья граждан в Российской Федерации» </w:t>
                  </w:r>
                </w:p>
                <w:p w14:paraId="7401CE11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326CC6">
                    <w:t>приказ Минздрава России от 30</w:t>
                  </w:r>
                  <w:r>
                    <w:t xml:space="preserve"> декабря </w:t>
                  </w:r>
                  <w:r w:rsidRPr="00326CC6">
                    <w:t>2014</w:t>
                  </w:r>
                  <w:r>
                    <w:t xml:space="preserve"> г.</w:t>
                  </w:r>
                  <w:r w:rsidRPr="00326CC6">
                    <w:t xml:space="preserve"> №</w:t>
                  </w:r>
                  <w:r>
                    <w:t xml:space="preserve"> </w:t>
                  </w:r>
                  <w:r w:rsidRPr="00326CC6">
                    <w:t>956н</w:t>
                  </w:r>
                  <w:r>
                    <w:t xml:space="preserve"> </w:t>
                  </w:r>
                </w:p>
                <w:p w14:paraId="044B6408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8324B6">
                    <w:rPr>
                      <w:i/>
                      <w:color w:val="000000"/>
                    </w:rPr>
                    <w:t xml:space="preserve">(приложение </w:t>
                  </w:r>
                  <w:r>
                    <w:rPr>
                      <w:i/>
                      <w:color w:val="000000"/>
                    </w:rPr>
                    <w:t>2</w:t>
                  </w:r>
                  <w:r w:rsidRPr="008324B6">
                    <w:rPr>
                      <w:i/>
                      <w:color w:val="000000"/>
                    </w:rPr>
                    <w:t xml:space="preserve"> к расчету показателя 1.1)</w:t>
                  </w:r>
                </w:p>
              </w:tc>
              <w:tc>
                <w:tcPr>
                  <w:tcW w:w="1199" w:type="dxa"/>
                </w:tcPr>
                <w:p w14:paraId="5B493223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ind w:right="-108"/>
                    <w:suppressOverlap/>
                    <w:jc w:val="center"/>
                  </w:pPr>
                  <w:r>
                    <w:t>*</w:t>
                  </w:r>
                </w:p>
              </w:tc>
              <w:tc>
                <w:tcPr>
                  <w:tcW w:w="1330" w:type="dxa"/>
                </w:tcPr>
                <w:p w14:paraId="22156180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ind w:right="-108"/>
                    <w:suppressOverlap/>
                    <w:jc w:val="center"/>
                  </w:pPr>
                  <w:r>
                    <w:t>*</w:t>
                  </w:r>
                </w:p>
              </w:tc>
            </w:tr>
            <w:tr w:rsidR="00755F3D" w:rsidRPr="00483BA6" w14:paraId="3037045C" w14:textId="77777777" w:rsidTr="007A326F">
              <w:trPr>
                <w:jc w:val="center"/>
              </w:trPr>
              <w:tc>
                <w:tcPr>
                  <w:tcW w:w="1749" w:type="dxa"/>
                </w:tcPr>
                <w:p w14:paraId="20337936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326CC6">
                    <w:t>Сфера образования</w:t>
                  </w:r>
                </w:p>
              </w:tc>
              <w:tc>
                <w:tcPr>
                  <w:tcW w:w="11776" w:type="dxa"/>
                </w:tcPr>
                <w:p w14:paraId="71BDDC1D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статья 29 Ф</w:t>
                  </w:r>
                  <w:r w:rsidRPr="00326CC6">
                    <w:rPr>
                      <w:color w:val="000000"/>
                      <w:szCs w:val="28"/>
                    </w:rPr>
                    <w:t>едерального закона «Об образовании в Российской Федерации»</w:t>
                  </w:r>
                </w:p>
                <w:p w14:paraId="1BB23A06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rPr>
                      <w:color w:val="000000"/>
                      <w:szCs w:val="28"/>
                    </w:rPr>
                  </w:pPr>
                  <w:r w:rsidRPr="00326CC6">
                    <w:rPr>
                      <w:color w:val="000000"/>
                      <w:szCs w:val="28"/>
                    </w:rPr>
                    <w:t>постановление Правительства  Российской Федерации от 10</w:t>
                  </w:r>
                  <w:r>
                    <w:rPr>
                      <w:color w:val="000000"/>
                      <w:szCs w:val="28"/>
                    </w:rPr>
                    <w:t xml:space="preserve"> июля </w:t>
                  </w:r>
                  <w:r w:rsidRPr="00326CC6">
                    <w:rPr>
                      <w:color w:val="000000"/>
                      <w:szCs w:val="28"/>
                    </w:rPr>
                    <w:t xml:space="preserve">2013 </w:t>
                  </w:r>
                  <w:r>
                    <w:rPr>
                      <w:color w:val="000000"/>
                      <w:szCs w:val="28"/>
                    </w:rPr>
                    <w:t xml:space="preserve">г. </w:t>
                  </w:r>
                  <w:r w:rsidRPr="00326CC6">
                    <w:rPr>
                      <w:color w:val="000000"/>
                      <w:szCs w:val="28"/>
                    </w:rPr>
                    <w:t>№</w:t>
                  </w:r>
                  <w:r>
                    <w:rPr>
                      <w:color w:val="000000"/>
                      <w:szCs w:val="28"/>
                    </w:rPr>
                    <w:t xml:space="preserve"> </w:t>
                  </w:r>
                  <w:r w:rsidRPr="00326CC6">
                    <w:rPr>
                      <w:color w:val="000000"/>
                      <w:szCs w:val="28"/>
                    </w:rPr>
                    <w:t>582</w:t>
                  </w:r>
                </w:p>
                <w:p w14:paraId="1F68CAD4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326CC6">
                    <w:t>приказ Рособрнадзора от 29</w:t>
                  </w:r>
                  <w:r>
                    <w:t xml:space="preserve"> мая </w:t>
                  </w:r>
                  <w:r w:rsidRPr="00326CC6">
                    <w:t>2014</w:t>
                  </w:r>
                  <w:r>
                    <w:t xml:space="preserve"> г.</w:t>
                  </w:r>
                  <w:r w:rsidRPr="00326CC6">
                    <w:t xml:space="preserve"> №</w:t>
                  </w:r>
                  <w:r>
                    <w:t xml:space="preserve"> </w:t>
                  </w:r>
                  <w:r w:rsidRPr="00326CC6">
                    <w:t>785</w:t>
                  </w:r>
                  <w:r>
                    <w:t xml:space="preserve"> </w:t>
                  </w:r>
                </w:p>
                <w:p w14:paraId="1239E7E8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8324B6">
                    <w:rPr>
                      <w:i/>
                      <w:color w:val="000000"/>
                    </w:rPr>
                    <w:t xml:space="preserve">(приложение </w:t>
                  </w:r>
                  <w:r>
                    <w:rPr>
                      <w:i/>
                      <w:color w:val="000000"/>
                    </w:rPr>
                    <w:t>3</w:t>
                  </w:r>
                  <w:r w:rsidRPr="008324B6">
                    <w:rPr>
                      <w:i/>
                      <w:color w:val="000000"/>
                    </w:rPr>
                    <w:t xml:space="preserve"> к расчету показателя 1.1)</w:t>
                  </w:r>
                </w:p>
              </w:tc>
              <w:tc>
                <w:tcPr>
                  <w:tcW w:w="1199" w:type="dxa"/>
                  <w:shd w:val="clear" w:color="auto" w:fill="auto"/>
                </w:tcPr>
                <w:p w14:paraId="52826E4C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</w:pPr>
                  <w:r>
                    <w:t>37</w:t>
                  </w:r>
                </w:p>
              </w:tc>
              <w:tc>
                <w:tcPr>
                  <w:tcW w:w="1330" w:type="dxa"/>
                  <w:shd w:val="clear" w:color="auto" w:fill="auto"/>
                </w:tcPr>
                <w:p w14:paraId="70CE2A3B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</w:pPr>
                  <w:r>
                    <w:t>37</w:t>
                  </w:r>
                </w:p>
              </w:tc>
            </w:tr>
            <w:tr w:rsidR="00755F3D" w:rsidRPr="00483BA6" w14:paraId="2904EA05" w14:textId="77777777" w:rsidTr="007A326F">
              <w:trPr>
                <w:jc w:val="center"/>
              </w:trPr>
              <w:tc>
                <w:tcPr>
                  <w:tcW w:w="1749" w:type="dxa"/>
                </w:tcPr>
                <w:p w14:paraId="49AEF8B1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326CC6">
                    <w:t xml:space="preserve">Сфера социального обслуживания </w:t>
                  </w:r>
                </w:p>
              </w:tc>
              <w:tc>
                <w:tcPr>
                  <w:tcW w:w="11776" w:type="dxa"/>
                </w:tcPr>
                <w:p w14:paraId="58876BC7" w14:textId="77777777" w:rsidR="00755F3D" w:rsidRPr="00123618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rPr>
                      <w:color w:val="000000"/>
                      <w:szCs w:val="28"/>
                    </w:rPr>
                  </w:pPr>
                  <w:r w:rsidRPr="00123618">
                    <w:rPr>
                      <w:color w:val="000000"/>
                      <w:szCs w:val="28"/>
                    </w:rPr>
                    <w:t>статья 13 Федерального закона «Об основах социального обслуживания граждан в Российской Федерации»</w:t>
                  </w:r>
                </w:p>
                <w:p w14:paraId="5E3E8416" w14:textId="77777777" w:rsidR="00755F3D" w:rsidRPr="00123618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rPr>
                      <w:color w:val="000000"/>
                      <w:szCs w:val="28"/>
                    </w:rPr>
                  </w:pPr>
                  <w:r w:rsidRPr="00123618">
                    <w:rPr>
                      <w:color w:val="000000"/>
                      <w:szCs w:val="28"/>
                    </w:rPr>
                    <w:t>постановление Правительства Российской Федерации от 24 ноября 2014 г. № 1239</w:t>
                  </w:r>
                </w:p>
                <w:p w14:paraId="1F5E352F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rPr>
                      <w:color w:val="000000"/>
                      <w:szCs w:val="28"/>
                    </w:rPr>
                  </w:pPr>
                  <w:r w:rsidRPr="00123618">
                    <w:rPr>
                      <w:color w:val="000000"/>
                      <w:szCs w:val="28"/>
                    </w:rPr>
                    <w:t xml:space="preserve">приказ Минтруда России 17 ноября 2014 г. № 886н (зарегистрирован в Минюсте России от 2 декабря 2014 г. № 35056) </w:t>
                  </w:r>
                  <w:r>
                    <w:rPr>
                      <w:color w:val="000000"/>
                      <w:szCs w:val="28"/>
                    </w:rPr>
                    <w:t xml:space="preserve"> </w:t>
                  </w:r>
                </w:p>
                <w:p w14:paraId="7C2B02D8" w14:textId="77777777" w:rsidR="00755F3D" w:rsidRPr="00123618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8324B6">
                    <w:rPr>
                      <w:i/>
                      <w:color w:val="000000"/>
                    </w:rPr>
                    <w:t xml:space="preserve">(приложение </w:t>
                  </w:r>
                  <w:r>
                    <w:rPr>
                      <w:i/>
                      <w:color w:val="000000"/>
                    </w:rPr>
                    <w:t>4</w:t>
                  </w:r>
                  <w:r w:rsidRPr="008324B6">
                    <w:rPr>
                      <w:i/>
                      <w:color w:val="000000"/>
                    </w:rPr>
                    <w:t xml:space="preserve"> к расчету показателя 1.1)</w:t>
                  </w:r>
                </w:p>
              </w:tc>
              <w:tc>
                <w:tcPr>
                  <w:tcW w:w="1199" w:type="dxa"/>
                </w:tcPr>
                <w:p w14:paraId="19191035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</w:pPr>
                  <w:r>
                    <w:t>15</w:t>
                  </w:r>
                </w:p>
              </w:tc>
              <w:tc>
                <w:tcPr>
                  <w:tcW w:w="1330" w:type="dxa"/>
                </w:tcPr>
                <w:p w14:paraId="718F7EEB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</w:pPr>
                  <w:r w:rsidRPr="00326CC6">
                    <w:t>20</w:t>
                  </w:r>
                </w:p>
              </w:tc>
            </w:tr>
            <w:tr w:rsidR="00755F3D" w:rsidRPr="00483BA6" w14:paraId="05478AFF" w14:textId="77777777" w:rsidTr="007A326F">
              <w:trPr>
                <w:jc w:val="center"/>
              </w:trPr>
              <w:tc>
                <w:tcPr>
                  <w:tcW w:w="1749" w:type="dxa"/>
                </w:tcPr>
                <w:p w14:paraId="3C9283FB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>
                    <w:t>Медико-социальная экспертиза</w:t>
                  </w:r>
                </w:p>
              </w:tc>
              <w:tc>
                <w:tcPr>
                  <w:tcW w:w="11776" w:type="dxa"/>
                </w:tcPr>
                <w:p w14:paraId="5BDDF692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>
                    <w:t>статья 8 Федерального закона «О социальной защите инвалидов в Российской Федерации»</w:t>
                  </w:r>
                </w:p>
                <w:p w14:paraId="6D491654" w14:textId="77777777" w:rsidR="00755F3D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</w:pPr>
                  <w:r w:rsidRPr="00326CC6">
                    <w:t>приказ Минтруда России от 28</w:t>
                  </w:r>
                  <w:r>
                    <w:t xml:space="preserve"> февраля </w:t>
                  </w:r>
                  <w:r w:rsidRPr="00326CC6">
                    <w:t>2018</w:t>
                  </w:r>
                  <w:r>
                    <w:t xml:space="preserve"> г.</w:t>
                  </w:r>
                  <w:r w:rsidRPr="00326CC6">
                    <w:t xml:space="preserve"> №</w:t>
                  </w:r>
                  <w:r>
                    <w:t xml:space="preserve"> </w:t>
                  </w:r>
                  <w:r w:rsidRPr="00326CC6">
                    <w:t>122н</w:t>
                  </w:r>
                </w:p>
                <w:p w14:paraId="27EA85CF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rPr>
                      <w:color w:val="000000"/>
                      <w:szCs w:val="28"/>
                    </w:rPr>
                  </w:pPr>
                  <w:r w:rsidRPr="008324B6">
                    <w:rPr>
                      <w:i/>
                      <w:color w:val="000000"/>
                    </w:rPr>
                    <w:t xml:space="preserve">(приложение </w:t>
                  </w:r>
                  <w:r>
                    <w:rPr>
                      <w:i/>
                      <w:color w:val="000000"/>
                    </w:rPr>
                    <w:t>5</w:t>
                  </w:r>
                  <w:r w:rsidRPr="008324B6">
                    <w:rPr>
                      <w:i/>
                      <w:color w:val="000000"/>
                    </w:rPr>
                    <w:t xml:space="preserve"> к расчету показателя 1.1)</w:t>
                  </w:r>
                </w:p>
              </w:tc>
              <w:tc>
                <w:tcPr>
                  <w:tcW w:w="1199" w:type="dxa"/>
                </w:tcPr>
                <w:p w14:paraId="6B1C2240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</w:pPr>
                  <w:r>
                    <w:t>15</w:t>
                  </w:r>
                </w:p>
              </w:tc>
              <w:tc>
                <w:tcPr>
                  <w:tcW w:w="1330" w:type="dxa"/>
                </w:tcPr>
                <w:p w14:paraId="315AD91A" w14:textId="77777777" w:rsidR="00755F3D" w:rsidRPr="00326CC6" w:rsidRDefault="00755F3D" w:rsidP="002A5136">
                  <w:pPr>
                    <w:framePr w:hSpace="180" w:wrap="around" w:vAnchor="text" w:hAnchor="text" w:x="-494" w:y="1"/>
                    <w:tabs>
                      <w:tab w:val="left" w:pos="1526"/>
                      <w:tab w:val="left" w:pos="3260"/>
                      <w:tab w:val="left" w:pos="4459"/>
                    </w:tabs>
                    <w:suppressOverlap/>
                    <w:jc w:val="center"/>
                  </w:pPr>
                  <w:r>
                    <w:t>23</w:t>
                  </w:r>
                </w:p>
              </w:tc>
            </w:tr>
          </w:tbl>
          <w:p w14:paraId="24AC163B" w14:textId="77777777" w:rsidR="00755F3D" w:rsidRPr="00585D14" w:rsidRDefault="00755F3D" w:rsidP="007A326F">
            <w:pPr>
              <w:ind w:right="-46"/>
              <w:jc w:val="right"/>
              <w:rPr>
                <w:sz w:val="28"/>
                <w:szCs w:val="28"/>
              </w:rPr>
            </w:pPr>
            <w:r w:rsidRPr="00585D14">
              <w:rPr>
                <w:sz w:val="28"/>
                <w:szCs w:val="28"/>
              </w:rPr>
              <w:tab/>
            </w:r>
          </w:p>
        </w:tc>
      </w:tr>
    </w:tbl>
    <w:p w14:paraId="67A04FE1" w14:textId="77777777" w:rsidR="00755F3D" w:rsidRPr="0019285A" w:rsidRDefault="00755F3D" w:rsidP="00755F3D">
      <w:pPr>
        <w:jc w:val="both"/>
      </w:pPr>
      <w:r w:rsidRPr="0019285A">
        <w:rPr>
          <w:bCs/>
          <w:szCs w:val="23"/>
        </w:rPr>
        <w:lastRenderedPageBreak/>
        <w:t xml:space="preserve">* Количество единиц информации в зависимости от условий предоставления  и видов медицинских услуг, оказываемых медицинской организацией, определятся  в соответствии с Примерным расчетом, установленным Минздравом России и размещенным на официальном сайте Минздрава России в сети Интернет в разделе «Независимая оценка/Нормативно правовая база/Примерный расчет» по адресу </w:t>
      </w:r>
      <w:hyperlink r:id="rId14" w:history="1">
        <w:r w:rsidRPr="0019285A">
          <w:rPr>
            <w:rStyle w:val="a4"/>
            <w:szCs w:val="28"/>
          </w:rPr>
          <w:t>https://www.rosminzdrav.ru/open/supervision/format/nezavisimaya-sistema-otsenki-kachestva-okazaniya-uslug-meditsinskimi-organizatsiyami</w:t>
        </w:r>
      </w:hyperlink>
    </w:p>
    <w:p w14:paraId="0C256B8B" w14:textId="77777777" w:rsidR="00755F3D" w:rsidRPr="00900939" w:rsidRDefault="00755F3D" w:rsidP="00755F3D">
      <w:pPr>
        <w:rPr>
          <w:b/>
          <w:sz w:val="28"/>
          <w:szCs w:val="28"/>
        </w:rPr>
      </w:pPr>
      <w:r w:rsidRPr="00900939">
        <w:rPr>
          <w:b/>
          <w:sz w:val="28"/>
          <w:szCs w:val="28"/>
        </w:rPr>
        <w:t>Пример расчета значения показателя 1.1.</w:t>
      </w:r>
    </w:p>
    <w:p w14:paraId="129B7031" w14:textId="77777777" w:rsidR="00755F3D" w:rsidRPr="00900939" w:rsidRDefault="00755F3D" w:rsidP="00755F3D">
      <w:pPr>
        <w:rPr>
          <w:sz w:val="28"/>
          <w:szCs w:val="28"/>
        </w:rPr>
      </w:pPr>
      <w:r>
        <w:rPr>
          <w:sz w:val="28"/>
          <w:szCs w:val="28"/>
        </w:rPr>
        <w:t xml:space="preserve">1) Объем информации в соответствии с нормативными  правовыми актами – 10 единиц информации </w:t>
      </w:r>
    </w:p>
    <w:p w14:paraId="702BC038" w14:textId="77777777" w:rsidR="00755F3D" w:rsidRPr="00900939" w:rsidRDefault="00755F3D" w:rsidP="00755F3D">
      <w:pPr>
        <w:rPr>
          <w:sz w:val="28"/>
          <w:szCs w:val="28"/>
        </w:rPr>
      </w:pPr>
      <w:r>
        <w:rPr>
          <w:sz w:val="28"/>
          <w:szCs w:val="28"/>
        </w:rPr>
        <w:t>2) Размещено: н</w:t>
      </w:r>
      <w:r w:rsidRPr="00900939">
        <w:rPr>
          <w:sz w:val="28"/>
          <w:szCs w:val="28"/>
        </w:rPr>
        <w:t>а</w:t>
      </w:r>
      <w:r>
        <w:rPr>
          <w:sz w:val="28"/>
          <w:szCs w:val="28"/>
        </w:rPr>
        <w:t xml:space="preserve"> информационном </w:t>
      </w:r>
      <w:r w:rsidRPr="00900939">
        <w:rPr>
          <w:sz w:val="28"/>
          <w:szCs w:val="28"/>
        </w:rPr>
        <w:t xml:space="preserve"> с</w:t>
      </w:r>
      <w:r>
        <w:rPr>
          <w:sz w:val="28"/>
          <w:szCs w:val="28"/>
        </w:rPr>
        <w:t>т</w:t>
      </w:r>
      <w:r w:rsidRPr="00900939">
        <w:rPr>
          <w:sz w:val="28"/>
          <w:szCs w:val="28"/>
        </w:rPr>
        <w:t xml:space="preserve">енде </w:t>
      </w:r>
      <w:r>
        <w:rPr>
          <w:sz w:val="28"/>
          <w:szCs w:val="28"/>
        </w:rPr>
        <w:t xml:space="preserve"> в помещении организации –  3 единицы информации</w:t>
      </w:r>
    </w:p>
    <w:p w14:paraId="597A1BEE" w14:textId="77777777" w:rsidR="00755F3D" w:rsidRDefault="00755F3D" w:rsidP="00755F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на официальном сайте организации – 7 единиц информации.</w:t>
      </w:r>
    </w:p>
    <w:p w14:paraId="3C8E4F67" w14:textId="77777777" w:rsidR="00755F3D" w:rsidRDefault="00755F3D" w:rsidP="00755F3D">
      <w:pPr>
        <w:rPr>
          <w:sz w:val="28"/>
          <w:szCs w:val="28"/>
        </w:rPr>
      </w:pPr>
    </w:p>
    <w:p w14:paraId="3A89095F" w14:textId="77777777" w:rsidR="00755F3D" w:rsidRPr="00BF459F" w:rsidRDefault="00755F3D" w:rsidP="00755F3D">
      <w:pPr>
        <w:rPr>
          <w:b/>
          <w:sz w:val="28"/>
          <w:szCs w:val="28"/>
          <w:u w:val="single"/>
        </w:rPr>
      </w:pPr>
      <w:r w:rsidRPr="00BF459F">
        <w:rPr>
          <w:b/>
          <w:sz w:val="28"/>
          <w:szCs w:val="28"/>
          <w:u w:val="single"/>
        </w:rPr>
        <w:lastRenderedPageBreak/>
        <w:t xml:space="preserve">Расчет показателя 1.1: </w:t>
      </w:r>
    </w:p>
    <w:p w14:paraId="36394B04" w14:textId="77777777" w:rsidR="00755F3D" w:rsidRPr="00900939" w:rsidRDefault="00755F3D" w:rsidP="00755F3D">
      <w:pPr>
        <w:rPr>
          <w:b/>
          <w:sz w:val="28"/>
          <w:szCs w:val="28"/>
        </w:rPr>
      </w:pPr>
      <w:r w:rsidRPr="00900939">
        <w:rPr>
          <w:b/>
          <w:sz w:val="28"/>
          <w:szCs w:val="28"/>
        </w:rPr>
        <w:t>(3+7) : (2х</w:t>
      </w:r>
      <w:r>
        <w:rPr>
          <w:b/>
          <w:sz w:val="28"/>
          <w:szCs w:val="28"/>
        </w:rPr>
        <w:t>1</w:t>
      </w:r>
      <w:r w:rsidRPr="00900939">
        <w:rPr>
          <w:b/>
          <w:sz w:val="28"/>
          <w:szCs w:val="28"/>
        </w:rPr>
        <w:t>0) х100 = (</w:t>
      </w:r>
      <w:r>
        <w:rPr>
          <w:b/>
          <w:sz w:val="28"/>
          <w:szCs w:val="28"/>
        </w:rPr>
        <w:t>10 : 2</w:t>
      </w:r>
      <w:r w:rsidRPr="00900939">
        <w:rPr>
          <w:b/>
          <w:sz w:val="28"/>
          <w:szCs w:val="28"/>
        </w:rPr>
        <w:t>0)х100 =  0,5х100=50 баллов</w:t>
      </w:r>
    </w:p>
    <w:p w14:paraId="68DC0827" w14:textId="1F407ED8" w:rsidR="00755F3D" w:rsidRDefault="00755F3D" w:rsidP="00755F3D"/>
    <w:tbl>
      <w:tblPr>
        <w:tblpPr w:leftFromText="180" w:rightFromText="180" w:vertAnchor="text" w:tblpX="-494" w:tblpY="1"/>
        <w:tblOverlap w:val="never"/>
        <w:tblW w:w="16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402"/>
        <w:gridCol w:w="932"/>
        <w:gridCol w:w="3685"/>
        <w:gridCol w:w="4678"/>
        <w:gridCol w:w="1418"/>
        <w:gridCol w:w="1363"/>
      </w:tblGrid>
      <w:tr w:rsidR="00755F3D" w:rsidRPr="00C06801" w14:paraId="42A7A33E" w14:textId="77777777" w:rsidTr="007A326F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1B2BB" w14:textId="77777777" w:rsidR="00755F3D" w:rsidRPr="00326CC6" w:rsidRDefault="00755F3D" w:rsidP="007A326F">
            <w:pPr>
              <w:pStyle w:val="2e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2A5B8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6FBC725C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C30A1" w14:textId="77777777" w:rsidR="00755F3D" w:rsidRPr="00326CC6" w:rsidRDefault="00755F3D" w:rsidP="007A326F">
            <w:pPr>
              <w:pStyle w:val="2e"/>
              <w:ind w:left="-108" w:right="-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2580B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889BF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91F82" w14:textId="77777777" w:rsidR="00755F3D" w:rsidRPr="00326CC6" w:rsidRDefault="00755F3D" w:rsidP="007A326F">
            <w:pPr>
              <w:pStyle w:val="2e"/>
              <w:ind w:right="-16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Значение параметров в баллах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A7DC4" w14:textId="77777777" w:rsidR="00755F3D" w:rsidRPr="00326CC6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Макси-мальное значение показателей </w:t>
            </w:r>
          </w:p>
        </w:tc>
      </w:tr>
      <w:tr w:rsidR="00755F3D" w:rsidRPr="00692EEE" w14:paraId="0AF47EEE" w14:textId="77777777" w:rsidTr="007A326F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E4F9A" w14:textId="77777777" w:rsidR="00755F3D" w:rsidRPr="00326CC6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084C2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14:paraId="61E2010F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абонентского номера телефона;</w:t>
            </w:r>
          </w:p>
          <w:p w14:paraId="364F7C95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адреса электронной почты;</w:t>
            </w:r>
          </w:p>
          <w:p w14:paraId="226B3BB2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электронных сервисов (для подачи электронного обращения (жалобы, предложения), получения консультации по оказываемым услугам и иных.);</w:t>
            </w:r>
          </w:p>
          <w:p w14:paraId="06DDCDCB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раздела официального сайта «Часто задаваемые вопросы»;</w:t>
            </w:r>
          </w:p>
          <w:p w14:paraId="062CAC15" w14:textId="77777777" w:rsidR="00755F3D" w:rsidRPr="00326CC6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технической возможности выражения получателем услуг мнения о качестве условий оказания услуг организацией социальной сферы (наличие анкеты 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опроса граждан или гиперссылки на нее) 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(П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дист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2521B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4C3A7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1.2.1. Наличие на официальном сайте организации информации о дистанционных способах взаимодействия с получателями услуг и их функционирование:</w:t>
            </w:r>
          </w:p>
          <w:p w14:paraId="58F2C298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абонентского номера телефона;</w:t>
            </w:r>
          </w:p>
          <w:p w14:paraId="742034D5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адрес электронной почты;</w:t>
            </w:r>
          </w:p>
          <w:p w14:paraId="1297B3A3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14:paraId="60D32930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-4) 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раздела официального сайта «Часто задаваемые вопросы»;</w:t>
            </w:r>
          </w:p>
          <w:p w14:paraId="1FE00063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нее);</w:t>
            </w:r>
          </w:p>
          <w:p w14:paraId="6F7BA9A8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6) 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иного дистанционного способа 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взаимодействия.</w:t>
            </w:r>
          </w:p>
          <w:p w14:paraId="76288E1C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0C096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отсутствуют или не функционируют дистанционные способы взаимодействия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8EA13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89B7D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7181FA47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26B56FA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(1.2)</w:t>
            </w:r>
          </w:p>
        </w:tc>
      </w:tr>
      <w:tr w:rsidR="00755F3D" w:rsidRPr="00692EEE" w14:paraId="3DC3932A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61639" w14:textId="77777777" w:rsidR="00755F3D" w:rsidRPr="00326CC6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F7787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94251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21A2F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683411D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26CC6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6CC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326CC6">
              <w:rPr>
                <w:b/>
                <w:sz w:val="24"/>
                <w:szCs w:val="24"/>
                <w:lang w:eastAsia="ru-RU"/>
              </w:rPr>
              <w:t xml:space="preserve"> функционирующих дистанционных способов</w:t>
            </w:r>
            <w:r w:rsidRPr="00326CC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взаимодействия </w:t>
            </w:r>
            <w:r w:rsidRPr="00326CC6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(от одного до трех способов включительно) 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(С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дист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465A650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326CC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30 баллов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 каждый способ  </w:t>
            </w:r>
            <w:r w:rsidRPr="00326C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(Т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дист</w:t>
            </w:r>
            <w:r w:rsidRPr="00326CC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A2E6C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6552F1D8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1995D" w14:textId="77777777" w:rsidR="00755F3D" w:rsidRPr="00326CC6" w:rsidRDefault="00755F3D" w:rsidP="007A326F">
            <w:pPr>
              <w:pStyle w:val="2e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535DD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03826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F3FA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3BAA66C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в наличии и функционируют </w:t>
            </w: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более трех </w:t>
            </w:r>
            <w:r w:rsidRPr="00326CC6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дистанционных способов взаимодействия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A8F4696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3E207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2121DCA5" w14:textId="77777777" w:rsidTr="007A326F">
        <w:trPr>
          <w:trHeight w:val="20"/>
        </w:trPr>
        <w:tc>
          <w:tcPr>
            <w:tcW w:w="16012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4DA5D" w14:textId="77777777" w:rsidR="00755F3D" w:rsidRPr="003E1DE3" w:rsidRDefault="00755F3D" w:rsidP="007A326F">
            <w:pPr>
              <w:jc w:val="center"/>
              <w:rPr>
                <w:b/>
                <w:sz w:val="28"/>
                <w:szCs w:val="28"/>
              </w:rPr>
            </w:pPr>
            <w:r w:rsidRPr="003E1DE3">
              <w:rPr>
                <w:b/>
                <w:sz w:val="28"/>
                <w:szCs w:val="28"/>
              </w:rPr>
              <w:lastRenderedPageBreak/>
              <w:t>П</w:t>
            </w:r>
            <w:r w:rsidRPr="003E1DE3">
              <w:rPr>
                <w:b/>
                <w:sz w:val="28"/>
                <w:szCs w:val="28"/>
                <w:vertAlign w:val="subscript"/>
              </w:rPr>
              <w:t>дист</w:t>
            </w:r>
            <w:r w:rsidRPr="003E1DE3">
              <w:rPr>
                <w:b/>
                <w:sz w:val="28"/>
                <w:szCs w:val="28"/>
              </w:rPr>
              <w:t xml:space="preserve">  = Т</w:t>
            </w:r>
            <w:r w:rsidRPr="003E1DE3">
              <w:rPr>
                <w:b/>
                <w:sz w:val="28"/>
                <w:szCs w:val="28"/>
                <w:vertAlign w:val="subscript"/>
              </w:rPr>
              <w:t>дист</w:t>
            </w:r>
            <w:r w:rsidRPr="003E1DE3">
              <w:rPr>
                <w:b/>
                <w:sz w:val="28"/>
                <w:szCs w:val="28"/>
              </w:rPr>
              <w:t xml:space="preserve"> × С</w:t>
            </w:r>
            <w:r w:rsidRPr="003E1DE3">
              <w:rPr>
                <w:b/>
                <w:sz w:val="28"/>
                <w:szCs w:val="28"/>
                <w:vertAlign w:val="subscript"/>
              </w:rPr>
              <w:t>дист</w:t>
            </w:r>
            <w:r w:rsidRPr="003E1DE3">
              <w:rPr>
                <w:b/>
                <w:sz w:val="28"/>
                <w:szCs w:val="28"/>
              </w:rPr>
              <w:t>,</w:t>
            </w:r>
            <w:r w:rsidRPr="003E1DE3">
              <w:rPr>
                <w:b/>
                <w:sz w:val="28"/>
                <w:szCs w:val="28"/>
              </w:rPr>
              <w:tab/>
            </w:r>
            <w:r w:rsidRPr="003E1DE3">
              <w:rPr>
                <w:b/>
                <w:sz w:val="28"/>
                <w:szCs w:val="28"/>
              </w:rPr>
              <w:tab/>
            </w:r>
            <w:r w:rsidRPr="003E1DE3">
              <w:rPr>
                <w:b/>
                <w:sz w:val="28"/>
                <w:szCs w:val="28"/>
              </w:rPr>
              <w:tab/>
              <w:t>(1.2)</w:t>
            </w:r>
          </w:p>
          <w:p w14:paraId="4D09F508" w14:textId="77777777" w:rsidR="00755F3D" w:rsidRPr="003E1DE3" w:rsidRDefault="00755F3D" w:rsidP="007A326F">
            <w:pPr>
              <w:jc w:val="both"/>
              <w:rPr>
                <w:szCs w:val="28"/>
              </w:rPr>
            </w:pPr>
            <w:r w:rsidRPr="003E1DE3">
              <w:rPr>
                <w:szCs w:val="28"/>
              </w:rPr>
              <w:t>где</w:t>
            </w:r>
          </w:p>
          <w:p w14:paraId="120A062E" w14:textId="77777777" w:rsidR="00755F3D" w:rsidRPr="003E1DE3" w:rsidRDefault="00755F3D" w:rsidP="007A326F">
            <w:pPr>
              <w:ind w:firstLine="426"/>
              <w:jc w:val="both"/>
              <w:rPr>
                <w:szCs w:val="28"/>
              </w:rPr>
            </w:pPr>
            <w:r w:rsidRPr="003E1DE3">
              <w:rPr>
                <w:b/>
                <w:szCs w:val="28"/>
              </w:rPr>
              <w:t>Т</w:t>
            </w:r>
            <w:r w:rsidRPr="003E1DE3">
              <w:rPr>
                <w:b/>
                <w:szCs w:val="28"/>
                <w:vertAlign w:val="subscript"/>
              </w:rPr>
              <w:t>дист</w:t>
            </w:r>
            <w:r w:rsidRPr="003E1DE3">
              <w:rPr>
                <w:szCs w:val="28"/>
                <w:vertAlign w:val="subscript"/>
              </w:rPr>
              <w:t xml:space="preserve"> </w:t>
            </w:r>
            <w:r w:rsidRPr="003E1DE3">
              <w:rPr>
                <w:szCs w:val="28"/>
              </w:rPr>
              <w:t>– количество баллов за каждый дистанционный способ взаимодействия с получателями услуг  (</w:t>
            </w:r>
            <w:r w:rsidRPr="003E1DE3">
              <w:rPr>
                <w:color w:val="000000"/>
                <w:szCs w:val="28"/>
              </w:rPr>
              <w:t>по 30 баллов за каждый способ);</w:t>
            </w:r>
            <w:r w:rsidRPr="003E1DE3">
              <w:rPr>
                <w:szCs w:val="28"/>
              </w:rPr>
              <w:t xml:space="preserve"> </w:t>
            </w:r>
          </w:p>
          <w:p w14:paraId="259BD71F" w14:textId="77777777" w:rsidR="00755F3D" w:rsidRPr="003E1DE3" w:rsidRDefault="00755F3D" w:rsidP="007A326F">
            <w:pPr>
              <w:ind w:left="426"/>
              <w:jc w:val="both"/>
              <w:rPr>
                <w:szCs w:val="28"/>
              </w:rPr>
            </w:pPr>
            <w:r w:rsidRPr="003E1DE3">
              <w:rPr>
                <w:b/>
                <w:szCs w:val="28"/>
              </w:rPr>
              <w:t>С</w:t>
            </w:r>
            <w:r w:rsidRPr="003E1DE3">
              <w:rPr>
                <w:b/>
                <w:szCs w:val="28"/>
                <w:vertAlign w:val="subscript"/>
              </w:rPr>
              <w:t>дист</w:t>
            </w:r>
            <w:r w:rsidRPr="003E1DE3">
              <w:rPr>
                <w:szCs w:val="28"/>
                <w:vertAlign w:val="subscript"/>
              </w:rPr>
              <w:t xml:space="preserve"> </w:t>
            </w:r>
            <w:r w:rsidRPr="003E1DE3">
              <w:rPr>
                <w:szCs w:val="28"/>
              </w:rPr>
              <w:t>–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сферы.</w:t>
            </w:r>
          </w:p>
          <w:p w14:paraId="669893E1" w14:textId="77777777" w:rsidR="00755F3D" w:rsidRDefault="00755F3D" w:rsidP="007A326F">
            <w:pPr>
              <w:ind w:left="426"/>
              <w:jc w:val="both"/>
              <w:rPr>
                <w:szCs w:val="28"/>
              </w:rPr>
            </w:pPr>
            <w:r w:rsidRPr="003E1DE3">
              <w:rPr>
                <w:szCs w:val="28"/>
              </w:rPr>
              <w:t>При наличии и функционировании более трех дистанционных способов взаимодействия с получателями услуг показатель оценки качества принимает значение 100 баллов</w:t>
            </w:r>
            <w:r>
              <w:rPr>
                <w:szCs w:val="28"/>
              </w:rPr>
              <w:t>.</w:t>
            </w:r>
          </w:p>
          <w:p w14:paraId="066E13DB" w14:textId="77777777" w:rsidR="00755F3D" w:rsidRDefault="00755F3D" w:rsidP="007A326F">
            <w:pPr>
              <w:ind w:left="426"/>
              <w:jc w:val="both"/>
              <w:rPr>
                <w:szCs w:val="28"/>
              </w:rPr>
            </w:pPr>
          </w:p>
          <w:p w14:paraId="47FC685D" w14:textId="77777777" w:rsidR="00755F3D" w:rsidRPr="00900939" w:rsidRDefault="00755F3D" w:rsidP="007A326F">
            <w:pPr>
              <w:rPr>
                <w:b/>
                <w:sz w:val="28"/>
                <w:szCs w:val="28"/>
              </w:rPr>
            </w:pPr>
            <w:r w:rsidRPr="00900939">
              <w:rPr>
                <w:b/>
                <w:sz w:val="28"/>
                <w:szCs w:val="28"/>
              </w:rPr>
              <w:t>Пример расчета значения показателя 1.</w:t>
            </w:r>
            <w:r>
              <w:rPr>
                <w:b/>
                <w:sz w:val="28"/>
                <w:szCs w:val="28"/>
              </w:rPr>
              <w:t>2</w:t>
            </w:r>
            <w:r w:rsidRPr="00900939">
              <w:rPr>
                <w:b/>
                <w:sz w:val="28"/>
                <w:szCs w:val="28"/>
              </w:rPr>
              <w:t>.</w:t>
            </w:r>
          </w:p>
          <w:p w14:paraId="393C8D47" w14:textId="77777777" w:rsidR="00755F3D" w:rsidRDefault="00755F3D" w:rsidP="007A326F">
            <w:pPr>
              <w:rPr>
                <w:sz w:val="28"/>
                <w:szCs w:val="28"/>
                <w:u w:val="single"/>
              </w:rPr>
            </w:pPr>
            <w:r w:rsidRPr="00CE2E3A">
              <w:rPr>
                <w:sz w:val="28"/>
                <w:szCs w:val="28"/>
                <w:u w:val="single"/>
              </w:rPr>
              <w:t>Вариант 1</w:t>
            </w:r>
          </w:p>
          <w:p w14:paraId="6304C04C" w14:textId="77777777" w:rsidR="00755F3D" w:rsidRDefault="00755F3D" w:rsidP="007A326F">
            <w:pPr>
              <w:rPr>
                <w:sz w:val="28"/>
                <w:szCs w:val="28"/>
              </w:rPr>
            </w:pPr>
            <w:r w:rsidRPr="00CE2E3A">
              <w:rPr>
                <w:sz w:val="28"/>
                <w:szCs w:val="28"/>
              </w:rPr>
              <w:t xml:space="preserve">На сайте организации имеется информация о следующих </w:t>
            </w:r>
            <w:r w:rsidRPr="00355034">
              <w:rPr>
                <w:b/>
                <w:sz w:val="28"/>
                <w:szCs w:val="28"/>
              </w:rPr>
              <w:t>двух</w:t>
            </w:r>
            <w:r>
              <w:rPr>
                <w:sz w:val="28"/>
                <w:szCs w:val="28"/>
              </w:rPr>
              <w:t xml:space="preserve"> </w:t>
            </w:r>
            <w:r w:rsidRPr="00CE2E3A">
              <w:rPr>
                <w:sz w:val="28"/>
                <w:szCs w:val="28"/>
              </w:rPr>
              <w:t xml:space="preserve">дистанционных способах взаимодействия и все они </w:t>
            </w:r>
          </w:p>
          <w:p w14:paraId="485205D7" w14:textId="77777777" w:rsidR="00755F3D" w:rsidRDefault="00755F3D" w:rsidP="007A326F">
            <w:pPr>
              <w:rPr>
                <w:sz w:val="28"/>
                <w:szCs w:val="28"/>
              </w:rPr>
            </w:pPr>
            <w:r w:rsidRPr="00CE2E3A">
              <w:rPr>
                <w:sz w:val="28"/>
                <w:szCs w:val="28"/>
              </w:rPr>
              <w:t>функционируют</w:t>
            </w:r>
            <w:r>
              <w:rPr>
                <w:sz w:val="28"/>
                <w:szCs w:val="28"/>
              </w:rPr>
              <w:t>:</w:t>
            </w:r>
          </w:p>
          <w:p w14:paraId="0DB6E7F8" w14:textId="77777777" w:rsidR="00755F3D" w:rsidRDefault="00755F3D" w:rsidP="007A326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номере телефона (по указанному номеру отвечает сотрудник организации и предоставляет ответы на вопросы получателя услуг);</w:t>
            </w:r>
          </w:p>
          <w:p w14:paraId="3CEDC6EC" w14:textId="77777777" w:rsidR="00755F3D" w:rsidRDefault="00755F3D" w:rsidP="007A326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техническая возможность выражения мнения гражданина (на сайте организации размещена анкета, ее можно заполнить)</w:t>
            </w:r>
          </w:p>
          <w:p w14:paraId="08F51D8F" w14:textId="77777777" w:rsidR="00755F3D" w:rsidRDefault="00755F3D" w:rsidP="007A326F">
            <w:pPr>
              <w:rPr>
                <w:b/>
                <w:sz w:val="28"/>
                <w:szCs w:val="28"/>
                <w:u w:val="single"/>
              </w:rPr>
            </w:pPr>
          </w:p>
          <w:p w14:paraId="3E7BB7EA" w14:textId="77777777" w:rsidR="00755F3D" w:rsidRDefault="00755F3D" w:rsidP="007A326F">
            <w:pPr>
              <w:rPr>
                <w:b/>
                <w:sz w:val="28"/>
                <w:szCs w:val="28"/>
              </w:rPr>
            </w:pPr>
            <w:r w:rsidRPr="00677DA0">
              <w:rPr>
                <w:b/>
                <w:sz w:val="28"/>
                <w:szCs w:val="28"/>
                <w:u w:val="single"/>
              </w:rPr>
              <w:t>Расчет по варианту 1</w:t>
            </w:r>
            <w:r>
              <w:rPr>
                <w:b/>
                <w:sz w:val="28"/>
                <w:szCs w:val="28"/>
              </w:rPr>
              <w:t xml:space="preserve">  (30баллов х 2способа)</w:t>
            </w:r>
            <w:r w:rsidRPr="00900939">
              <w:rPr>
                <w:b/>
                <w:sz w:val="28"/>
                <w:szCs w:val="28"/>
              </w:rPr>
              <w:t xml:space="preserve"> = </w:t>
            </w:r>
            <w:r>
              <w:rPr>
                <w:b/>
                <w:sz w:val="28"/>
                <w:szCs w:val="28"/>
              </w:rPr>
              <w:t>60</w:t>
            </w:r>
            <w:r w:rsidRPr="00900939">
              <w:rPr>
                <w:b/>
                <w:sz w:val="28"/>
                <w:szCs w:val="28"/>
              </w:rPr>
              <w:t xml:space="preserve"> баллов</w:t>
            </w:r>
          </w:p>
          <w:p w14:paraId="2B4B51FE" w14:textId="77777777" w:rsidR="00755F3D" w:rsidRDefault="00755F3D" w:rsidP="007A326F">
            <w:pPr>
              <w:rPr>
                <w:sz w:val="28"/>
                <w:szCs w:val="28"/>
              </w:rPr>
            </w:pPr>
          </w:p>
          <w:p w14:paraId="039549C7" w14:textId="77777777" w:rsidR="00755F3D" w:rsidRDefault="00755F3D" w:rsidP="007A326F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Вариант 2</w:t>
            </w:r>
          </w:p>
          <w:p w14:paraId="113C1C3B" w14:textId="77777777" w:rsidR="00755F3D" w:rsidRDefault="00755F3D" w:rsidP="007A326F">
            <w:pPr>
              <w:rPr>
                <w:sz w:val="28"/>
                <w:szCs w:val="28"/>
              </w:rPr>
            </w:pPr>
            <w:r w:rsidRPr="00CE2E3A">
              <w:rPr>
                <w:sz w:val="28"/>
                <w:szCs w:val="28"/>
              </w:rPr>
              <w:t xml:space="preserve">На сайте организации имеется информация о следующих </w:t>
            </w:r>
            <w:r w:rsidRPr="00CE2E3A">
              <w:rPr>
                <w:b/>
                <w:sz w:val="28"/>
                <w:szCs w:val="28"/>
              </w:rPr>
              <w:t>трех</w:t>
            </w:r>
            <w:r>
              <w:rPr>
                <w:sz w:val="28"/>
                <w:szCs w:val="28"/>
              </w:rPr>
              <w:t xml:space="preserve"> </w:t>
            </w:r>
            <w:r w:rsidRPr="00CE2E3A">
              <w:rPr>
                <w:sz w:val="28"/>
                <w:szCs w:val="28"/>
              </w:rPr>
              <w:t xml:space="preserve">дистанционных способах взаимодействия и все они </w:t>
            </w:r>
          </w:p>
          <w:p w14:paraId="4A13BB1B" w14:textId="77777777" w:rsidR="00755F3D" w:rsidRDefault="00755F3D" w:rsidP="007A326F">
            <w:pPr>
              <w:rPr>
                <w:sz w:val="28"/>
                <w:szCs w:val="28"/>
              </w:rPr>
            </w:pPr>
            <w:r w:rsidRPr="00CE2E3A">
              <w:rPr>
                <w:sz w:val="28"/>
                <w:szCs w:val="28"/>
              </w:rPr>
              <w:t>функционируют</w:t>
            </w:r>
            <w:r>
              <w:rPr>
                <w:sz w:val="28"/>
                <w:szCs w:val="28"/>
              </w:rPr>
              <w:t>:</w:t>
            </w:r>
          </w:p>
          <w:p w14:paraId="71FDD312" w14:textId="77777777" w:rsidR="00755F3D" w:rsidRDefault="00755F3D" w:rsidP="007A326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номере телефона (по указанному номеру отвечает сотрудник организации и предоставляет ответы на вопросы получателя услуг);</w:t>
            </w:r>
          </w:p>
          <w:p w14:paraId="319758B2" w14:textId="77777777" w:rsidR="00755F3D" w:rsidRDefault="00755F3D" w:rsidP="007A326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адресе электронной почты (можно отправить сообщение и получить информацию о его прочтении и ответе);</w:t>
            </w:r>
          </w:p>
          <w:p w14:paraId="16326195" w14:textId="77777777" w:rsidR="00755F3D" w:rsidRDefault="00755F3D" w:rsidP="007A326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техническая возможность выражения мнения гражданина (на сайте организации размещена анкета, ее можно заполнить)</w:t>
            </w:r>
          </w:p>
          <w:p w14:paraId="25D65E75" w14:textId="77777777" w:rsidR="00755F3D" w:rsidRDefault="00755F3D" w:rsidP="007A326F">
            <w:pPr>
              <w:rPr>
                <w:b/>
                <w:sz w:val="28"/>
                <w:szCs w:val="28"/>
                <w:u w:val="single"/>
              </w:rPr>
            </w:pPr>
          </w:p>
          <w:p w14:paraId="2BF2735D" w14:textId="77777777" w:rsidR="00755F3D" w:rsidRDefault="00755F3D" w:rsidP="007A326F">
            <w:pPr>
              <w:rPr>
                <w:b/>
                <w:sz w:val="28"/>
                <w:szCs w:val="28"/>
              </w:rPr>
            </w:pPr>
            <w:r w:rsidRPr="00677DA0">
              <w:rPr>
                <w:b/>
                <w:sz w:val="28"/>
                <w:szCs w:val="28"/>
                <w:u w:val="single"/>
              </w:rPr>
              <w:t xml:space="preserve">Расчет по варианту 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>
              <w:rPr>
                <w:b/>
                <w:sz w:val="28"/>
                <w:szCs w:val="28"/>
              </w:rPr>
              <w:t xml:space="preserve">    (30баллов Х 3способа)</w:t>
            </w:r>
            <w:r w:rsidRPr="00900939">
              <w:rPr>
                <w:b/>
                <w:sz w:val="28"/>
                <w:szCs w:val="28"/>
              </w:rPr>
              <w:t xml:space="preserve"> = </w:t>
            </w:r>
            <w:r>
              <w:rPr>
                <w:b/>
                <w:sz w:val="28"/>
                <w:szCs w:val="28"/>
              </w:rPr>
              <w:t>9</w:t>
            </w:r>
            <w:r w:rsidRPr="00900939">
              <w:rPr>
                <w:b/>
                <w:sz w:val="28"/>
                <w:szCs w:val="28"/>
              </w:rPr>
              <w:t>0 баллов</w:t>
            </w:r>
          </w:p>
          <w:p w14:paraId="0F408DDB" w14:textId="77777777" w:rsidR="00755F3D" w:rsidRPr="00900939" w:rsidRDefault="00755F3D" w:rsidP="007A326F">
            <w:pPr>
              <w:rPr>
                <w:b/>
                <w:sz w:val="28"/>
                <w:szCs w:val="28"/>
              </w:rPr>
            </w:pPr>
          </w:p>
          <w:p w14:paraId="3A8EC095" w14:textId="77777777" w:rsidR="00755F3D" w:rsidRDefault="00755F3D" w:rsidP="007A326F">
            <w:pPr>
              <w:rPr>
                <w:sz w:val="28"/>
                <w:szCs w:val="28"/>
                <w:u w:val="single"/>
              </w:rPr>
            </w:pPr>
            <w:r w:rsidRPr="00CE2E3A">
              <w:rPr>
                <w:sz w:val="28"/>
                <w:szCs w:val="28"/>
                <w:u w:val="single"/>
              </w:rPr>
              <w:t xml:space="preserve">Вариант </w:t>
            </w:r>
            <w:r>
              <w:rPr>
                <w:sz w:val="28"/>
                <w:szCs w:val="28"/>
                <w:u w:val="single"/>
              </w:rPr>
              <w:t>3</w:t>
            </w:r>
          </w:p>
          <w:p w14:paraId="117EEC8C" w14:textId="77777777" w:rsidR="00755F3D" w:rsidRDefault="00755F3D" w:rsidP="007A326F">
            <w:pPr>
              <w:rPr>
                <w:sz w:val="28"/>
                <w:szCs w:val="28"/>
              </w:rPr>
            </w:pPr>
            <w:r w:rsidRPr="00CE2E3A">
              <w:rPr>
                <w:sz w:val="28"/>
                <w:szCs w:val="28"/>
              </w:rPr>
              <w:t xml:space="preserve">На сайте организации имеется информация о следующих </w:t>
            </w:r>
            <w:r w:rsidRPr="004D48FD">
              <w:rPr>
                <w:b/>
                <w:sz w:val="28"/>
                <w:szCs w:val="28"/>
              </w:rPr>
              <w:t>пять</w:t>
            </w:r>
            <w:r>
              <w:rPr>
                <w:sz w:val="28"/>
                <w:szCs w:val="28"/>
              </w:rPr>
              <w:t xml:space="preserve"> </w:t>
            </w:r>
            <w:r w:rsidRPr="00CE2E3A">
              <w:rPr>
                <w:sz w:val="28"/>
                <w:szCs w:val="28"/>
              </w:rPr>
              <w:t>дистанционных способ</w:t>
            </w:r>
            <w:r>
              <w:rPr>
                <w:sz w:val="28"/>
                <w:szCs w:val="28"/>
              </w:rPr>
              <w:t>ов</w:t>
            </w:r>
            <w:r w:rsidRPr="00CE2E3A">
              <w:rPr>
                <w:sz w:val="28"/>
                <w:szCs w:val="28"/>
              </w:rPr>
              <w:t xml:space="preserve"> взаимодействия и все они </w:t>
            </w:r>
          </w:p>
          <w:p w14:paraId="4D457739" w14:textId="77777777" w:rsidR="00755F3D" w:rsidRDefault="00755F3D" w:rsidP="007A326F">
            <w:pPr>
              <w:rPr>
                <w:sz w:val="28"/>
                <w:szCs w:val="28"/>
              </w:rPr>
            </w:pPr>
            <w:r w:rsidRPr="00CE2E3A">
              <w:rPr>
                <w:sz w:val="28"/>
                <w:szCs w:val="28"/>
              </w:rPr>
              <w:t>функционируют</w:t>
            </w:r>
            <w:r>
              <w:rPr>
                <w:sz w:val="28"/>
                <w:szCs w:val="28"/>
              </w:rPr>
              <w:t>:</w:t>
            </w:r>
          </w:p>
          <w:p w14:paraId="7CFBA0AB" w14:textId="77777777" w:rsidR="00755F3D" w:rsidRDefault="00755F3D" w:rsidP="007A326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номере телефона (по указанному номеру отвечает сотрудник организации и предоставляет ответы на вопросы получателя услуг);</w:t>
            </w:r>
          </w:p>
          <w:p w14:paraId="5C4FAD97" w14:textId="77777777" w:rsidR="00755F3D" w:rsidRDefault="00755F3D" w:rsidP="007A326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адресе электронной почты (можно отправить сообщение и получить информацию о его прочтении и ответе);</w:t>
            </w:r>
          </w:p>
          <w:p w14:paraId="77C3623A" w14:textId="77777777" w:rsidR="00755F3D" w:rsidRPr="004D48FD" w:rsidRDefault="00755F3D" w:rsidP="007A326F">
            <w:pPr>
              <w:pStyle w:val="2e"/>
              <w:ind w:firstLine="567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48F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3) 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14:paraId="1D9C4C40" w14:textId="77777777" w:rsidR="00755F3D" w:rsidRPr="004D48FD" w:rsidRDefault="00755F3D" w:rsidP="007A326F">
            <w:pPr>
              <w:pStyle w:val="2e"/>
              <w:ind w:firstLine="567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D48F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4) раздела официального сайта «Часто задаваемые вопросы»;</w:t>
            </w:r>
          </w:p>
          <w:p w14:paraId="1025EC6C" w14:textId="77777777" w:rsidR="00755F3D" w:rsidRDefault="00755F3D" w:rsidP="007A326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 техническая возможность выражения мнения гражданина (на сайте организации размещена анкета, ее можно заполнить);</w:t>
            </w:r>
          </w:p>
          <w:p w14:paraId="19EBB56B" w14:textId="77777777" w:rsidR="00755F3D" w:rsidRPr="007A713C" w:rsidRDefault="00755F3D" w:rsidP="007A326F">
            <w:pPr>
              <w:rPr>
                <w:sz w:val="28"/>
                <w:szCs w:val="28"/>
              </w:rPr>
            </w:pPr>
            <w:r w:rsidRPr="00677DA0">
              <w:rPr>
                <w:b/>
                <w:sz w:val="28"/>
                <w:szCs w:val="28"/>
                <w:u w:val="single"/>
              </w:rPr>
              <w:t xml:space="preserve">Расчет по варианту </w:t>
            </w:r>
            <w:r>
              <w:rPr>
                <w:b/>
                <w:sz w:val="28"/>
                <w:szCs w:val="28"/>
                <w:u w:val="single"/>
              </w:rPr>
              <w:t>3</w:t>
            </w:r>
            <w:r>
              <w:rPr>
                <w:b/>
                <w:sz w:val="28"/>
                <w:szCs w:val="28"/>
              </w:rPr>
              <w:t xml:space="preserve">     100 баллов </w:t>
            </w:r>
            <w:r w:rsidRPr="007A713C">
              <w:rPr>
                <w:sz w:val="28"/>
                <w:szCs w:val="28"/>
              </w:rPr>
              <w:t>(так как в наличии более трех способов дистанционного взаимодействия)</w:t>
            </w:r>
          </w:p>
          <w:p w14:paraId="029B769B" w14:textId="77777777" w:rsidR="00755F3D" w:rsidRPr="00C06801" w:rsidRDefault="00755F3D" w:rsidP="007A326F">
            <w:pPr>
              <w:ind w:left="426"/>
              <w:jc w:val="both"/>
              <w:rPr>
                <w:szCs w:val="28"/>
              </w:rPr>
            </w:pPr>
          </w:p>
        </w:tc>
      </w:tr>
      <w:tr w:rsidR="00755F3D" w:rsidRPr="00692EEE" w14:paraId="651CC9DE" w14:textId="77777777" w:rsidTr="007A326F">
        <w:trPr>
          <w:trHeight w:val="2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A7299" w14:textId="77777777" w:rsidR="00755F3D" w:rsidRPr="00326CC6" w:rsidRDefault="00755F3D" w:rsidP="007A326F">
            <w:pPr>
              <w:pStyle w:val="2e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B1B18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2F3B3472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14:paraId="0D57D342" w14:textId="77777777" w:rsidR="00755F3D" w:rsidRPr="00326CC6" w:rsidRDefault="00755F3D" w:rsidP="007A326F">
            <w:pPr>
              <w:pStyle w:val="2e"/>
              <w:ind w:left="-108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3648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F67EA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223F1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параметров в баллах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7BA9CDA2" w14:textId="77777777" w:rsidR="00755F3D" w:rsidRPr="00326CC6" w:rsidRDefault="00755F3D" w:rsidP="007A326F">
            <w:pPr>
              <w:pStyle w:val="2e"/>
              <w:ind w:left="-10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Макси-мальное значение показателей </w:t>
            </w:r>
          </w:p>
          <w:p w14:paraId="3C42AE12" w14:textId="77777777" w:rsidR="00755F3D" w:rsidRPr="00326CC6" w:rsidRDefault="00755F3D" w:rsidP="007A326F">
            <w:pPr>
              <w:pStyle w:val="2e"/>
              <w:ind w:left="-10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в баллах</w:t>
            </w:r>
          </w:p>
        </w:tc>
      </w:tr>
      <w:tr w:rsidR="00755F3D" w:rsidRPr="00692EEE" w14:paraId="3297DC3D" w14:textId="77777777" w:rsidTr="007A326F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947FB" w14:textId="77777777" w:rsidR="00755F3D" w:rsidRPr="00326CC6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B2519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</w:t>
            </w: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организации социальной сферы в сети «Интернет» </w:t>
            </w:r>
            <w:r w:rsidRPr="00326C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(П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откр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уд</w:t>
            </w: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(в % от общего числа опрошенных получателей услуг </w:t>
            </w: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общ</w:t>
            </w: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326CC6">
              <w:rPr>
                <w:rStyle w:val="af8"/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B23C5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827C9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1.3.1.Удовлетворенность качеством,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B4774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получателей услуг, удовлетворенных качеством,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 по отношению к числу опрошенных  получателей услуг, ответивших на соответствующий вопрос анкеты </w:t>
            </w: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стенд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0E32A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79AAD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20259F37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59B594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(1.3)</w:t>
            </w:r>
          </w:p>
        </w:tc>
      </w:tr>
      <w:tr w:rsidR="00755F3D" w:rsidRPr="00692EEE" w14:paraId="42BBC4CF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8D21A" w14:textId="77777777" w:rsidR="00755F3D" w:rsidRPr="00326CC6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0DCEE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853C0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DCEB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1.3.2. Удовлетворенность качеством, полнотой и доступностью информации о деятельности организации социальной сферы, размещенной на официальном сайте организации социальной сферы в сети «Интернет»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7834F9FC" w14:textId="77777777" w:rsidR="00755F3D" w:rsidRPr="00326CC6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получателей услуг, удовлетворенных качеством, полнотой и доступностью информации о деятельности организации социальной сферы, размещенной на официальном сайте организации социальной сферы по отношению к  числу опрошенных  получателей услуг, ответивших на соответствующий вопрос анкеты </w:t>
            </w:r>
            <w:r w:rsidRPr="00326C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сайт</w:t>
            </w:r>
            <w:r w:rsidRPr="00326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36737DA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6710C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879FECF" w14:textId="77777777" w:rsidR="00755F3D" w:rsidRPr="00326CC6" w:rsidRDefault="00755F3D" w:rsidP="00755F3D">
      <w:pPr>
        <w:pStyle w:val="2e"/>
        <w:tabs>
          <w:tab w:val="left" w:pos="534"/>
          <w:tab w:val="left" w:pos="3936"/>
          <w:tab w:val="left" w:pos="4868"/>
          <w:tab w:val="left" w:pos="8553"/>
          <w:tab w:val="left" w:pos="13231"/>
          <w:tab w:val="left" w:pos="14649"/>
        </w:tabs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494" w:tblpY="1"/>
        <w:tblOverlap w:val="never"/>
        <w:tblW w:w="16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932"/>
        <w:gridCol w:w="9781"/>
        <w:gridCol w:w="1363"/>
      </w:tblGrid>
      <w:tr w:rsidR="00755F3D" w:rsidRPr="00692EEE" w14:paraId="194598FE" w14:textId="77777777" w:rsidTr="007A326F">
        <w:trPr>
          <w:trHeight w:val="20"/>
        </w:trPr>
        <w:tc>
          <w:tcPr>
            <w:tcW w:w="160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706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734"/>
              <w:gridCol w:w="1199"/>
              <w:gridCol w:w="2709"/>
            </w:tblGrid>
            <w:tr w:rsidR="00755F3D" w:rsidRPr="00E42CEF" w14:paraId="6B4C5C99" w14:textId="77777777" w:rsidTr="007A326F">
              <w:trPr>
                <w:jc w:val="center"/>
              </w:trPr>
              <w:tc>
                <w:tcPr>
                  <w:tcW w:w="1418" w:type="dxa"/>
                  <w:vMerge w:val="restart"/>
                  <w:vAlign w:val="center"/>
                </w:tcPr>
                <w:p w14:paraId="3B311B39" w14:textId="77777777" w:rsidR="00755F3D" w:rsidRPr="00E42CEF" w:rsidRDefault="00755F3D" w:rsidP="007A326F">
                  <w:pPr>
                    <w:framePr w:hSpace="180" w:wrap="around" w:vAnchor="text" w:hAnchor="text" w:x="-494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E42CEF">
                    <w:rPr>
                      <w:b/>
                      <w:sz w:val="28"/>
                      <w:szCs w:val="28"/>
                    </w:rPr>
                    <w:t>П</w:t>
                  </w:r>
                  <w:r w:rsidRPr="00E42CEF">
                    <w:rPr>
                      <w:b/>
                      <w:sz w:val="28"/>
                      <w:szCs w:val="28"/>
                      <w:vertAlign w:val="superscript"/>
                    </w:rPr>
                    <w:t>откр</w:t>
                  </w:r>
                  <w:r w:rsidRPr="00E42CEF">
                    <w:rPr>
                      <w:b/>
                      <w:sz w:val="28"/>
                      <w:szCs w:val="28"/>
                      <w:vertAlign w:val="subscript"/>
                    </w:rPr>
                    <w:t>уд</w:t>
                  </w:r>
                  <w:r w:rsidRPr="00E42CEF">
                    <w:rPr>
                      <w:b/>
                      <w:sz w:val="28"/>
                      <w:szCs w:val="28"/>
                    </w:rPr>
                    <w:t>= (</w:t>
                  </w:r>
                </w:p>
              </w:tc>
              <w:tc>
                <w:tcPr>
                  <w:tcW w:w="1734" w:type="dxa"/>
                  <w:tcBorders>
                    <w:bottom w:val="single" w:sz="4" w:space="0" w:color="auto"/>
                  </w:tcBorders>
                </w:tcPr>
                <w:p w14:paraId="65EE333F" w14:textId="77777777" w:rsidR="00755F3D" w:rsidRPr="00E42CEF" w:rsidRDefault="00755F3D" w:rsidP="007A326F">
                  <w:pPr>
                    <w:framePr w:hSpace="180" w:wrap="around" w:vAnchor="text" w:hAnchor="text" w:x="-494" w:y="1"/>
                    <w:ind w:left="-108" w:right="-108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E42CEF">
                    <w:rPr>
                      <w:b/>
                      <w:sz w:val="28"/>
                      <w:szCs w:val="28"/>
                    </w:rPr>
                    <w:t>У</w:t>
                  </w:r>
                  <w:r w:rsidRPr="00E42CEF">
                    <w:rPr>
                      <w:b/>
                      <w:sz w:val="28"/>
                      <w:szCs w:val="28"/>
                      <w:vertAlign w:val="subscript"/>
                    </w:rPr>
                    <w:t xml:space="preserve">стенд </w:t>
                  </w:r>
                  <w:r w:rsidRPr="00E42CEF">
                    <w:rPr>
                      <w:b/>
                      <w:sz w:val="28"/>
                      <w:szCs w:val="28"/>
                    </w:rPr>
                    <w:t>+</w:t>
                  </w:r>
                  <w:r w:rsidRPr="00E42CEF">
                    <w:rPr>
                      <w:b/>
                      <w:sz w:val="28"/>
                      <w:szCs w:val="28"/>
                      <w:vertAlign w:val="subscript"/>
                    </w:rPr>
                    <w:t xml:space="preserve"> </w:t>
                  </w:r>
                  <w:r w:rsidRPr="00E42CEF">
                    <w:rPr>
                      <w:b/>
                      <w:sz w:val="28"/>
                      <w:szCs w:val="28"/>
                    </w:rPr>
                    <w:t>У</w:t>
                  </w:r>
                  <w:r w:rsidRPr="00E42CEF">
                    <w:rPr>
                      <w:b/>
                      <w:sz w:val="28"/>
                      <w:szCs w:val="28"/>
                      <w:vertAlign w:val="subscript"/>
                    </w:rPr>
                    <w:t>сайт</w:t>
                  </w:r>
                </w:p>
              </w:tc>
              <w:tc>
                <w:tcPr>
                  <w:tcW w:w="1199" w:type="dxa"/>
                  <w:vMerge w:val="restart"/>
                  <w:vAlign w:val="center"/>
                </w:tcPr>
                <w:p w14:paraId="7E30D40C" w14:textId="77777777" w:rsidR="00755F3D" w:rsidRPr="00E42CEF" w:rsidRDefault="00755F3D" w:rsidP="007A326F">
                  <w:pPr>
                    <w:framePr w:hSpace="180" w:wrap="around" w:vAnchor="text" w:hAnchor="text" w:x="-494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E42CEF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2709" w:type="dxa"/>
                  <w:vMerge w:val="restart"/>
                  <w:vAlign w:val="center"/>
                </w:tcPr>
                <w:p w14:paraId="3243BA3C" w14:textId="77777777" w:rsidR="00755F3D" w:rsidRPr="00E42CEF" w:rsidRDefault="00755F3D" w:rsidP="007A326F">
                  <w:pPr>
                    <w:framePr w:hSpace="180" w:wrap="around" w:vAnchor="text" w:hAnchor="text" w:x="-494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E42CEF">
                    <w:rPr>
                      <w:b/>
                      <w:sz w:val="28"/>
                      <w:szCs w:val="28"/>
                    </w:rPr>
                    <w:t>(1.3)</w:t>
                  </w:r>
                </w:p>
              </w:tc>
            </w:tr>
            <w:tr w:rsidR="00755F3D" w:rsidRPr="003E1DE3" w14:paraId="393C6514" w14:textId="77777777" w:rsidTr="007A326F">
              <w:trPr>
                <w:jc w:val="center"/>
              </w:trPr>
              <w:tc>
                <w:tcPr>
                  <w:tcW w:w="1418" w:type="dxa"/>
                  <w:vMerge/>
                </w:tcPr>
                <w:p w14:paraId="6B893A63" w14:textId="77777777" w:rsidR="00755F3D" w:rsidRPr="003E1DE3" w:rsidRDefault="00755F3D" w:rsidP="007A326F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auto"/>
                  </w:tcBorders>
                </w:tcPr>
                <w:p w14:paraId="0A91DBE2" w14:textId="77777777" w:rsidR="00755F3D" w:rsidRPr="003E1DE3" w:rsidRDefault="00755F3D" w:rsidP="007A326F">
                  <w:pPr>
                    <w:framePr w:hSpace="180" w:wrap="around" w:vAnchor="text" w:hAnchor="text" w:x="-494" w:y="1"/>
                    <w:ind w:left="186" w:hanging="186"/>
                    <w:suppressOverlap/>
                    <w:jc w:val="center"/>
                    <w:rPr>
                      <w:szCs w:val="28"/>
                    </w:rPr>
                  </w:pPr>
                  <w:r w:rsidRPr="003E1DE3">
                    <w:rPr>
                      <w:sz w:val="28"/>
                      <w:szCs w:val="28"/>
                    </w:rPr>
                    <w:t>2×</w:t>
                  </w:r>
                  <w:r w:rsidRPr="00E42CEF">
                    <w:rPr>
                      <w:b/>
                      <w:sz w:val="28"/>
                      <w:szCs w:val="28"/>
                    </w:rPr>
                    <w:t>Ч</w:t>
                  </w:r>
                  <w:r w:rsidRPr="00E42CEF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1199" w:type="dxa"/>
                  <w:vMerge/>
                </w:tcPr>
                <w:p w14:paraId="18AD2094" w14:textId="77777777" w:rsidR="00755F3D" w:rsidRPr="003E1DE3" w:rsidRDefault="00755F3D" w:rsidP="007A326F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2709" w:type="dxa"/>
                  <w:vMerge/>
                </w:tcPr>
                <w:p w14:paraId="44C79F70" w14:textId="77777777" w:rsidR="00755F3D" w:rsidRPr="003E1DE3" w:rsidRDefault="00755F3D" w:rsidP="007A326F">
                  <w:pPr>
                    <w:framePr w:hSpace="180" w:wrap="around" w:vAnchor="text" w:hAnchor="text" w:x="-494" w:y="1"/>
                    <w:suppressOverlap/>
                    <w:jc w:val="center"/>
                    <w:rPr>
                      <w:szCs w:val="28"/>
                    </w:rPr>
                  </w:pPr>
                </w:p>
              </w:tc>
            </w:tr>
          </w:tbl>
          <w:p w14:paraId="5CFE7E7D" w14:textId="77777777" w:rsidR="00755F3D" w:rsidRDefault="00755F3D" w:rsidP="007A326F">
            <w:pPr>
              <w:ind w:firstLine="426"/>
              <w:jc w:val="both"/>
              <w:rPr>
                <w:szCs w:val="28"/>
              </w:rPr>
            </w:pPr>
          </w:p>
          <w:p w14:paraId="2A477387" w14:textId="77777777" w:rsidR="00755F3D" w:rsidRPr="003E1DE3" w:rsidRDefault="00755F3D" w:rsidP="007A326F">
            <w:pPr>
              <w:ind w:firstLine="426"/>
              <w:jc w:val="both"/>
              <w:rPr>
                <w:szCs w:val="28"/>
              </w:rPr>
            </w:pPr>
            <w:r w:rsidRPr="003E1DE3">
              <w:rPr>
                <w:szCs w:val="28"/>
              </w:rPr>
              <w:t>где:</w:t>
            </w:r>
          </w:p>
          <w:p w14:paraId="1227CE06" w14:textId="77777777" w:rsidR="00755F3D" w:rsidRPr="003E1DE3" w:rsidRDefault="00755F3D" w:rsidP="007A326F">
            <w:pPr>
              <w:jc w:val="both"/>
              <w:rPr>
                <w:szCs w:val="28"/>
              </w:rPr>
            </w:pPr>
            <w:r w:rsidRPr="00564548">
              <w:rPr>
                <w:b/>
                <w:szCs w:val="28"/>
              </w:rPr>
              <w:t>У</w:t>
            </w:r>
            <w:r w:rsidRPr="00564548">
              <w:rPr>
                <w:b/>
                <w:szCs w:val="28"/>
                <w:vertAlign w:val="subscript"/>
              </w:rPr>
              <w:t>стенд</w:t>
            </w:r>
            <w:r w:rsidRPr="003E1DE3">
              <w:rPr>
                <w:szCs w:val="28"/>
              </w:rPr>
              <w:t xml:space="preserve">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социальной сферы;</w:t>
            </w:r>
          </w:p>
          <w:p w14:paraId="1C1776B4" w14:textId="77777777" w:rsidR="00755F3D" w:rsidRPr="003E1DE3" w:rsidRDefault="00755F3D" w:rsidP="007A326F">
            <w:pPr>
              <w:jc w:val="both"/>
              <w:rPr>
                <w:szCs w:val="28"/>
              </w:rPr>
            </w:pPr>
            <w:r w:rsidRPr="00564548">
              <w:rPr>
                <w:b/>
                <w:szCs w:val="28"/>
              </w:rPr>
              <w:t>У</w:t>
            </w:r>
            <w:r w:rsidRPr="00564548">
              <w:rPr>
                <w:b/>
                <w:szCs w:val="28"/>
                <w:vertAlign w:val="subscript"/>
              </w:rPr>
              <w:t>сайт</w:t>
            </w:r>
            <w:r w:rsidRPr="003E1DE3">
              <w:rPr>
                <w:szCs w:val="28"/>
              </w:rPr>
              <w:t xml:space="preserve"> - число получателей услуг, удовлетворенных открытостью, полнотой и доступностью информации, размещенной на официальном сайте организации;</w:t>
            </w:r>
          </w:p>
          <w:p w14:paraId="4B31858C" w14:textId="77777777" w:rsidR="00755F3D" w:rsidRDefault="00755F3D" w:rsidP="007A326F">
            <w:pPr>
              <w:jc w:val="both"/>
              <w:rPr>
                <w:szCs w:val="28"/>
              </w:rPr>
            </w:pPr>
            <w:r w:rsidRPr="003E1DE3">
              <w:rPr>
                <w:szCs w:val="28"/>
              </w:rPr>
              <w:t>Ч</w:t>
            </w:r>
            <w:r w:rsidRPr="00564548">
              <w:rPr>
                <w:b/>
                <w:szCs w:val="28"/>
                <w:vertAlign w:val="subscript"/>
              </w:rPr>
              <w:t>общ</w:t>
            </w:r>
            <w:r w:rsidRPr="003E1DE3">
              <w:rPr>
                <w:szCs w:val="28"/>
              </w:rPr>
              <w:t xml:space="preserve"> - общее число опрошенных получателей услуг.</w:t>
            </w:r>
          </w:p>
          <w:p w14:paraId="45DD2181" w14:textId="77777777" w:rsidR="00755F3D" w:rsidRDefault="00755F3D" w:rsidP="007A326F">
            <w:pPr>
              <w:jc w:val="both"/>
              <w:rPr>
                <w:szCs w:val="28"/>
              </w:rPr>
            </w:pPr>
          </w:p>
          <w:p w14:paraId="4F5B1CF1" w14:textId="77777777" w:rsidR="00755F3D" w:rsidRDefault="00755F3D" w:rsidP="007A326F">
            <w:pPr>
              <w:jc w:val="both"/>
              <w:rPr>
                <w:szCs w:val="28"/>
              </w:rPr>
            </w:pPr>
          </w:p>
          <w:p w14:paraId="75722389" w14:textId="77777777" w:rsidR="00755F3D" w:rsidRPr="00900939" w:rsidRDefault="00755F3D" w:rsidP="007A326F">
            <w:pPr>
              <w:rPr>
                <w:b/>
                <w:sz w:val="28"/>
                <w:szCs w:val="28"/>
              </w:rPr>
            </w:pPr>
            <w:r w:rsidRPr="00900939">
              <w:rPr>
                <w:b/>
                <w:sz w:val="28"/>
                <w:szCs w:val="28"/>
              </w:rPr>
              <w:t>Пример расчета значения показателя 1.</w:t>
            </w:r>
            <w:r>
              <w:rPr>
                <w:b/>
                <w:sz w:val="28"/>
                <w:szCs w:val="28"/>
              </w:rPr>
              <w:t>3</w:t>
            </w:r>
            <w:r w:rsidRPr="00900939">
              <w:rPr>
                <w:b/>
                <w:sz w:val="28"/>
                <w:szCs w:val="28"/>
              </w:rPr>
              <w:t>.</w:t>
            </w:r>
          </w:p>
          <w:p w14:paraId="36CA44BE" w14:textId="77777777" w:rsidR="00755F3D" w:rsidRPr="004D3AD6" w:rsidRDefault="00755F3D" w:rsidP="007A326F">
            <w:pPr>
              <w:rPr>
                <w:sz w:val="28"/>
                <w:szCs w:val="28"/>
                <w:u w:val="single"/>
              </w:rPr>
            </w:pPr>
            <w:r w:rsidRPr="004D3AD6">
              <w:rPr>
                <w:sz w:val="28"/>
                <w:szCs w:val="28"/>
                <w:u w:val="single"/>
              </w:rPr>
              <w:t>Вариант 1.</w:t>
            </w:r>
          </w:p>
          <w:p w14:paraId="08BBFE2D" w14:textId="77777777" w:rsidR="00755F3D" w:rsidRDefault="00755F3D" w:rsidP="007A3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опрошенных граждан, ответивших на вопрос 2 Анкеты (см. Рекомендуемый образец Анкеты в приказе Минтруда России от  30 октября 2018 г. № 675н) –  450 чел. </w:t>
            </w:r>
          </w:p>
          <w:p w14:paraId="2F12ACF6" w14:textId="77777777" w:rsidR="00755F3D" w:rsidRDefault="00755F3D" w:rsidP="007A32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ч</w:t>
            </w:r>
            <w:r w:rsidRPr="008B32BC">
              <w:rPr>
                <w:sz w:val="28"/>
                <w:szCs w:val="28"/>
              </w:rPr>
              <w:t>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</w:t>
            </w:r>
            <w:r>
              <w:rPr>
                <w:sz w:val="28"/>
                <w:szCs w:val="28"/>
              </w:rPr>
              <w:t xml:space="preserve"> – </w:t>
            </w:r>
            <w:r w:rsidRPr="008B32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200 чел.</w:t>
            </w:r>
          </w:p>
          <w:p w14:paraId="7A821E13" w14:textId="77777777" w:rsidR="00755F3D" w:rsidRPr="006C64EE" w:rsidRDefault="00755F3D" w:rsidP="007A326F">
            <w:pPr>
              <w:jc w:val="both"/>
              <w:rPr>
                <w:sz w:val="16"/>
                <w:szCs w:val="16"/>
              </w:rPr>
            </w:pPr>
          </w:p>
          <w:p w14:paraId="6CC8AE65" w14:textId="77777777" w:rsidR="00755F3D" w:rsidRDefault="00755F3D" w:rsidP="007A3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опрошенных граждан, ответивших на вопрос 4 Анкеты (см. Рекомендуемый образец Анкеты в приказе Минтруда России от  30 октября 2018 г. № 675н) –  450 чел.</w:t>
            </w:r>
          </w:p>
          <w:p w14:paraId="69D73D51" w14:textId="77777777" w:rsidR="00755F3D" w:rsidRPr="008B32BC" w:rsidRDefault="00755F3D" w:rsidP="007A32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Из них ч</w:t>
            </w:r>
            <w:r w:rsidRPr="008B32BC">
              <w:rPr>
                <w:sz w:val="28"/>
                <w:szCs w:val="28"/>
              </w:rPr>
              <w:t xml:space="preserve">исло получателей услуг, удовлетворенных открытостью, полнотой и доступностью информации, размещенной на </w:t>
            </w:r>
            <w:r>
              <w:rPr>
                <w:sz w:val="28"/>
                <w:szCs w:val="28"/>
              </w:rPr>
              <w:t xml:space="preserve">официальном сайте </w:t>
            </w:r>
            <w:r w:rsidRPr="008B32BC">
              <w:rPr>
                <w:sz w:val="28"/>
                <w:szCs w:val="28"/>
              </w:rPr>
              <w:t xml:space="preserve">организации </w:t>
            </w:r>
            <w:r>
              <w:rPr>
                <w:sz w:val="28"/>
                <w:szCs w:val="28"/>
              </w:rPr>
              <w:t>330 чел.</w:t>
            </w:r>
            <w:r w:rsidRPr="008B32BC">
              <w:rPr>
                <w:sz w:val="28"/>
                <w:szCs w:val="28"/>
              </w:rPr>
              <w:t>;</w:t>
            </w:r>
          </w:p>
          <w:p w14:paraId="01584A89" w14:textId="77777777" w:rsidR="00755F3D" w:rsidRPr="007A713C" w:rsidRDefault="00755F3D" w:rsidP="007A326F">
            <w:pPr>
              <w:rPr>
                <w:sz w:val="28"/>
                <w:szCs w:val="28"/>
              </w:rPr>
            </w:pPr>
            <w:r w:rsidRPr="00677DA0">
              <w:rPr>
                <w:b/>
                <w:sz w:val="28"/>
                <w:szCs w:val="28"/>
                <w:u w:val="single"/>
              </w:rPr>
              <w:t>Расчет по варианту 1</w:t>
            </w:r>
            <w:r>
              <w:rPr>
                <w:b/>
                <w:sz w:val="28"/>
                <w:szCs w:val="28"/>
              </w:rPr>
              <w:t xml:space="preserve">   (200+330) : (2 х 450) х100 </w:t>
            </w:r>
            <w:r w:rsidRPr="00900939">
              <w:rPr>
                <w:b/>
                <w:sz w:val="28"/>
                <w:szCs w:val="28"/>
              </w:rPr>
              <w:t xml:space="preserve">= </w:t>
            </w:r>
            <w:r>
              <w:rPr>
                <w:b/>
                <w:sz w:val="28"/>
                <w:szCs w:val="28"/>
              </w:rPr>
              <w:t xml:space="preserve"> 530 : 900 х 100 = 0,5889  х 100=58,9 = 59 баллов </w:t>
            </w:r>
            <w:r w:rsidRPr="007A713C">
              <w:rPr>
                <w:sz w:val="28"/>
                <w:szCs w:val="28"/>
              </w:rPr>
              <w:t>(результат округляется до целого числа</w:t>
            </w:r>
            <w:r>
              <w:rPr>
                <w:sz w:val="28"/>
                <w:szCs w:val="28"/>
              </w:rPr>
              <w:t>).</w:t>
            </w:r>
          </w:p>
          <w:p w14:paraId="333011C8" w14:textId="77777777" w:rsidR="00755F3D" w:rsidRPr="006C64EE" w:rsidRDefault="00755F3D" w:rsidP="007A326F">
            <w:pPr>
              <w:jc w:val="both"/>
              <w:rPr>
                <w:sz w:val="28"/>
                <w:szCs w:val="28"/>
              </w:rPr>
            </w:pPr>
          </w:p>
          <w:p w14:paraId="5626FF58" w14:textId="77777777" w:rsidR="00755F3D" w:rsidRPr="004D3AD6" w:rsidRDefault="00755F3D" w:rsidP="007A326F">
            <w:pPr>
              <w:rPr>
                <w:sz w:val="28"/>
                <w:szCs w:val="28"/>
                <w:u w:val="single"/>
              </w:rPr>
            </w:pPr>
            <w:r w:rsidRPr="004D3AD6">
              <w:rPr>
                <w:sz w:val="28"/>
                <w:szCs w:val="28"/>
                <w:u w:val="single"/>
              </w:rPr>
              <w:t xml:space="preserve">Вариант 2 </w:t>
            </w:r>
          </w:p>
          <w:p w14:paraId="311EC892" w14:textId="77777777" w:rsidR="00755F3D" w:rsidRDefault="00755F3D" w:rsidP="007A3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опрошенных граждан, ответивших на вопрос 2 Анкеты (см. Рекомендуемый образец Анкеты в приказе Минтруда России от  30 октября 2018 г. № 675н) –  450 чел. </w:t>
            </w:r>
          </w:p>
          <w:p w14:paraId="050152EC" w14:textId="77777777" w:rsidR="00755F3D" w:rsidRPr="008B32BC" w:rsidRDefault="00755F3D" w:rsidP="007A326F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Из них ч</w:t>
            </w:r>
            <w:r w:rsidRPr="008B32BC">
              <w:rPr>
                <w:sz w:val="28"/>
                <w:szCs w:val="28"/>
              </w:rPr>
              <w:t>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</w:t>
            </w:r>
            <w:r>
              <w:rPr>
                <w:sz w:val="28"/>
                <w:szCs w:val="28"/>
              </w:rPr>
              <w:t xml:space="preserve"> – </w:t>
            </w:r>
            <w:r w:rsidRPr="008B32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170 чел.</w:t>
            </w:r>
          </w:p>
          <w:p w14:paraId="1ED6DEF5" w14:textId="77777777" w:rsidR="00755F3D" w:rsidRPr="006C64EE" w:rsidRDefault="00755F3D" w:rsidP="007A326F">
            <w:pPr>
              <w:rPr>
                <w:sz w:val="16"/>
                <w:szCs w:val="16"/>
              </w:rPr>
            </w:pPr>
          </w:p>
          <w:p w14:paraId="343431D3" w14:textId="77777777" w:rsidR="00755F3D" w:rsidRDefault="00755F3D" w:rsidP="007A3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опрошенных граждан, ответивших на вопрос 4 Анкеты (см. Рекомендуемый образец Анкеты в приказе Минтруда России от  30 октября 2018 г. № 675н) –  560 чел.</w:t>
            </w:r>
          </w:p>
          <w:p w14:paraId="516836CE" w14:textId="77777777" w:rsidR="00755F3D" w:rsidRPr="008B32BC" w:rsidRDefault="00755F3D" w:rsidP="007A32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ч</w:t>
            </w:r>
            <w:r w:rsidRPr="008B32BC">
              <w:rPr>
                <w:sz w:val="28"/>
                <w:szCs w:val="28"/>
              </w:rPr>
              <w:t xml:space="preserve">исло получателей услуг, удовлетворенных открытостью, полнотой и доступностью информации, размещенной на </w:t>
            </w:r>
            <w:r>
              <w:rPr>
                <w:sz w:val="28"/>
                <w:szCs w:val="28"/>
              </w:rPr>
              <w:t xml:space="preserve">официальном сайте </w:t>
            </w:r>
            <w:r w:rsidRPr="008B32BC">
              <w:rPr>
                <w:sz w:val="28"/>
                <w:szCs w:val="28"/>
              </w:rPr>
              <w:t xml:space="preserve">организации </w:t>
            </w:r>
            <w:r>
              <w:rPr>
                <w:sz w:val="28"/>
                <w:szCs w:val="28"/>
              </w:rPr>
              <w:t>320 чел.</w:t>
            </w:r>
            <w:r w:rsidRPr="008B32BC">
              <w:rPr>
                <w:sz w:val="28"/>
                <w:szCs w:val="28"/>
              </w:rPr>
              <w:t>;</w:t>
            </w:r>
          </w:p>
          <w:p w14:paraId="260B5DCC" w14:textId="77777777" w:rsidR="00755F3D" w:rsidRDefault="00755F3D" w:rsidP="007A326F">
            <w:pPr>
              <w:rPr>
                <w:sz w:val="28"/>
                <w:szCs w:val="28"/>
              </w:rPr>
            </w:pPr>
          </w:p>
          <w:p w14:paraId="1D1A103C" w14:textId="77777777" w:rsidR="00755F3D" w:rsidRPr="006C64EE" w:rsidRDefault="00755F3D" w:rsidP="007A326F">
            <w:pPr>
              <w:rPr>
                <w:sz w:val="28"/>
                <w:szCs w:val="28"/>
              </w:rPr>
            </w:pPr>
            <w:r w:rsidRPr="00677DA0">
              <w:rPr>
                <w:b/>
                <w:sz w:val="28"/>
                <w:szCs w:val="28"/>
                <w:u w:val="single"/>
              </w:rPr>
              <w:t xml:space="preserve">Расчет по варианту </w:t>
            </w:r>
            <w:r>
              <w:rPr>
                <w:b/>
                <w:sz w:val="28"/>
                <w:szCs w:val="28"/>
                <w:u w:val="single"/>
              </w:rPr>
              <w:t xml:space="preserve">2 </w:t>
            </w:r>
            <w:r>
              <w:rPr>
                <w:b/>
                <w:sz w:val="28"/>
                <w:szCs w:val="28"/>
              </w:rPr>
              <w:t xml:space="preserve">  (170+ 320) : (450+560) х 100 </w:t>
            </w:r>
            <w:r w:rsidRPr="00900939">
              <w:rPr>
                <w:b/>
                <w:sz w:val="28"/>
                <w:szCs w:val="28"/>
              </w:rPr>
              <w:t xml:space="preserve">= </w:t>
            </w:r>
            <w:r>
              <w:rPr>
                <w:b/>
                <w:sz w:val="28"/>
                <w:szCs w:val="28"/>
              </w:rPr>
              <w:t xml:space="preserve"> (490 : 1010) х 100 = 0,4851 х 100= 48,51 = 48</w:t>
            </w:r>
            <w:r w:rsidRPr="00900939">
              <w:rPr>
                <w:b/>
                <w:sz w:val="28"/>
                <w:szCs w:val="28"/>
              </w:rPr>
              <w:t xml:space="preserve"> балл</w:t>
            </w:r>
            <w:r>
              <w:rPr>
                <w:b/>
                <w:sz w:val="28"/>
                <w:szCs w:val="28"/>
              </w:rPr>
              <w:t xml:space="preserve">ов </w:t>
            </w:r>
            <w:r w:rsidRPr="006C64EE">
              <w:rPr>
                <w:sz w:val="28"/>
                <w:szCs w:val="28"/>
              </w:rPr>
              <w:t>(результат округляется до целого числа</w:t>
            </w:r>
            <w:r>
              <w:rPr>
                <w:sz w:val="28"/>
                <w:szCs w:val="28"/>
              </w:rPr>
              <w:t>)</w:t>
            </w:r>
          </w:p>
          <w:p w14:paraId="0BED9F53" w14:textId="77777777" w:rsidR="00755F3D" w:rsidRDefault="00755F3D" w:rsidP="007A326F">
            <w:pPr>
              <w:jc w:val="both"/>
              <w:rPr>
                <w:szCs w:val="28"/>
              </w:rPr>
            </w:pPr>
          </w:p>
          <w:p w14:paraId="3605D83E" w14:textId="77777777" w:rsidR="00755F3D" w:rsidRPr="00B8498F" w:rsidRDefault="00755F3D" w:rsidP="007A326F">
            <w:pPr>
              <w:jc w:val="both"/>
              <w:rPr>
                <w:szCs w:val="28"/>
              </w:rPr>
            </w:pPr>
          </w:p>
        </w:tc>
      </w:tr>
      <w:tr w:rsidR="00755F3D" w:rsidRPr="00692EEE" w14:paraId="49A54E7F" w14:textId="77777777" w:rsidTr="007A326F">
        <w:trPr>
          <w:trHeight w:val="20"/>
        </w:trPr>
        <w:tc>
          <w:tcPr>
            <w:tcW w:w="3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B1347" w14:textId="77777777" w:rsidR="00755F3D" w:rsidRPr="00701723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0172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Итого по критерию 1 «О</w:t>
            </w:r>
            <w:r w:rsidRPr="0070172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ткрытость и доступность информации об организации социальной сферы» (К</w:t>
            </w:r>
            <w:r w:rsidRPr="00701723">
              <w:rPr>
                <w:rFonts w:ascii="Times New Roman" w:hAnsi="Times New Roman"/>
                <w:b/>
                <w:color w:val="000000"/>
                <w:sz w:val="28"/>
                <w:szCs w:val="28"/>
                <w:vertAlign w:val="superscript"/>
              </w:rPr>
              <w:t>1</w:t>
            </w:r>
            <w:r w:rsidRPr="0070172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14:paraId="29EF5DD1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D84A" w14:textId="77777777" w:rsidR="00755F3D" w:rsidRDefault="00755F3D" w:rsidP="007A326F">
            <w:pPr>
              <w:ind w:firstLine="1701"/>
              <w:rPr>
                <w:b/>
                <w:sz w:val="28"/>
                <w:szCs w:val="28"/>
              </w:rPr>
            </w:pPr>
            <w:r w:rsidRPr="00E42CEF">
              <w:rPr>
                <w:b/>
                <w:sz w:val="28"/>
                <w:szCs w:val="28"/>
              </w:rPr>
              <w:t>К</w:t>
            </w:r>
            <w:r w:rsidRPr="00E42CEF">
              <w:rPr>
                <w:b/>
                <w:sz w:val="28"/>
                <w:szCs w:val="28"/>
                <w:vertAlign w:val="superscript"/>
              </w:rPr>
              <w:t>1</w:t>
            </w:r>
            <w:r w:rsidRPr="00E42CEF">
              <w:rPr>
                <w:b/>
                <w:sz w:val="28"/>
                <w:szCs w:val="28"/>
              </w:rPr>
              <w:t>=(0,3×П</w:t>
            </w:r>
            <w:r w:rsidRPr="00E42CEF">
              <w:rPr>
                <w:b/>
                <w:sz w:val="28"/>
                <w:szCs w:val="28"/>
                <w:vertAlign w:val="subscript"/>
              </w:rPr>
              <w:t>инф</w:t>
            </w:r>
            <w:r w:rsidRPr="00E42CEF">
              <w:rPr>
                <w:b/>
                <w:sz w:val="28"/>
                <w:szCs w:val="28"/>
              </w:rPr>
              <w:t xml:space="preserve"> + 0,3×П</w:t>
            </w:r>
            <w:r w:rsidRPr="00E42CEF">
              <w:rPr>
                <w:b/>
                <w:sz w:val="28"/>
                <w:szCs w:val="28"/>
                <w:vertAlign w:val="subscript"/>
              </w:rPr>
              <w:t>дист</w:t>
            </w:r>
            <w:r w:rsidRPr="00E42CEF">
              <w:rPr>
                <w:b/>
                <w:sz w:val="28"/>
                <w:szCs w:val="28"/>
              </w:rPr>
              <w:t xml:space="preserve"> + 0,4× П</w:t>
            </w:r>
            <w:r w:rsidRPr="00E42CEF">
              <w:rPr>
                <w:b/>
                <w:sz w:val="28"/>
                <w:szCs w:val="28"/>
                <w:vertAlign w:val="superscript"/>
              </w:rPr>
              <w:t>откр</w:t>
            </w:r>
            <w:r w:rsidRPr="00E42CEF">
              <w:rPr>
                <w:b/>
                <w:sz w:val="28"/>
                <w:szCs w:val="28"/>
                <w:vertAlign w:val="subscript"/>
              </w:rPr>
              <w:t>уд</w:t>
            </w:r>
            <w:r w:rsidRPr="00E42CEF">
              <w:rPr>
                <w:b/>
                <w:sz w:val="28"/>
                <w:szCs w:val="28"/>
              </w:rPr>
              <w:t>)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0BEC8606" w14:textId="77777777" w:rsidR="00755F3D" w:rsidRDefault="00755F3D" w:rsidP="007A326F">
            <w:pPr>
              <w:ind w:firstLine="1701"/>
              <w:rPr>
                <w:b/>
                <w:sz w:val="28"/>
                <w:szCs w:val="28"/>
              </w:rPr>
            </w:pPr>
          </w:p>
          <w:p w14:paraId="0BDE4051" w14:textId="77777777" w:rsidR="00755F3D" w:rsidRPr="007066EC" w:rsidRDefault="00755F3D" w:rsidP="007A326F">
            <w:pPr>
              <w:ind w:firstLine="1701"/>
              <w:jc w:val="center"/>
              <w:rPr>
                <w:sz w:val="28"/>
                <w:szCs w:val="28"/>
              </w:rPr>
            </w:pPr>
            <w:r w:rsidRPr="007066EC">
              <w:rPr>
                <w:sz w:val="28"/>
                <w:szCs w:val="28"/>
              </w:rPr>
              <w:t>Рассчитывается с учетом значимость каждого показателя, характеризующего данный критерий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61660" w14:textId="77777777" w:rsidR="00755F3D" w:rsidRPr="00326CC6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CC6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</w:tc>
      </w:tr>
      <w:tr w:rsidR="00755F3D" w:rsidRPr="00692EEE" w14:paraId="5F239D0B" w14:textId="77777777" w:rsidTr="007A326F">
        <w:trPr>
          <w:trHeight w:val="20"/>
        </w:trPr>
        <w:tc>
          <w:tcPr>
            <w:tcW w:w="160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12E02" w14:textId="77777777" w:rsidR="00755F3D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0EF4B1" w14:textId="77777777" w:rsidR="00755F3D" w:rsidRPr="00B719A4" w:rsidRDefault="00755F3D" w:rsidP="007A326F">
            <w:pPr>
              <w:rPr>
                <w:sz w:val="28"/>
                <w:szCs w:val="28"/>
              </w:rPr>
            </w:pPr>
            <w:r w:rsidRPr="007A713C">
              <w:rPr>
                <w:b/>
                <w:sz w:val="28"/>
                <w:szCs w:val="28"/>
              </w:rPr>
              <w:t>Пример расчета значения критерия 1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19A4">
              <w:rPr>
                <w:sz w:val="28"/>
                <w:szCs w:val="28"/>
              </w:rPr>
              <w:t>(по значениям показателей в варианте 1)</w:t>
            </w:r>
          </w:p>
          <w:p w14:paraId="6B48B3B8" w14:textId="5C090C20" w:rsidR="00755F3D" w:rsidRPr="008800C8" w:rsidRDefault="00755F3D" w:rsidP="008800C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(0,3 х 50) + (0,3 х 60) + (0,4 х 59)= 15 + 18 + 23,6 = 56,6 = 57 баллов </w:t>
            </w:r>
            <w:r w:rsidRPr="006C64EE">
              <w:rPr>
                <w:sz w:val="28"/>
                <w:szCs w:val="28"/>
              </w:rPr>
              <w:t>(результат округляется до целого числа</w:t>
            </w:r>
            <w:r>
              <w:rPr>
                <w:sz w:val="28"/>
                <w:szCs w:val="28"/>
              </w:rPr>
              <w:t>)</w:t>
            </w:r>
          </w:p>
        </w:tc>
      </w:tr>
    </w:tbl>
    <w:p w14:paraId="377AC7CB" w14:textId="77777777" w:rsidR="00755F3D" w:rsidRDefault="00755F3D" w:rsidP="00755F3D">
      <w:pPr>
        <w:pStyle w:val="2e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42CE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Показатели, характеризующие </w:t>
      </w:r>
    </w:p>
    <w:p w14:paraId="7C4F8FFB" w14:textId="77777777" w:rsidR="00755F3D" w:rsidRDefault="00755F3D" w:rsidP="00755F3D">
      <w:pPr>
        <w:pStyle w:val="2e"/>
        <w:rPr>
          <w:rFonts w:ascii="Times New Roman" w:hAnsi="Times New Roman"/>
          <w:b/>
          <w:color w:val="000000"/>
          <w:sz w:val="24"/>
          <w:szCs w:val="24"/>
        </w:rPr>
      </w:pPr>
      <w:r w:rsidRPr="00E42CEF">
        <w:rPr>
          <w:rFonts w:ascii="Times New Roman" w:hAnsi="Times New Roman"/>
          <w:b/>
          <w:color w:val="000000"/>
          <w:sz w:val="24"/>
          <w:szCs w:val="24"/>
        </w:rPr>
        <w:t xml:space="preserve">КОМФОРТНОСТЬ УСЛОВИЙ ПРЕДОСТАВЛЕНИЯ УСЛУГ, </w:t>
      </w:r>
    </w:p>
    <w:p w14:paraId="13539D34" w14:textId="77777777" w:rsidR="00755F3D" w:rsidRDefault="00755F3D" w:rsidP="00755F3D">
      <w:pPr>
        <w:pStyle w:val="2e"/>
        <w:rPr>
          <w:rFonts w:ascii="Times New Roman" w:hAnsi="Times New Roman"/>
          <w:b/>
          <w:color w:val="000000"/>
          <w:sz w:val="24"/>
          <w:szCs w:val="24"/>
        </w:rPr>
      </w:pPr>
      <w:r w:rsidRPr="00E42CEF">
        <w:rPr>
          <w:rFonts w:ascii="Times New Roman" w:hAnsi="Times New Roman"/>
          <w:b/>
          <w:color w:val="000000"/>
          <w:sz w:val="24"/>
          <w:szCs w:val="24"/>
        </w:rPr>
        <w:t>В ТОМ ЧИСЛЕ ВРЕМЯ ОЖИДАНИЯ ПРЕДОСТАВЛЕНИЯ УСЛУГ</w:t>
      </w:r>
    </w:p>
    <w:p w14:paraId="09C281AD" w14:textId="77777777" w:rsidR="00755F3D" w:rsidRDefault="00755F3D" w:rsidP="00755F3D">
      <w:pPr>
        <w:pStyle w:val="2e"/>
        <w:rPr>
          <w:rFonts w:ascii="Times New Roman" w:hAnsi="Times New Roman"/>
          <w:color w:val="000000"/>
          <w:sz w:val="24"/>
          <w:szCs w:val="24"/>
        </w:rPr>
      </w:pPr>
      <w:r w:rsidRPr="00C62E7D">
        <w:rPr>
          <w:rFonts w:ascii="Times New Roman" w:hAnsi="Times New Roman"/>
          <w:color w:val="000000"/>
          <w:sz w:val="24"/>
          <w:szCs w:val="24"/>
        </w:rPr>
        <w:t xml:space="preserve">(для </w:t>
      </w:r>
      <w:r>
        <w:rPr>
          <w:rFonts w:ascii="Times New Roman" w:hAnsi="Times New Roman"/>
          <w:color w:val="000000"/>
          <w:sz w:val="24"/>
          <w:szCs w:val="24"/>
        </w:rPr>
        <w:t>оценки организаций в сфере</w:t>
      </w:r>
      <w:r w:rsidRPr="00C62E7D">
        <w:rPr>
          <w:rFonts w:ascii="Times New Roman" w:hAnsi="Times New Roman"/>
          <w:color w:val="000000"/>
          <w:sz w:val="24"/>
          <w:szCs w:val="24"/>
        </w:rPr>
        <w:t xml:space="preserve"> охраны здоровья</w:t>
      </w:r>
      <w:r>
        <w:rPr>
          <w:rFonts w:ascii="Times New Roman" w:hAnsi="Times New Roman"/>
          <w:color w:val="000000"/>
          <w:sz w:val="24"/>
          <w:szCs w:val="24"/>
        </w:rPr>
        <w:t>, медико-социальной экспертизы</w:t>
      </w:r>
      <w:r w:rsidRPr="00C62E7D">
        <w:rPr>
          <w:rFonts w:ascii="Times New Roman" w:hAnsi="Times New Roman"/>
          <w:color w:val="000000"/>
          <w:sz w:val="24"/>
          <w:szCs w:val="24"/>
        </w:rPr>
        <w:t xml:space="preserve"> и социального обслуживания)</w:t>
      </w:r>
    </w:p>
    <w:p w14:paraId="05F57CA7" w14:textId="77777777" w:rsidR="00755F3D" w:rsidRDefault="00755F3D" w:rsidP="00755F3D">
      <w:pPr>
        <w:pStyle w:val="2e"/>
        <w:rPr>
          <w:rFonts w:ascii="Times New Roman" w:hAnsi="Times New Roman"/>
          <w:color w:val="000000"/>
          <w:sz w:val="24"/>
          <w:szCs w:val="24"/>
        </w:rPr>
      </w:pPr>
    </w:p>
    <w:p w14:paraId="35BBCBFD" w14:textId="77777777" w:rsidR="00755F3D" w:rsidRPr="00BF7BC6" w:rsidRDefault="00755F3D" w:rsidP="00755F3D">
      <w:pPr>
        <w:pStyle w:val="2e"/>
        <w:rPr>
          <w:rFonts w:ascii="Times New Roman" w:hAnsi="Times New Roman"/>
          <w:color w:val="000000"/>
          <w:sz w:val="24"/>
          <w:szCs w:val="24"/>
        </w:rPr>
      </w:pPr>
      <w:r w:rsidRPr="00C62E7D">
        <w:rPr>
          <w:b/>
          <w:sz w:val="24"/>
          <w:szCs w:val="24"/>
        </w:rPr>
        <w:t>КОМФОРТНОСТЬ УСЛОВИЙ ПРЕДОСТАВЛЕНИЯ УСЛУГ</w:t>
      </w:r>
    </w:p>
    <w:p w14:paraId="008D8108" w14:textId="77777777" w:rsidR="00755F3D" w:rsidRPr="00BF7BC6" w:rsidRDefault="00755F3D" w:rsidP="00755F3D">
      <w:pPr>
        <w:pStyle w:val="2e"/>
        <w:rPr>
          <w:b/>
          <w:sz w:val="24"/>
          <w:szCs w:val="24"/>
        </w:rPr>
      </w:pPr>
      <w:r w:rsidRPr="00BF7BC6">
        <w:rPr>
          <w:sz w:val="24"/>
          <w:szCs w:val="24"/>
        </w:rPr>
        <w:t>(</w:t>
      </w:r>
      <w:r>
        <w:rPr>
          <w:sz w:val="24"/>
          <w:szCs w:val="24"/>
        </w:rPr>
        <w:t>для оценки организаций в</w:t>
      </w:r>
      <w:r w:rsidRPr="00BF7BC6">
        <w:rPr>
          <w:sz w:val="24"/>
          <w:szCs w:val="24"/>
        </w:rPr>
        <w:t xml:space="preserve"> сфере образования и культуры</w:t>
      </w:r>
      <w:r>
        <w:rPr>
          <w:sz w:val="24"/>
          <w:szCs w:val="24"/>
        </w:rPr>
        <w:t xml:space="preserve">, кроме организаций </w:t>
      </w:r>
      <w:r w:rsidRPr="00BF7BC6">
        <w:rPr>
          <w:sz w:val="24"/>
          <w:szCs w:val="24"/>
        </w:rPr>
        <w:t>культуры, осуществляющих создание, исполнение, показ и интерпретацию произведений литературы и искусства</w:t>
      </w:r>
    </w:p>
    <w:p w14:paraId="4F9BB465" w14:textId="77777777" w:rsidR="00755F3D" w:rsidRDefault="00755F3D" w:rsidP="00755F3D"/>
    <w:tbl>
      <w:tblPr>
        <w:tblpPr w:leftFromText="180" w:rightFromText="180" w:vertAnchor="text" w:tblpXSpec="center" w:tblpY="1"/>
        <w:tblOverlap w:val="never"/>
        <w:tblW w:w="16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402"/>
        <w:gridCol w:w="946"/>
        <w:gridCol w:w="3685"/>
        <w:gridCol w:w="4678"/>
        <w:gridCol w:w="1418"/>
        <w:gridCol w:w="1363"/>
      </w:tblGrid>
      <w:tr w:rsidR="00755F3D" w:rsidRPr="00692EEE" w14:paraId="228B85AF" w14:textId="77777777" w:rsidTr="007A326F">
        <w:trPr>
          <w:trHeight w:val="2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47224" w14:textId="77777777" w:rsidR="00755F3D" w:rsidRPr="00E77E01" w:rsidRDefault="00755F3D" w:rsidP="007A326F">
            <w:pPr>
              <w:pStyle w:val="2e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BA026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24BBC02D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</w:tcPr>
          <w:p w14:paraId="51C8472D" w14:textId="77777777" w:rsidR="00755F3D" w:rsidRPr="00E77E01" w:rsidRDefault="00755F3D" w:rsidP="007A326F">
            <w:pPr>
              <w:pStyle w:val="2e"/>
              <w:ind w:left="-108" w:right="-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F7878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D5561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15682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Значение параметров в баллах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3DC0A520" w14:textId="77777777" w:rsidR="00755F3D" w:rsidRPr="00E77E01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Макси-мальное значение показателей </w:t>
            </w:r>
          </w:p>
        </w:tc>
      </w:tr>
      <w:tr w:rsidR="00755F3D" w:rsidRPr="00692EEE" w14:paraId="6FBF231A" w14:textId="77777777" w:rsidTr="007A326F">
        <w:trPr>
          <w:trHeight w:val="2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9441DF" w14:textId="77777777" w:rsidR="00755F3D" w:rsidRPr="00E77E0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AFE3CD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 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(П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vertAlign w:val="subscript"/>
                <w:lang w:eastAsia="ru-RU"/>
              </w:rPr>
              <w:t>комф.усл</w:t>
            </w:r>
            <w:r w:rsidRPr="00E77E0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C2F681" w14:textId="62AF0D66" w:rsidR="00755F3D" w:rsidRPr="00E77E01" w:rsidRDefault="00604B72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79431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2.1.1. Наличие комфортных условий для предоставления услуг, например:</w:t>
            </w:r>
          </w:p>
          <w:p w14:paraId="7D7D1A20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наличие комфортной зоны отдыха (ожидания) оборудованной соответствующей мебелью;</w:t>
            </w:r>
          </w:p>
          <w:p w14:paraId="43604745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наличие и понятность навигации внутри организации социальной сферы; </w:t>
            </w:r>
          </w:p>
          <w:p w14:paraId="5F9AEF77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и доступность питьевой воды;</w:t>
            </w:r>
          </w:p>
          <w:p w14:paraId="55E19A6C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4)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наличие и доступность санитарно-гигиенических помещений;</w:t>
            </w:r>
          </w:p>
          <w:p w14:paraId="4AEDF42E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санитарное состояние помещений организации социальной сферы;</w:t>
            </w:r>
          </w:p>
          <w:p w14:paraId="25BD6579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6) 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транспортная доступность (возможность доехать до организации социальной сферы на общественном транспорте, наличие парковки);</w:t>
            </w:r>
          </w:p>
          <w:p w14:paraId="6DEAA7D9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7)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доступность записи на получение услуги (по телефону, на официальном сайте организации социальной сферы в сети «Интернет», посредством Единого портала государственных и муниципальных услуг, при личном посещении в регистратуре или у специалиста организации социальной сферы); </w:t>
            </w:r>
          </w:p>
          <w:p w14:paraId="5E362851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8) 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иные параметры комфортных условий, установленные ведомственным нормативным актом уполномоченного федерального органа исполнительной власти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5EB58843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отсутствуют комфортные условия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5394E33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79EEE4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баллов</w:t>
            </w:r>
          </w:p>
          <w:p w14:paraId="0ACE7E1E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EC8FDD8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(2.1)</w:t>
            </w:r>
          </w:p>
        </w:tc>
      </w:tr>
      <w:tr w:rsidR="00755F3D" w:rsidRPr="00692EEE" w14:paraId="5DAF6A90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2A245" w14:textId="77777777" w:rsidR="00755F3D" w:rsidRPr="00E77E01" w:rsidRDefault="00755F3D" w:rsidP="007A326F">
            <w:pPr>
              <w:pStyle w:val="2e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7F46D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8DEC0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64DD4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4B54D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комфортных условий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предоставления услуг </w:t>
            </w:r>
            <w:r w:rsidRPr="00E77E0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(от одного до четырех включительно)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(С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vertAlign w:val="subscript"/>
                <w:lang w:eastAsia="ru-RU"/>
              </w:rPr>
              <w:t>комф,</w:t>
            </w:r>
            <w:r w:rsidRPr="00E77E0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9CC2B68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20 баллов за каждое условие 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vertAlign w:val="subscript"/>
                <w:lang w:eastAsia="ru-RU"/>
              </w:rPr>
              <w:t>комф</w:t>
            </w: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)  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A05DA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F3D" w:rsidRPr="00692EEE" w14:paraId="1BE76920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80582" w14:textId="77777777" w:rsidR="00755F3D" w:rsidRPr="00E77E01" w:rsidRDefault="00755F3D" w:rsidP="007A326F">
            <w:pPr>
              <w:pStyle w:val="2e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814FC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9C957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AE26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C6ED3B5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- наличие пяти  и более комфортных условий для предоставления услуг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2BC8072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8905E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F3D" w:rsidRPr="00692EEE" w14:paraId="700BFE5D" w14:textId="77777777" w:rsidTr="007A326F">
        <w:trPr>
          <w:trHeight w:val="20"/>
        </w:trPr>
        <w:tc>
          <w:tcPr>
            <w:tcW w:w="16026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8B796" w14:textId="77777777" w:rsidR="00755F3D" w:rsidRDefault="00755F3D" w:rsidP="007A326F">
            <w:pPr>
              <w:jc w:val="center"/>
            </w:pPr>
          </w:p>
          <w:p w14:paraId="2467A97F" w14:textId="77777777" w:rsidR="00755F3D" w:rsidRPr="00B8498F" w:rsidRDefault="00755F3D" w:rsidP="007A326F">
            <w:pPr>
              <w:jc w:val="center"/>
              <w:rPr>
                <w:b/>
                <w:sz w:val="28"/>
              </w:rPr>
            </w:pPr>
            <w:r w:rsidRPr="00B8498F">
              <w:rPr>
                <w:b/>
                <w:sz w:val="28"/>
              </w:rPr>
              <w:t>П</w:t>
            </w:r>
            <w:r w:rsidRPr="00B8498F">
              <w:rPr>
                <w:b/>
                <w:sz w:val="28"/>
                <w:vertAlign w:val="subscript"/>
              </w:rPr>
              <w:t>комф.усл</w:t>
            </w:r>
            <w:r w:rsidRPr="00B8498F">
              <w:rPr>
                <w:b/>
                <w:sz w:val="28"/>
              </w:rPr>
              <w:t xml:space="preserve"> = Т</w:t>
            </w:r>
            <w:r w:rsidRPr="00B8498F">
              <w:rPr>
                <w:b/>
                <w:sz w:val="28"/>
                <w:vertAlign w:val="subscript"/>
              </w:rPr>
              <w:t>комф</w:t>
            </w:r>
            <w:r w:rsidRPr="00B8498F">
              <w:rPr>
                <w:b/>
                <w:sz w:val="28"/>
              </w:rPr>
              <w:t>×С</w:t>
            </w:r>
            <w:r w:rsidRPr="00B8498F">
              <w:rPr>
                <w:b/>
                <w:sz w:val="28"/>
                <w:vertAlign w:val="subscript"/>
              </w:rPr>
              <w:t>комф</w:t>
            </w:r>
            <w:r w:rsidRPr="00B8498F">
              <w:rPr>
                <w:b/>
                <w:sz w:val="28"/>
              </w:rPr>
              <w:t>,</w:t>
            </w:r>
            <w:r w:rsidRPr="00B8498F">
              <w:rPr>
                <w:b/>
                <w:sz w:val="28"/>
              </w:rPr>
              <w:tab/>
            </w:r>
            <w:r w:rsidRPr="00B8498F">
              <w:rPr>
                <w:b/>
                <w:sz w:val="28"/>
              </w:rPr>
              <w:tab/>
            </w:r>
            <w:r w:rsidRPr="00B8498F">
              <w:rPr>
                <w:b/>
                <w:sz w:val="28"/>
              </w:rPr>
              <w:tab/>
            </w:r>
            <w:r w:rsidRPr="00B8498F">
              <w:rPr>
                <w:b/>
                <w:sz w:val="28"/>
              </w:rPr>
              <w:tab/>
            </w:r>
            <w:r w:rsidRPr="00B8498F">
              <w:rPr>
                <w:b/>
                <w:sz w:val="28"/>
              </w:rPr>
              <w:tab/>
              <w:t>(2.1)</w:t>
            </w:r>
          </w:p>
          <w:p w14:paraId="37DE22DC" w14:textId="77777777" w:rsidR="00755F3D" w:rsidRPr="00B8498F" w:rsidRDefault="00755F3D" w:rsidP="007A326F">
            <w:pPr>
              <w:ind w:firstLine="709"/>
            </w:pPr>
            <w:r w:rsidRPr="00B8498F">
              <w:t>где:</w:t>
            </w:r>
          </w:p>
          <w:p w14:paraId="5FEC34D3" w14:textId="77777777" w:rsidR="00755F3D" w:rsidRPr="00B8498F" w:rsidRDefault="00755F3D" w:rsidP="007A326F">
            <w:pPr>
              <w:ind w:firstLine="709"/>
            </w:pPr>
            <w:r w:rsidRPr="00B8498F">
              <w:rPr>
                <w:b/>
              </w:rPr>
              <w:t>Т</w:t>
            </w:r>
            <w:r w:rsidRPr="00B8498F">
              <w:rPr>
                <w:b/>
                <w:vertAlign w:val="subscript"/>
              </w:rPr>
              <w:t>комф</w:t>
            </w:r>
            <w:r w:rsidRPr="00B8498F">
              <w:t>– количество баллов за каждое комфортное условие предоставления услуг (</w:t>
            </w:r>
            <w:r w:rsidRPr="00B8498F">
              <w:rPr>
                <w:color w:val="000000"/>
              </w:rPr>
              <w:t>по 20 баллов за каждое комфортное условие)</w:t>
            </w:r>
          </w:p>
          <w:p w14:paraId="03B379DE" w14:textId="77777777" w:rsidR="00755F3D" w:rsidRPr="00B8498F" w:rsidRDefault="00755F3D" w:rsidP="007A326F">
            <w:pPr>
              <w:ind w:firstLine="709"/>
            </w:pPr>
            <w:r w:rsidRPr="00B8498F">
              <w:rPr>
                <w:b/>
              </w:rPr>
              <w:t>С</w:t>
            </w:r>
            <w:r w:rsidRPr="00B8498F">
              <w:rPr>
                <w:b/>
                <w:vertAlign w:val="subscript"/>
              </w:rPr>
              <w:t>комф</w:t>
            </w:r>
            <w:r w:rsidRPr="00B8498F">
              <w:rPr>
                <w:b/>
              </w:rPr>
              <w:t xml:space="preserve"> </w:t>
            </w:r>
            <w:r w:rsidRPr="00B8498F">
              <w:t>– количество комфортных условий предоставления услуг.</w:t>
            </w:r>
          </w:p>
          <w:p w14:paraId="1756ECC1" w14:textId="77777777" w:rsidR="00755F3D" w:rsidRDefault="00755F3D" w:rsidP="007A326F">
            <w:pPr>
              <w:ind w:firstLine="709"/>
            </w:pPr>
            <w:r w:rsidRPr="00B8498F">
              <w:t>При наличии пяти и более комфортных условий предоставления услуг показатель оценки качества (</w:t>
            </w:r>
            <w:r w:rsidRPr="00B8498F">
              <w:rPr>
                <w:b/>
              </w:rPr>
              <w:t>П</w:t>
            </w:r>
            <w:r w:rsidRPr="00B8498F">
              <w:rPr>
                <w:b/>
                <w:vertAlign w:val="subscript"/>
              </w:rPr>
              <w:t>комф.усл</w:t>
            </w:r>
            <w:r w:rsidRPr="00B8498F">
              <w:t>) принимает значение 100 баллов</w:t>
            </w:r>
          </w:p>
          <w:p w14:paraId="7CC556F1" w14:textId="77777777" w:rsidR="00755F3D" w:rsidRDefault="00755F3D" w:rsidP="007A326F">
            <w:pPr>
              <w:ind w:firstLine="709"/>
            </w:pPr>
          </w:p>
          <w:p w14:paraId="39A5498C" w14:textId="77777777" w:rsidR="00755F3D" w:rsidRPr="00900939" w:rsidRDefault="00755F3D" w:rsidP="007A326F">
            <w:pPr>
              <w:rPr>
                <w:b/>
                <w:sz w:val="28"/>
                <w:szCs w:val="28"/>
              </w:rPr>
            </w:pPr>
            <w:r w:rsidRPr="00900939">
              <w:rPr>
                <w:b/>
                <w:sz w:val="28"/>
                <w:szCs w:val="28"/>
              </w:rPr>
              <w:t xml:space="preserve">Пример расчета значения показателя </w:t>
            </w:r>
            <w:r>
              <w:rPr>
                <w:b/>
                <w:sz w:val="28"/>
                <w:szCs w:val="28"/>
              </w:rPr>
              <w:t>2</w:t>
            </w:r>
            <w:r w:rsidRPr="0090093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900939">
              <w:rPr>
                <w:b/>
                <w:sz w:val="28"/>
                <w:szCs w:val="28"/>
              </w:rPr>
              <w:t>.</w:t>
            </w:r>
          </w:p>
          <w:p w14:paraId="15034C37" w14:textId="77777777" w:rsidR="00755F3D" w:rsidRPr="004D3AD6" w:rsidRDefault="00755F3D" w:rsidP="007A326F">
            <w:pPr>
              <w:ind w:firstLine="709"/>
              <w:rPr>
                <w:sz w:val="28"/>
                <w:szCs w:val="28"/>
                <w:u w:val="single"/>
              </w:rPr>
            </w:pPr>
            <w:r w:rsidRPr="004D3AD6">
              <w:rPr>
                <w:sz w:val="28"/>
                <w:szCs w:val="28"/>
                <w:u w:val="single"/>
              </w:rPr>
              <w:t>Вариант 1.</w:t>
            </w:r>
          </w:p>
          <w:p w14:paraId="3A8F90FA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организации в наличии </w:t>
            </w:r>
            <w:r w:rsidRPr="00C16D58">
              <w:rPr>
                <w:b/>
                <w:sz w:val="28"/>
                <w:szCs w:val="28"/>
              </w:rPr>
              <w:t>три</w:t>
            </w:r>
            <w:r>
              <w:rPr>
                <w:sz w:val="28"/>
                <w:szCs w:val="28"/>
              </w:rPr>
              <w:t xml:space="preserve"> условия комфортной среды:</w:t>
            </w:r>
          </w:p>
          <w:p w14:paraId="30B9AD19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наличие</w:t>
            </w: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комфортной зоны отдыха (ожидания) оборудованной соответствующей мебелью;</w:t>
            </w:r>
          </w:p>
          <w:p w14:paraId="5E326F99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2) наличие и понятность навигации внутри организации социальной сферы; </w:t>
            </w:r>
          </w:p>
          <w:p w14:paraId="4FF0206A" w14:textId="77777777" w:rsidR="00755F3D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3) нали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чие и доступность питьевой воды.</w:t>
            </w:r>
          </w:p>
          <w:p w14:paraId="4A18688F" w14:textId="77777777" w:rsidR="00755F3D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5701EED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95F2FEE" w14:textId="77777777" w:rsidR="00755F3D" w:rsidRPr="00486504" w:rsidRDefault="00755F3D" w:rsidP="007A326F">
            <w:pPr>
              <w:ind w:firstLine="709"/>
              <w:rPr>
                <w:sz w:val="28"/>
                <w:szCs w:val="28"/>
              </w:rPr>
            </w:pPr>
            <w:r w:rsidRPr="00486504">
              <w:rPr>
                <w:sz w:val="28"/>
                <w:szCs w:val="28"/>
                <w:u w:val="single"/>
              </w:rPr>
              <w:t>Расчет по варианту 1</w:t>
            </w:r>
            <w:r w:rsidRPr="00486504">
              <w:rPr>
                <w:sz w:val="28"/>
                <w:szCs w:val="28"/>
              </w:rPr>
              <w:t xml:space="preserve">  </w:t>
            </w:r>
          </w:p>
          <w:p w14:paraId="33BEA264" w14:textId="77777777" w:rsidR="00755F3D" w:rsidRDefault="00755F3D" w:rsidP="007A326F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B8498F">
              <w:rPr>
                <w:b/>
                <w:sz w:val="28"/>
              </w:rPr>
              <w:t>П</w:t>
            </w:r>
            <w:r w:rsidRPr="00B8498F">
              <w:rPr>
                <w:b/>
                <w:sz w:val="28"/>
                <w:vertAlign w:val="subscript"/>
              </w:rPr>
              <w:t>комф.усл</w:t>
            </w:r>
            <w:r w:rsidRPr="00B8498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= </w:t>
            </w:r>
            <w:r>
              <w:rPr>
                <w:b/>
                <w:sz w:val="28"/>
                <w:szCs w:val="28"/>
              </w:rPr>
              <w:t>20 баллов х 3 условия = 60 баллов</w:t>
            </w:r>
          </w:p>
          <w:p w14:paraId="3368A381" w14:textId="77777777" w:rsidR="00755F3D" w:rsidRDefault="00755F3D" w:rsidP="007A326F">
            <w:pPr>
              <w:ind w:firstLine="709"/>
              <w:rPr>
                <w:b/>
                <w:sz w:val="28"/>
                <w:szCs w:val="28"/>
              </w:rPr>
            </w:pPr>
          </w:p>
          <w:p w14:paraId="50556926" w14:textId="77777777" w:rsidR="00755F3D" w:rsidRPr="004D3AD6" w:rsidRDefault="00755F3D" w:rsidP="007A326F">
            <w:pPr>
              <w:ind w:firstLine="709"/>
              <w:rPr>
                <w:sz w:val="28"/>
                <w:szCs w:val="28"/>
                <w:u w:val="single"/>
              </w:rPr>
            </w:pPr>
            <w:r w:rsidRPr="004D3AD6">
              <w:rPr>
                <w:sz w:val="28"/>
                <w:szCs w:val="28"/>
                <w:u w:val="single"/>
              </w:rPr>
              <w:t xml:space="preserve">Вариант </w:t>
            </w:r>
            <w:r>
              <w:rPr>
                <w:sz w:val="28"/>
                <w:szCs w:val="28"/>
                <w:u w:val="single"/>
              </w:rPr>
              <w:t>2</w:t>
            </w:r>
            <w:r w:rsidRPr="004D3AD6">
              <w:rPr>
                <w:sz w:val="28"/>
                <w:szCs w:val="28"/>
                <w:u w:val="single"/>
              </w:rPr>
              <w:t>.</w:t>
            </w:r>
          </w:p>
          <w:p w14:paraId="77AFB61C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организации в наличии </w:t>
            </w:r>
            <w:r w:rsidRPr="00C16D58">
              <w:rPr>
                <w:b/>
                <w:sz w:val="28"/>
                <w:szCs w:val="28"/>
              </w:rPr>
              <w:t>пять</w:t>
            </w:r>
            <w:r>
              <w:rPr>
                <w:sz w:val="28"/>
                <w:szCs w:val="28"/>
              </w:rPr>
              <w:t xml:space="preserve"> условий комфортной среды:</w:t>
            </w:r>
          </w:p>
          <w:p w14:paraId="2AEA522D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наличие</w:t>
            </w: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комфортной зоны отдыха (ожидания) оборудованной соответствующей мебелью;</w:t>
            </w:r>
          </w:p>
          <w:p w14:paraId="7A5F4184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2) наличие и понятность навигации внутри организации социальной сферы; </w:t>
            </w:r>
          </w:p>
          <w:p w14:paraId="3361557F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3) нали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чие и доступность питьевой воды.</w:t>
            </w:r>
          </w:p>
          <w:p w14:paraId="3819BC62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4) наличие и доступность санитарно-гигиенических помещений;</w:t>
            </w:r>
          </w:p>
          <w:p w14:paraId="4E5CCDDF" w14:textId="77777777" w:rsidR="00755F3D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5) санитарное состояние помещен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ий организации социальной сферы.</w:t>
            </w:r>
          </w:p>
          <w:p w14:paraId="5952CEC9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8D3C8A3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  <w:r w:rsidRPr="00486504">
              <w:rPr>
                <w:sz w:val="28"/>
                <w:szCs w:val="28"/>
                <w:u w:val="single"/>
              </w:rPr>
              <w:t>Расчет по варианту 2</w:t>
            </w:r>
            <w:r w:rsidRPr="00486504">
              <w:rPr>
                <w:sz w:val="28"/>
                <w:szCs w:val="28"/>
              </w:rPr>
              <w:t xml:space="preserve">  </w:t>
            </w:r>
          </w:p>
          <w:p w14:paraId="4FC50A54" w14:textId="77777777" w:rsidR="00755F3D" w:rsidRPr="00486504" w:rsidRDefault="00755F3D" w:rsidP="007A326F">
            <w:pPr>
              <w:ind w:firstLine="709"/>
              <w:rPr>
                <w:sz w:val="28"/>
                <w:szCs w:val="28"/>
              </w:rPr>
            </w:pPr>
          </w:p>
          <w:p w14:paraId="552A0EAF" w14:textId="77777777" w:rsidR="00755F3D" w:rsidRDefault="00755F3D" w:rsidP="007A326F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B8498F">
              <w:rPr>
                <w:b/>
                <w:sz w:val="28"/>
              </w:rPr>
              <w:t>П</w:t>
            </w:r>
            <w:r w:rsidRPr="00B8498F">
              <w:rPr>
                <w:b/>
                <w:sz w:val="28"/>
                <w:vertAlign w:val="subscript"/>
              </w:rPr>
              <w:t>комф.усл</w:t>
            </w:r>
            <w:r w:rsidRPr="00B8498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= </w:t>
            </w:r>
            <w:r>
              <w:rPr>
                <w:b/>
                <w:sz w:val="28"/>
                <w:szCs w:val="28"/>
              </w:rPr>
              <w:t>20 баллов х 5 условий = 100 баллов</w:t>
            </w:r>
          </w:p>
          <w:p w14:paraId="49822511" w14:textId="77777777" w:rsidR="00755F3D" w:rsidRDefault="00755F3D" w:rsidP="007A326F">
            <w:pPr>
              <w:ind w:firstLine="709"/>
              <w:rPr>
                <w:b/>
                <w:sz w:val="28"/>
                <w:szCs w:val="28"/>
              </w:rPr>
            </w:pPr>
          </w:p>
          <w:p w14:paraId="20D4E0AF" w14:textId="77777777" w:rsidR="00755F3D" w:rsidRPr="004D3AD6" w:rsidRDefault="00755F3D" w:rsidP="007A326F">
            <w:pPr>
              <w:ind w:firstLine="709"/>
              <w:rPr>
                <w:sz w:val="28"/>
                <w:szCs w:val="28"/>
                <w:u w:val="single"/>
              </w:rPr>
            </w:pPr>
            <w:r w:rsidRPr="004D3AD6">
              <w:rPr>
                <w:sz w:val="28"/>
                <w:szCs w:val="28"/>
                <w:u w:val="single"/>
              </w:rPr>
              <w:t xml:space="preserve">Вариант </w:t>
            </w:r>
            <w:r>
              <w:rPr>
                <w:sz w:val="28"/>
                <w:szCs w:val="28"/>
                <w:u w:val="single"/>
              </w:rPr>
              <w:t>3</w:t>
            </w:r>
            <w:r w:rsidRPr="004D3AD6">
              <w:rPr>
                <w:sz w:val="28"/>
                <w:szCs w:val="28"/>
                <w:u w:val="single"/>
              </w:rPr>
              <w:t>.</w:t>
            </w:r>
          </w:p>
          <w:p w14:paraId="21BC5572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организации в наличии </w:t>
            </w:r>
            <w:r w:rsidRPr="00C16D58">
              <w:rPr>
                <w:b/>
                <w:sz w:val="28"/>
                <w:szCs w:val="28"/>
              </w:rPr>
              <w:t xml:space="preserve">шесть </w:t>
            </w:r>
            <w:r>
              <w:rPr>
                <w:sz w:val="28"/>
                <w:szCs w:val="28"/>
              </w:rPr>
              <w:t>условий комфортной среды:</w:t>
            </w:r>
          </w:p>
          <w:p w14:paraId="5126AEE9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наличие</w:t>
            </w: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комфортной зоны отдыха (ожидания) оборудованной соответствующей мебелью;</w:t>
            </w:r>
          </w:p>
          <w:p w14:paraId="5410F8D6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2) наличие и понятность навигации внутри организации социальной сферы; </w:t>
            </w:r>
          </w:p>
          <w:p w14:paraId="2A26FB91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3) нали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чие и доступность питьевой воды.</w:t>
            </w:r>
          </w:p>
          <w:p w14:paraId="348DAAA4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4) наличие и доступность санитарно-гигиенических помещений;</w:t>
            </w:r>
          </w:p>
          <w:p w14:paraId="39D81B90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5) санитарное состояние помещен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ий организации социальной сферы</w:t>
            </w:r>
          </w:p>
          <w:p w14:paraId="32A62FD1" w14:textId="77777777" w:rsidR="00755F3D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6D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6) транспортная доступность (возможность доехать до организации социальной сферы на общественно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 транспорте, наличие парковки).</w:t>
            </w:r>
          </w:p>
          <w:p w14:paraId="2C8529DC" w14:textId="77777777" w:rsidR="00755F3D" w:rsidRPr="00C16D58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0BA3BAF6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  <w:r w:rsidRPr="00486504">
              <w:rPr>
                <w:sz w:val="28"/>
                <w:szCs w:val="28"/>
                <w:u w:val="single"/>
              </w:rPr>
              <w:t>Расчет по варианту 3</w:t>
            </w:r>
            <w:r w:rsidRPr="00486504">
              <w:rPr>
                <w:sz w:val="28"/>
                <w:szCs w:val="28"/>
              </w:rPr>
              <w:t xml:space="preserve">  </w:t>
            </w:r>
          </w:p>
          <w:p w14:paraId="23482146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</w:p>
          <w:p w14:paraId="21312CDC" w14:textId="77777777" w:rsidR="00755F3D" w:rsidRDefault="00755F3D" w:rsidP="007A326F">
            <w:pPr>
              <w:ind w:firstLine="709"/>
              <w:jc w:val="center"/>
              <w:rPr>
                <w:sz w:val="28"/>
                <w:szCs w:val="28"/>
              </w:rPr>
            </w:pPr>
            <w:r w:rsidRPr="00B8498F">
              <w:rPr>
                <w:b/>
                <w:sz w:val="28"/>
              </w:rPr>
              <w:t>П</w:t>
            </w:r>
            <w:r w:rsidRPr="00B8498F">
              <w:rPr>
                <w:b/>
                <w:sz w:val="28"/>
                <w:vertAlign w:val="subscript"/>
              </w:rPr>
              <w:t>комф.усл</w:t>
            </w:r>
            <w:r w:rsidRPr="00B8498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= </w:t>
            </w:r>
            <w:r>
              <w:rPr>
                <w:b/>
                <w:sz w:val="28"/>
                <w:szCs w:val="28"/>
              </w:rPr>
              <w:t xml:space="preserve">100 баллов </w:t>
            </w:r>
            <w:r w:rsidRPr="007A713C">
              <w:rPr>
                <w:sz w:val="28"/>
                <w:szCs w:val="28"/>
              </w:rPr>
              <w:t xml:space="preserve">(так как в наличии более </w:t>
            </w:r>
            <w:r>
              <w:rPr>
                <w:sz w:val="28"/>
                <w:szCs w:val="28"/>
              </w:rPr>
              <w:t>пяти условий комфортной среды</w:t>
            </w:r>
            <w:r w:rsidRPr="007A713C">
              <w:rPr>
                <w:sz w:val="28"/>
                <w:szCs w:val="28"/>
              </w:rPr>
              <w:t>)</w:t>
            </w:r>
          </w:p>
          <w:p w14:paraId="7692B0C3" w14:textId="77777777" w:rsidR="00755F3D" w:rsidRPr="007A713C" w:rsidRDefault="00755F3D" w:rsidP="007A326F">
            <w:pPr>
              <w:rPr>
                <w:sz w:val="28"/>
                <w:szCs w:val="28"/>
              </w:rPr>
            </w:pPr>
          </w:p>
          <w:p w14:paraId="7494158F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F3D" w:rsidRPr="00692EEE" w14:paraId="784D17CE" w14:textId="77777777" w:rsidTr="007A326F">
        <w:trPr>
          <w:trHeight w:val="2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2A39E3" w14:textId="77777777" w:rsidR="00755F3D" w:rsidRPr="00E77E0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0F3350" w14:textId="3ACDC039" w:rsidR="00604B72" w:rsidRPr="00604B72" w:rsidRDefault="00755F3D" w:rsidP="007A326F">
            <w:pPr>
              <w:pStyle w:val="2e"/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Время ожидания предоставления услуги.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(П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ожид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  <w:r w:rsidR="00604B7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04B72" w:rsidRPr="00604B72">
              <w:rPr>
                <w:rFonts w:ascii="Times New Roman" w:hAnsi="Times New Roman"/>
                <w:i/>
                <w:sz w:val="24"/>
                <w:szCs w:val="28"/>
                <w:lang w:eastAsia="ru-RU"/>
              </w:rPr>
              <w:t>/ для учреждений культуры не применяется</w:t>
            </w:r>
          </w:p>
          <w:p w14:paraId="4EE81BB4" w14:textId="77777777" w:rsidR="00755F3D" w:rsidRPr="005911D7" w:rsidRDefault="00755F3D" w:rsidP="007A326F"/>
        </w:tc>
        <w:tc>
          <w:tcPr>
            <w:tcW w:w="9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7BA5FA" w14:textId="68047F26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B3CA3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2.2.1. Среднее время ожидания предоставления услуги 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(С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ожид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79722ABA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превышает установленный срок ожидания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BDE28E4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D38E78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430D4AB0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F72B82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(2.2)</w:t>
            </w:r>
          </w:p>
        </w:tc>
      </w:tr>
      <w:tr w:rsidR="00755F3D" w:rsidRPr="00692EEE" w14:paraId="461077DC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72429" w14:textId="77777777" w:rsidR="00755F3D" w:rsidRPr="00E77E0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30926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29885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21C7B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B6AC8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- равен установленному сроку ожидания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87C5B2A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10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2324C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0A857936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2FC22" w14:textId="77777777" w:rsidR="00755F3D" w:rsidRPr="00E77E0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F4339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2B540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051DD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13745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- меньше установленного срока ожидания  на 1 день (на 1 час)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D121D71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20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06DE9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183AFD88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7BFF2" w14:textId="77777777" w:rsidR="00755F3D" w:rsidRPr="00E77E0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B6AA7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743F0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61BAB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01B8E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- меньше установленного срока ожидания  на 2 дня (на  2 часа)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C9DE56A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40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6CA47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43FD9C7D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D0813" w14:textId="77777777" w:rsidR="00755F3D" w:rsidRPr="00E77E0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B8730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FE73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75C97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7EC64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- меньше установленного срока ожидания  на 3 дня (на 3 часа)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C948283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60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5F8853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77D65190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9340F" w14:textId="77777777" w:rsidR="00755F3D" w:rsidRPr="00E77E0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F1CAF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C3B84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1DE7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C16C9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меньше установленного срока ожидания  не менее, чем на ½ срока </w:t>
            </w:r>
          </w:p>
          <w:p w14:paraId="5B82FE20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B5BFB0C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AEB01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0961F2A5" w14:textId="77777777" w:rsidTr="007A326F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F719" w14:textId="77777777" w:rsidR="00755F3D" w:rsidRPr="00E77E0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689A" w14:textId="77777777" w:rsidR="00755F3D" w:rsidRPr="00692EEE" w:rsidRDefault="00755F3D" w:rsidP="007A326F"/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B2CA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B6DD" w14:textId="77777777" w:rsidR="00755F3D" w:rsidRPr="00E77E01" w:rsidRDefault="00755F3D" w:rsidP="007A326F">
            <w:pPr>
              <w:pStyle w:val="2e"/>
              <w:ind w:right="41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2.2.2. Своевременность предоставления услуги (в соответствии с записью на прием к специалисту организации социальной сферы (консультацию), да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той госпитализации (диагностического исследования), графиком прихода социального работника на дом и пр.) 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(С</w:t>
            </w:r>
            <w:r w:rsidRPr="005B2A9F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своевр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2111" w14:textId="77777777" w:rsidR="00755F3D" w:rsidRPr="00E77E01" w:rsidRDefault="00755F3D" w:rsidP="007A326F">
            <w:pPr>
              <w:pStyle w:val="2e"/>
              <w:ind w:left="-20" w:right="-196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число получателей услуг, которым услуга была предоставлена своевременно 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(У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vertAlign w:val="superscript"/>
                <w:lang w:eastAsia="ru-RU"/>
              </w:rPr>
              <w:t>своевр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),</w:t>
            </w:r>
            <w:r w:rsidRPr="00E77E0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отношению к числу опрошенных  получателей услуг, ответивших на соответствующий вопрос анкеты 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(Ч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vertAlign w:val="subscript"/>
                <w:lang w:eastAsia="ru-RU"/>
              </w:rPr>
              <w:t>общ</w:t>
            </w: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  <w:p w14:paraId="75AC486A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F009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67E8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7D7714D5" w14:textId="77777777" w:rsidTr="007A326F">
        <w:trPr>
          <w:trHeight w:val="20"/>
        </w:trPr>
        <w:tc>
          <w:tcPr>
            <w:tcW w:w="1602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62BC" w14:textId="77777777" w:rsidR="00755F3D" w:rsidRDefault="00755F3D" w:rsidP="007A326F">
            <w:pPr>
              <w:ind w:left="3119"/>
              <w:jc w:val="center"/>
              <w:rPr>
                <w:b/>
                <w:sz w:val="28"/>
                <w:szCs w:val="28"/>
              </w:rPr>
            </w:pPr>
          </w:p>
          <w:p w14:paraId="43268204" w14:textId="77777777" w:rsidR="00755F3D" w:rsidRPr="00B73591" w:rsidRDefault="00755F3D" w:rsidP="007A326F">
            <w:pPr>
              <w:ind w:left="709"/>
              <w:rPr>
                <w:b/>
                <w:u w:val="single"/>
              </w:rPr>
            </w:pPr>
            <w:r w:rsidRPr="00B73591">
              <w:rPr>
                <w:b/>
                <w:u w:val="single"/>
              </w:rPr>
              <w:t>В сфере охраны здоровья</w:t>
            </w:r>
          </w:p>
          <w:p w14:paraId="3756A460" w14:textId="77777777" w:rsidR="00755F3D" w:rsidRDefault="00755F3D" w:rsidP="007A326F">
            <w:pPr>
              <w:ind w:left="3119"/>
              <w:jc w:val="center"/>
              <w:rPr>
                <w:b/>
                <w:sz w:val="28"/>
              </w:rPr>
            </w:pPr>
          </w:p>
          <w:tbl>
            <w:tblPr>
              <w:tblW w:w="1049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69"/>
              <w:gridCol w:w="1710"/>
              <w:gridCol w:w="558"/>
              <w:gridCol w:w="425"/>
              <w:gridCol w:w="1455"/>
              <w:gridCol w:w="808"/>
              <w:gridCol w:w="870"/>
              <w:gridCol w:w="3402"/>
            </w:tblGrid>
            <w:tr w:rsidR="00755F3D" w:rsidRPr="00C62E7D" w14:paraId="0E3527D2" w14:textId="77777777" w:rsidTr="007A326F">
              <w:trPr>
                <w:jc w:val="center"/>
              </w:trPr>
              <w:tc>
                <w:tcPr>
                  <w:tcW w:w="1269" w:type="dxa"/>
                  <w:vMerge w:val="restart"/>
                  <w:vAlign w:val="center"/>
                </w:tcPr>
                <w:p w14:paraId="11ECD750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>П</w:t>
                  </w:r>
                  <w:r w:rsidRPr="00574FB8">
                    <w:rPr>
                      <w:b/>
                      <w:sz w:val="28"/>
                      <w:szCs w:val="28"/>
                      <w:vertAlign w:val="superscript"/>
                    </w:rPr>
                    <w:t>з</w:t>
                  </w:r>
                  <w:r>
                    <w:rPr>
                      <w:b/>
                      <w:sz w:val="28"/>
                      <w:szCs w:val="28"/>
                      <w:vertAlign w:val="superscript"/>
                    </w:rPr>
                    <w:t>д</w:t>
                  </w:r>
                  <w:r w:rsidRPr="00C62E7D">
                    <w:rPr>
                      <w:b/>
                      <w:sz w:val="28"/>
                      <w:szCs w:val="28"/>
                      <w:vertAlign w:val="subscript"/>
                    </w:rPr>
                    <w:t>ожид</w:t>
                  </w:r>
                  <w:r w:rsidRPr="00C62E7D">
                    <w:rPr>
                      <w:b/>
                      <w:sz w:val="28"/>
                      <w:szCs w:val="28"/>
                    </w:rPr>
                    <w:t xml:space="preserve"> =   </w:t>
                  </w:r>
                </w:p>
              </w:tc>
              <w:tc>
                <w:tcPr>
                  <w:tcW w:w="1710" w:type="dxa"/>
                  <w:tcBorders>
                    <w:bottom w:val="single" w:sz="4" w:space="0" w:color="auto"/>
                  </w:tcBorders>
                </w:tcPr>
                <w:p w14:paraId="460CC2C6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>С</w:t>
                  </w:r>
                  <w:r w:rsidRPr="00C62E7D">
                    <w:rPr>
                      <w:b/>
                      <w:sz w:val="28"/>
                      <w:szCs w:val="28"/>
                      <w:vertAlign w:val="subscript"/>
                    </w:rPr>
                    <w:t>ожид</w:t>
                  </w:r>
                  <w:r>
                    <w:rPr>
                      <w:b/>
                      <w:sz w:val="28"/>
                      <w:szCs w:val="28"/>
                      <w:vertAlign w:val="subscript"/>
                    </w:rPr>
                    <w:t xml:space="preserve"> </w:t>
                  </w:r>
                  <w:r w:rsidRPr="008239E2">
                    <w:rPr>
                      <w:b/>
                      <w:sz w:val="28"/>
                      <w:szCs w:val="28"/>
                    </w:rPr>
                    <w:t>+</w:t>
                  </w:r>
                  <w:r w:rsidRPr="0087674D">
                    <w:rPr>
                      <w:b/>
                      <w:sz w:val="28"/>
                      <w:szCs w:val="28"/>
                    </w:rPr>
                    <w:t>С</w:t>
                  </w:r>
                  <w:r w:rsidRPr="005B2A9F">
                    <w:rPr>
                      <w:b/>
                      <w:szCs w:val="28"/>
                      <w:vertAlign w:val="subscript"/>
                    </w:rPr>
                    <w:t>своевр</w:t>
                  </w:r>
                </w:p>
              </w:tc>
              <w:tc>
                <w:tcPr>
                  <w:tcW w:w="558" w:type="dxa"/>
                  <w:vMerge w:val="restart"/>
                  <w:vAlign w:val="center"/>
                </w:tcPr>
                <w:p w14:paraId="7298EDEF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14:paraId="6FECD904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55" w:type="dxa"/>
                  <w:vMerge w:val="restart"/>
                  <w:vAlign w:val="center"/>
                </w:tcPr>
                <w:p w14:paraId="6C4E5D92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B8498F">
                    <w:rPr>
                      <w:b/>
                      <w:sz w:val="28"/>
                    </w:rPr>
                    <w:t>×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C22F8F">
                    <w:rPr>
                      <w:b/>
                      <w:sz w:val="28"/>
                      <w:szCs w:val="28"/>
                    </w:rPr>
                    <w:t>{</w:t>
                  </w:r>
                  <w:r w:rsidRPr="00C62E7D">
                    <w:rPr>
                      <w:b/>
                      <w:sz w:val="28"/>
                      <w:szCs w:val="28"/>
                    </w:rPr>
                    <w:t>С</w:t>
                  </w:r>
                  <w:r w:rsidRPr="00C62E7D">
                    <w:rPr>
                      <w:b/>
                      <w:sz w:val="28"/>
                      <w:szCs w:val="28"/>
                      <w:vertAlign w:val="subscript"/>
                    </w:rPr>
                    <w:t>ожид</w:t>
                  </w:r>
                  <w:r w:rsidRPr="0087674D">
                    <w:rPr>
                      <w:b/>
                      <w:sz w:val="28"/>
                      <w:szCs w:val="28"/>
                    </w:rPr>
                    <w:t>+</w:t>
                  </w:r>
                  <w:r>
                    <w:rPr>
                      <w:b/>
                      <w:sz w:val="28"/>
                      <w:szCs w:val="28"/>
                    </w:rPr>
                    <w:t>(</w:t>
                  </w:r>
                </w:p>
              </w:tc>
              <w:tc>
                <w:tcPr>
                  <w:tcW w:w="808" w:type="dxa"/>
                  <w:tcBorders>
                    <w:bottom w:val="single" w:sz="4" w:space="0" w:color="auto"/>
                  </w:tcBorders>
                </w:tcPr>
                <w:p w14:paraId="15689244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>У</w:t>
                  </w:r>
                  <w:r w:rsidRPr="00C62E7D">
                    <w:rPr>
                      <w:b/>
                      <w:sz w:val="28"/>
                      <w:szCs w:val="28"/>
                      <w:vertAlign w:val="superscript"/>
                    </w:rPr>
                    <w:t>своевр</w:t>
                  </w:r>
                </w:p>
              </w:tc>
              <w:tc>
                <w:tcPr>
                  <w:tcW w:w="870" w:type="dxa"/>
                  <w:vMerge w:val="restart"/>
                  <w:vAlign w:val="center"/>
                </w:tcPr>
                <w:p w14:paraId="67C007A7" w14:textId="77777777" w:rsidR="00755F3D" w:rsidRPr="00C22F8F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>×100</w:t>
                  </w:r>
                  <w:r>
                    <w:rPr>
                      <w:b/>
                      <w:sz w:val="28"/>
                      <w:szCs w:val="28"/>
                    </w:rPr>
                    <w:t>)</w:t>
                  </w:r>
                  <w:r w:rsidRPr="00C22F8F">
                    <w:rPr>
                      <w:b/>
                      <w:sz w:val="28"/>
                      <w:szCs w:val="28"/>
                    </w:rPr>
                    <w:t>}</w:t>
                  </w:r>
                </w:p>
              </w:tc>
              <w:tc>
                <w:tcPr>
                  <w:tcW w:w="3402" w:type="dxa"/>
                  <w:vMerge w:val="restart"/>
                </w:tcPr>
                <w:p w14:paraId="4CF28069" w14:textId="77777777" w:rsidR="00755F3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(2.2 зд)</w:t>
                  </w:r>
                </w:p>
              </w:tc>
            </w:tr>
            <w:tr w:rsidR="00755F3D" w:rsidRPr="00C62E7D" w14:paraId="0443C9E0" w14:textId="77777777" w:rsidTr="007A326F">
              <w:trPr>
                <w:jc w:val="center"/>
              </w:trPr>
              <w:tc>
                <w:tcPr>
                  <w:tcW w:w="1269" w:type="dxa"/>
                  <w:vMerge/>
                  <w:vAlign w:val="center"/>
                </w:tcPr>
                <w:p w14:paraId="28455771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auto"/>
                  </w:tcBorders>
                </w:tcPr>
                <w:p w14:paraId="07384DB7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8" w:type="dxa"/>
                  <w:vMerge/>
                </w:tcPr>
                <w:p w14:paraId="160A19C9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</w:tcPr>
                <w:p w14:paraId="1C8BDF41" w14:textId="77777777" w:rsidR="00755F3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455" w:type="dxa"/>
                  <w:vMerge/>
                </w:tcPr>
                <w:p w14:paraId="3D009309" w14:textId="77777777" w:rsidR="00755F3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</w:tcBorders>
                </w:tcPr>
                <w:p w14:paraId="5A15929D" w14:textId="77777777" w:rsidR="00755F3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>Ч</w:t>
                  </w:r>
                  <w:r w:rsidRPr="00C62E7D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870" w:type="dxa"/>
                  <w:vMerge/>
                </w:tcPr>
                <w:p w14:paraId="08A682C8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402" w:type="dxa"/>
                  <w:vMerge/>
                </w:tcPr>
                <w:p w14:paraId="76F3DBCA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37A442A9" w14:textId="77777777" w:rsidR="00755F3D" w:rsidRPr="0087674D" w:rsidRDefault="00755F3D" w:rsidP="007A326F">
            <w:pPr>
              <w:ind w:left="851" w:hanging="142"/>
              <w:rPr>
                <w:color w:val="000000"/>
              </w:rPr>
            </w:pPr>
            <w:r w:rsidRPr="0087674D">
              <w:rPr>
                <w:color w:val="000000"/>
              </w:rPr>
              <w:t xml:space="preserve">где </w:t>
            </w:r>
          </w:p>
          <w:p w14:paraId="339E0E49" w14:textId="77777777" w:rsidR="00755F3D" w:rsidRPr="0087674D" w:rsidRDefault="00755F3D" w:rsidP="007A326F">
            <w:pPr>
              <w:ind w:firstLine="709"/>
              <w:jc w:val="both"/>
              <w:rPr>
                <w:color w:val="000000"/>
                <w:szCs w:val="28"/>
              </w:rPr>
            </w:pPr>
            <w:r w:rsidRPr="0087674D">
              <w:rPr>
                <w:b/>
                <w:color w:val="000000"/>
                <w:sz w:val="28"/>
                <w:szCs w:val="28"/>
              </w:rPr>
              <w:t>С</w:t>
            </w:r>
            <w:r w:rsidRPr="0087674D">
              <w:rPr>
                <w:b/>
                <w:color w:val="000000"/>
                <w:sz w:val="28"/>
                <w:szCs w:val="28"/>
                <w:vertAlign w:val="subscript"/>
              </w:rPr>
              <w:t xml:space="preserve">ожид </w:t>
            </w:r>
            <w:r w:rsidRPr="0087674D">
              <w:rPr>
                <w:b/>
                <w:color w:val="000000"/>
                <w:sz w:val="28"/>
                <w:szCs w:val="28"/>
              </w:rPr>
              <w:t>-</w:t>
            </w:r>
            <w:r w:rsidRPr="0087674D">
              <w:rPr>
                <w:color w:val="000000"/>
                <w:szCs w:val="28"/>
              </w:rPr>
              <w:t xml:space="preserve"> среднее время ожидания (параметр 2.2.1) определяется для медицинских организаций по шкале времени ожидания в соответствии с отклонениями от срока ожидания услуги, установленного в территориальных программах государственных гарантий бесплатного оказания гражданам медицинской помощи на 2018 год и на плановый период 2019-2020 годов. </w:t>
            </w:r>
          </w:p>
          <w:p w14:paraId="5196C589" w14:textId="77777777" w:rsidR="00755F3D" w:rsidRPr="0087674D" w:rsidRDefault="00755F3D" w:rsidP="007A326F">
            <w:pPr>
              <w:ind w:firstLine="709"/>
              <w:jc w:val="both"/>
              <w:rPr>
                <w:color w:val="000000"/>
                <w:szCs w:val="28"/>
              </w:rPr>
            </w:pPr>
            <w:r w:rsidRPr="0087674D">
              <w:rPr>
                <w:b/>
                <w:color w:val="000000"/>
                <w:szCs w:val="28"/>
              </w:rPr>
              <w:t>С</w:t>
            </w:r>
            <w:r w:rsidRPr="0087674D">
              <w:rPr>
                <w:b/>
                <w:color w:val="000000"/>
                <w:szCs w:val="28"/>
                <w:vertAlign w:val="subscript"/>
              </w:rPr>
              <w:t>ожид</w:t>
            </w:r>
            <w:r w:rsidRPr="0087674D">
              <w:rPr>
                <w:color w:val="000000"/>
                <w:szCs w:val="28"/>
              </w:rPr>
              <w:t xml:space="preserve"> – среднее время ожидания предоставления услуги: </w:t>
            </w:r>
          </w:p>
          <w:p w14:paraId="2024E965" w14:textId="77777777" w:rsidR="00755F3D" w:rsidRPr="0087674D" w:rsidRDefault="00755F3D" w:rsidP="007A326F">
            <w:pPr>
              <w:ind w:firstLine="1134"/>
              <w:jc w:val="both"/>
              <w:rPr>
                <w:color w:val="000000"/>
                <w:szCs w:val="28"/>
              </w:rPr>
            </w:pPr>
            <w:r w:rsidRPr="0087674D">
              <w:rPr>
                <w:color w:val="000000"/>
                <w:szCs w:val="28"/>
              </w:rPr>
              <w:t xml:space="preserve">превышает установленный срок ожидания – 0 баллов; </w:t>
            </w:r>
          </w:p>
          <w:p w14:paraId="431A8C40" w14:textId="77777777" w:rsidR="00755F3D" w:rsidRPr="0087674D" w:rsidRDefault="00755F3D" w:rsidP="007A326F">
            <w:pPr>
              <w:ind w:firstLine="1134"/>
              <w:jc w:val="both"/>
              <w:rPr>
                <w:color w:val="000000"/>
                <w:szCs w:val="28"/>
              </w:rPr>
            </w:pPr>
            <w:r w:rsidRPr="0087674D">
              <w:rPr>
                <w:color w:val="000000"/>
                <w:szCs w:val="28"/>
              </w:rPr>
              <w:t xml:space="preserve">равен установленному сроку ожидания – 10 баллов; </w:t>
            </w:r>
          </w:p>
          <w:p w14:paraId="6C8354CE" w14:textId="77777777" w:rsidR="00755F3D" w:rsidRPr="0087674D" w:rsidRDefault="00755F3D" w:rsidP="007A326F">
            <w:pPr>
              <w:ind w:firstLine="1134"/>
              <w:jc w:val="both"/>
              <w:rPr>
                <w:color w:val="000000"/>
                <w:szCs w:val="28"/>
              </w:rPr>
            </w:pPr>
            <w:r w:rsidRPr="0087674D">
              <w:rPr>
                <w:color w:val="000000"/>
                <w:szCs w:val="28"/>
              </w:rPr>
              <w:t xml:space="preserve">меньше установленного срока ожидания на 1 день (на 1 час) – 20 баллов; </w:t>
            </w:r>
          </w:p>
          <w:p w14:paraId="05594FB6" w14:textId="77777777" w:rsidR="00755F3D" w:rsidRPr="0087674D" w:rsidRDefault="00755F3D" w:rsidP="007A326F">
            <w:pPr>
              <w:ind w:firstLine="1134"/>
              <w:jc w:val="both"/>
              <w:rPr>
                <w:color w:val="000000"/>
                <w:szCs w:val="28"/>
              </w:rPr>
            </w:pPr>
            <w:r w:rsidRPr="0087674D">
              <w:rPr>
                <w:color w:val="000000"/>
                <w:szCs w:val="28"/>
              </w:rPr>
              <w:t xml:space="preserve">меньше  на 2 дня (на 2 часа) – 40 баллов; </w:t>
            </w:r>
          </w:p>
          <w:p w14:paraId="4E53A9BF" w14:textId="77777777" w:rsidR="00755F3D" w:rsidRPr="0087674D" w:rsidRDefault="00755F3D" w:rsidP="007A326F">
            <w:pPr>
              <w:ind w:firstLine="1134"/>
              <w:jc w:val="both"/>
              <w:rPr>
                <w:color w:val="000000"/>
                <w:szCs w:val="28"/>
              </w:rPr>
            </w:pPr>
            <w:r w:rsidRPr="0087674D">
              <w:rPr>
                <w:color w:val="000000"/>
                <w:szCs w:val="28"/>
              </w:rPr>
              <w:t xml:space="preserve">меньше  на 3 дня (на 3 часа) – 60 баллов; </w:t>
            </w:r>
          </w:p>
          <w:p w14:paraId="7AA3D9CD" w14:textId="77777777" w:rsidR="00755F3D" w:rsidRPr="0087674D" w:rsidRDefault="00755F3D" w:rsidP="007A326F">
            <w:pPr>
              <w:ind w:firstLine="1134"/>
              <w:jc w:val="both"/>
              <w:rPr>
                <w:color w:val="000000"/>
                <w:szCs w:val="28"/>
              </w:rPr>
            </w:pPr>
            <w:r w:rsidRPr="0087674D">
              <w:rPr>
                <w:color w:val="000000"/>
                <w:szCs w:val="28"/>
              </w:rPr>
              <w:t xml:space="preserve">меньше установленного срока ожидания не менее, чем на ½ срока – 100 баллов); </w:t>
            </w:r>
          </w:p>
          <w:p w14:paraId="7AE7905E" w14:textId="77777777" w:rsidR="00755F3D" w:rsidRPr="0087674D" w:rsidRDefault="00755F3D" w:rsidP="007A326F">
            <w:pPr>
              <w:ind w:firstLine="709"/>
              <w:jc w:val="both"/>
              <w:rPr>
                <w:color w:val="000000"/>
              </w:rPr>
            </w:pPr>
            <w:r w:rsidRPr="0087674D">
              <w:rPr>
                <w:color w:val="000000"/>
                <w:szCs w:val="28"/>
              </w:rPr>
              <w:t xml:space="preserve">Отклонение от установленного срока ожидания рассчитывается на основе средневзвешенного значения времени ожидания получения услуги в соответствии с Примерным расчетом, установленным Минздравом России. Примерный расчет средневзвешенного значения времени ожидания  размещен на официальном сайте Минздрава России по адресу: «Независимая оценка/Нормативно правовая база/Примерный расчет» </w:t>
            </w:r>
            <w:r w:rsidRPr="0087674D">
              <w:rPr>
                <w:color w:val="000000"/>
              </w:rPr>
              <w:t>(https://www.rosminzdrav.ru/open/supervision/format/nezavisimaya-sistema-otsenki-kachestva-okazaniya-uslug-meditsinskimi-organizatsiyami.</w:t>
            </w:r>
          </w:p>
          <w:p w14:paraId="209A72F1" w14:textId="77777777" w:rsidR="00755F3D" w:rsidRPr="0087674D" w:rsidRDefault="00755F3D" w:rsidP="007A326F">
            <w:pPr>
              <w:ind w:firstLine="709"/>
              <w:jc w:val="both"/>
              <w:rPr>
                <w:b/>
                <w:color w:val="000000"/>
                <w:szCs w:val="28"/>
                <w:vertAlign w:val="subscript"/>
              </w:rPr>
            </w:pPr>
            <w:r w:rsidRPr="0087674D">
              <w:rPr>
                <w:b/>
                <w:color w:val="000000"/>
                <w:szCs w:val="28"/>
              </w:rPr>
              <w:t>С</w:t>
            </w:r>
            <w:r w:rsidRPr="0087674D">
              <w:rPr>
                <w:b/>
                <w:color w:val="000000"/>
                <w:szCs w:val="28"/>
                <w:vertAlign w:val="subscript"/>
              </w:rPr>
              <w:t xml:space="preserve">своевр </w:t>
            </w:r>
            <w:r w:rsidRPr="0087674D">
              <w:rPr>
                <w:b/>
                <w:color w:val="000000"/>
                <w:szCs w:val="28"/>
              </w:rPr>
              <w:t xml:space="preserve">- </w:t>
            </w:r>
            <w:r w:rsidRPr="0087674D">
              <w:rPr>
                <w:color w:val="000000"/>
              </w:rPr>
              <w:t>Своевременность предоставления услуги (в соответствии с записью на прием к специалисту организации (консультацию), датой госпитализации (диагностического исследования).</w:t>
            </w:r>
          </w:p>
          <w:p w14:paraId="603846B7" w14:textId="77777777" w:rsidR="00755F3D" w:rsidRPr="008239E2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69FDB90A" w14:textId="77777777" w:rsidR="00755F3D" w:rsidRDefault="00755F3D" w:rsidP="007A326F">
            <w:pPr>
              <w:ind w:left="709"/>
              <w:rPr>
                <w:b/>
                <w:u w:val="single"/>
              </w:rPr>
            </w:pPr>
            <w:r w:rsidRPr="00B73591">
              <w:rPr>
                <w:b/>
                <w:u w:val="single"/>
              </w:rPr>
              <w:t>В сфере социального обслуживания</w:t>
            </w:r>
          </w:p>
          <w:p w14:paraId="45B09750" w14:textId="77777777" w:rsidR="00755F3D" w:rsidRPr="00C31652" w:rsidRDefault="00755F3D" w:rsidP="007A326F">
            <w:pPr>
              <w:ind w:firstLine="709"/>
              <w:jc w:val="both"/>
              <w:rPr>
                <w:szCs w:val="28"/>
              </w:rPr>
            </w:pPr>
            <w:r>
              <w:lastRenderedPageBreak/>
              <w:t xml:space="preserve">Показатель </w:t>
            </w:r>
            <w:r w:rsidRPr="00E77E01">
              <w:t xml:space="preserve"> </w:t>
            </w:r>
            <w:r>
              <w:t>«</w:t>
            </w:r>
            <w:r w:rsidRPr="00E77E01">
              <w:t>Время ожидания предоставления услуги</w:t>
            </w:r>
            <w:r>
              <w:t>» р</w:t>
            </w:r>
            <w:r w:rsidRPr="007200B7">
              <w:t xml:space="preserve">ассчитывается </w:t>
            </w:r>
            <w:r>
              <w:t xml:space="preserve">на основе значения </w:t>
            </w:r>
            <w:r w:rsidRPr="007200B7">
              <w:t>параметра 2.2.2</w:t>
            </w:r>
            <w:r>
              <w:t xml:space="preserve"> </w:t>
            </w:r>
            <w:r w:rsidRPr="00E77E01">
              <w:t xml:space="preserve">Своевременность предоставления услуги (в соответствии с записью на прием к специалисту организации социальной сферы (консультацию), датой госпитализации (диагностического исследования), графиком прихода социального работника на дом и пр.) </w:t>
            </w:r>
            <w:r w:rsidRPr="00E77E01">
              <w:rPr>
                <w:b/>
                <w:szCs w:val="28"/>
              </w:rPr>
              <w:t>(С</w:t>
            </w:r>
            <w:r w:rsidRPr="005B2A9F">
              <w:rPr>
                <w:b/>
                <w:szCs w:val="28"/>
                <w:vertAlign w:val="subscript"/>
              </w:rPr>
              <w:t>своевр</w:t>
            </w:r>
            <w:r w:rsidRPr="00E77E01">
              <w:rPr>
                <w:b/>
                <w:szCs w:val="28"/>
              </w:rPr>
              <w:t>)</w:t>
            </w:r>
            <w:r>
              <w:rPr>
                <w:b/>
                <w:szCs w:val="28"/>
              </w:rPr>
              <w:t xml:space="preserve"> </w:t>
            </w:r>
            <w:r w:rsidRPr="00C31652">
              <w:rPr>
                <w:szCs w:val="28"/>
              </w:rPr>
              <w:t>и рассчитывается по формуле (2.2со)</w:t>
            </w:r>
            <w:r w:rsidRPr="00C31652">
              <w:t xml:space="preserve"> </w:t>
            </w:r>
          </w:p>
          <w:p w14:paraId="22A9BA5F" w14:textId="77777777" w:rsidR="00755F3D" w:rsidRPr="00C31652" w:rsidRDefault="00755F3D" w:rsidP="007A326F"/>
          <w:tbl>
            <w:tblPr>
              <w:tblW w:w="816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551"/>
              <w:gridCol w:w="992"/>
              <w:gridCol w:w="1302"/>
              <w:gridCol w:w="2323"/>
            </w:tblGrid>
            <w:tr w:rsidR="00755F3D" w:rsidRPr="00C62E7D" w14:paraId="1A40D44B" w14:textId="77777777" w:rsidTr="007A326F">
              <w:trPr>
                <w:jc w:val="center"/>
              </w:trPr>
              <w:tc>
                <w:tcPr>
                  <w:tcW w:w="3551" w:type="dxa"/>
                  <w:vMerge w:val="restart"/>
                  <w:vAlign w:val="center"/>
                </w:tcPr>
                <w:p w14:paraId="645F8DF9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>П</w:t>
                  </w:r>
                  <w:r w:rsidRPr="00574FB8">
                    <w:rPr>
                      <w:b/>
                      <w:sz w:val="28"/>
                      <w:szCs w:val="28"/>
                      <w:vertAlign w:val="superscript"/>
                    </w:rPr>
                    <w:t>со</w:t>
                  </w:r>
                  <w:r w:rsidRPr="00C62E7D">
                    <w:rPr>
                      <w:b/>
                      <w:sz w:val="28"/>
                      <w:szCs w:val="28"/>
                      <w:vertAlign w:val="subscript"/>
                    </w:rPr>
                    <w:t>ожид</w:t>
                  </w:r>
                  <w:r w:rsidRPr="00C62E7D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 xml:space="preserve">= </w:t>
                  </w:r>
                  <w:r w:rsidRPr="00E77E01">
                    <w:rPr>
                      <w:b/>
                      <w:szCs w:val="28"/>
                    </w:rPr>
                    <w:t xml:space="preserve"> С</w:t>
                  </w:r>
                  <w:r w:rsidRPr="005B2A9F">
                    <w:rPr>
                      <w:b/>
                      <w:szCs w:val="28"/>
                      <w:vertAlign w:val="subscript"/>
                    </w:rPr>
                    <w:t>своевр</w:t>
                  </w:r>
                  <w:r w:rsidRPr="00C62E7D">
                    <w:rPr>
                      <w:b/>
                      <w:sz w:val="28"/>
                      <w:szCs w:val="28"/>
                    </w:rPr>
                    <w:t xml:space="preserve"> =  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40D683E4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>У</w:t>
                  </w:r>
                  <w:r w:rsidRPr="00C62E7D">
                    <w:rPr>
                      <w:b/>
                      <w:sz w:val="28"/>
                      <w:szCs w:val="28"/>
                      <w:vertAlign w:val="superscript"/>
                    </w:rPr>
                    <w:t>своевр</w:t>
                  </w:r>
                  <w:r w:rsidRPr="00C62E7D">
                    <w:rPr>
                      <w:b/>
                      <w:sz w:val="28"/>
                      <w:szCs w:val="28"/>
                      <w:vertAlign w:val="subscript"/>
                    </w:rPr>
                    <w:t xml:space="preserve"> </w:t>
                  </w:r>
                </w:p>
              </w:tc>
              <w:tc>
                <w:tcPr>
                  <w:tcW w:w="1302" w:type="dxa"/>
                  <w:vMerge w:val="restart"/>
                  <w:vAlign w:val="center"/>
                </w:tcPr>
                <w:p w14:paraId="008E9407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 xml:space="preserve"> ×100</w:t>
                  </w:r>
                </w:p>
              </w:tc>
              <w:tc>
                <w:tcPr>
                  <w:tcW w:w="2323" w:type="dxa"/>
                  <w:vMerge w:val="restart"/>
                </w:tcPr>
                <w:p w14:paraId="78D18DFB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B8498F">
                    <w:rPr>
                      <w:b/>
                      <w:sz w:val="28"/>
                    </w:rPr>
                    <w:t>(2.</w:t>
                  </w:r>
                  <w:r>
                    <w:rPr>
                      <w:b/>
                      <w:sz w:val="28"/>
                    </w:rPr>
                    <w:t>2со</w:t>
                  </w:r>
                  <w:r w:rsidRPr="00B8498F">
                    <w:rPr>
                      <w:b/>
                      <w:sz w:val="28"/>
                    </w:rPr>
                    <w:t>)</w:t>
                  </w:r>
                </w:p>
              </w:tc>
            </w:tr>
            <w:tr w:rsidR="00755F3D" w:rsidRPr="00C62E7D" w14:paraId="3B503779" w14:textId="77777777" w:rsidTr="007A326F">
              <w:trPr>
                <w:jc w:val="center"/>
              </w:trPr>
              <w:tc>
                <w:tcPr>
                  <w:tcW w:w="3551" w:type="dxa"/>
                  <w:vMerge/>
                  <w:vAlign w:val="center"/>
                </w:tcPr>
                <w:p w14:paraId="441CF4DF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14:paraId="25EAEE9F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>Ч</w:t>
                  </w:r>
                  <w:r w:rsidRPr="00C62E7D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1302" w:type="dxa"/>
                  <w:vMerge/>
                  <w:vAlign w:val="center"/>
                </w:tcPr>
                <w:p w14:paraId="40D11AE9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23" w:type="dxa"/>
                  <w:vMerge/>
                </w:tcPr>
                <w:p w14:paraId="31022B9F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0F6CE617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C62E7D">
              <w:rPr>
                <w:szCs w:val="28"/>
              </w:rPr>
              <w:t>де</w:t>
            </w:r>
          </w:p>
          <w:p w14:paraId="5FC3BE9F" w14:textId="77777777" w:rsidR="00755F3D" w:rsidRPr="00C62E7D" w:rsidRDefault="00755F3D" w:rsidP="007A326F">
            <w:pPr>
              <w:ind w:firstLine="709"/>
              <w:jc w:val="both"/>
              <w:rPr>
                <w:szCs w:val="28"/>
              </w:rPr>
            </w:pPr>
            <w:r w:rsidRPr="00C62E7D">
              <w:rPr>
                <w:b/>
                <w:szCs w:val="28"/>
              </w:rPr>
              <w:t>У</w:t>
            </w:r>
            <w:r w:rsidRPr="00C62E7D">
              <w:rPr>
                <w:b/>
                <w:szCs w:val="28"/>
                <w:vertAlign w:val="superscript"/>
              </w:rPr>
              <w:t>своевр</w:t>
            </w:r>
            <w:r w:rsidRPr="00C62E7D">
              <w:rPr>
                <w:szCs w:val="28"/>
              </w:rPr>
              <w:t xml:space="preserve"> - число получателей услуг, которым услуга предоставлена своевременно;</w:t>
            </w:r>
          </w:p>
          <w:p w14:paraId="7374B16D" w14:textId="77777777" w:rsidR="00755F3D" w:rsidRPr="00C62E7D" w:rsidRDefault="00755F3D" w:rsidP="007A326F">
            <w:pPr>
              <w:ind w:firstLine="709"/>
              <w:jc w:val="both"/>
              <w:rPr>
                <w:szCs w:val="28"/>
              </w:rPr>
            </w:pPr>
            <w:r w:rsidRPr="00C62E7D">
              <w:rPr>
                <w:b/>
                <w:szCs w:val="28"/>
              </w:rPr>
              <w:t>Ч</w:t>
            </w:r>
            <w:r w:rsidRPr="00C62E7D">
              <w:rPr>
                <w:b/>
                <w:szCs w:val="28"/>
                <w:vertAlign w:val="subscript"/>
              </w:rPr>
              <w:t>общ</w:t>
            </w:r>
            <w:r w:rsidRPr="00C62E7D">
              <w:rPr>
                <w:szCs w:val="28"/>
              </w:rPr>
              <w:t xml:space="preserve"> -  общее число опрошенных получателей услуг</w:t>
            </w:r>
          </w:p>
          <w:p w14:paraId="5EC7905E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28FA4409" w14:textId="77777777" w:rsidR="00755F3D" w:rsidRPr="00451385" w:rsidRDefault="00755F3D" w:rsidP="007A326F">
            <w:pPr>
              <w:pStyle w:val="af6"/>
              <w:ind w:left="709"/>
              <w:rPr>
                <w:sz w:val="24"/>
                <w:szCs w:val="24"/>
                <w:lang w:eastAsia="ru-RU"/>
              </w:rPr>
            </w:pPr>
            <w:r w:rsidRPr="00451385">
              <w:rPr>
                <w:b/>
                <w:sz w:val="24"/>
                <w:szCs w:val="24"/>
                <w:u w:val="single"/>
                <w:lang w:eastAsia="ru-RU"/>
              </w:rPr>
              <w:t>В сфере культуры</w:t>
            </w:r>
            <w:r w:rsidRPr="00451385">
              <w:rPr>
                <w:sz w:val="24"/>
                <w:szCs w:val="24"/>
                <w:lang w:eastAsia="ru-RU"/>
              </w:rPr>
              <w:t xml:space="preserve"> </w:t>
            </w:r>
          </w:p>
          <w:p w14:paraId="03D760C4" w14:textId="3F25E7AE" w:rsidR="00755F3D" w:rsidRPr="00451385" w:rsidRDefault="00755F3D" w:rsidP="00AA2CF9">
            <w:pPr>
              <w:pStyle w:val="af6"/>
              <w:ind w:firstLine="709"/>
              <w:rPr>
                <w:sz w:val="24"/>
                <w:szCs w:val="24"/>
                <w:lang w:eastAsia="ru-RU"/>
              </w:rPr>
            </w:pPr>
            <w:r w:rsidRPr="00451385">
              <w:rPr>
                <w:sz w:val="24"/>
                <w:szCs w:val="24"/>
                <w:lang w:eastAsia="ru-RU"/>
              </w:rPr>
              <w:t xml:space="preserve">Показатель «Время ожидания предоставления услуги»  </w:t>
            </w:r>
            <w:r w:rsidRPr="00451385">
              <w:rPr>
                <w:b/>
                <w:sz w:val="24"/>
                <w:szCs w:val="24"/>
                <w:lang w:eastAsia="ru-RU"/>
              </w:rPr>
              <w:t>не установлен</w:t>
            </w:r>
            <w:r w:rsidRPr="00451385">
              <w:rPr>
                <w:sz w:val="24"/>
                <w:szCs w:val="24"/>
                <w:lang w:eastAsia="ru-RU"/>
              </w:rPr>
              <w:t xml:space="preserve">. </w:t>
            </w:r>
          </w:p>
          <w:p w14:paraId="78A7F440" w14:textId="77777777" w:rsidR="00755F3D" w:rsidRPr="00451385" w:rsidRDefault="00755F3D" w:rsidP="007A326F">
            <w:pPr>
              <w:pStyle w:val="af6"/>
              <w:ind w:firstLine="709"/>
              <w:rPr>
                <w:sz w:val="24"/>
                <w:szCs w:val="24"/>
                <w:vertAlign w:val="subscript"/>
                <w:lang w:eastAsia="ru-RU"/>
              </w:rPr>
            </w:pPr>
          </w:p>
          <w:p w14:paraId="5E522C2A" w14:textId="77777777" w:rsidR="00755F3D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0266F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В сфере образования </w:t>
            </w:r>
          </w:p>
          <w:p w14:paraId="11753D46" w14:textId="77777777" w:rsidR="00755F3D" w:rsidRPr="000266FE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9BC5D20" w14:textId="77777777" w:rsidR="00755F3D" w:rsidRDefault="00755F3D" w:rsidP="007A326F">
            <w:pPr>
              <w:pStyle w:val="2e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0266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оказатель «Время ожидания предоставления услуги» </w:t>
            </w:r>
            <w:r w:rsidRPr="000266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  установлен.</w:t>
            </w:r>
            <w:r w:rsidRPr="000266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При расчете итогового значения критерия «Комфортность условий предоставления услуг»  для  организаций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сфере образования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используется расчетная величина  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(2.2)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которая определяется 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как среднее арифметическое количество баллов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установленным  показателям (2.1 и 2.3) по формуле:</w:t>
            </w:r>
          </w:p>
          <w:p w14:paraId="2A4D8565" w14:textId="77777777" w:rsidR="00755F3D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785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28"/>
              <w:gridCol w:w="2707"/>
              <w:gridCol w:w="2323"/>
            </w:tblGrid>
            <w:tr w:rsidR="00755F3D" w:rsidRPr="00C62E7D" w14:paraId="6FA1ADA2" w14:textId="77777777" w:rsidTr="007A326F">
              <w:trPr>
                <w:jc w:val="center"/>
              </w:trPr>
              <w:tc>
                <w:tcPr>
                  <w:tcW w:w="2828" w:type="dxa"/>
                  <w:vMerge w:val="restart"/>
                  <w:vAlign w:val="center"/>
                </w:tcPr>
                <w:p w14:paraId="7B033553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C62E7D">
                    <w:rPr>
                      <w:b/>
                      <w:sz w:val="28"/>
                      <w:szCs w:val="28"/>
                    </w:rPr>
                    <w:t>П</w:t>
                  </w:r>
                  <w:r>
                    <w:rPr>
                      <w:b/>
                      <w:sz w:val="28"/>
                      <w:szCs w:val="28"/>
                      <w:vertAlign w:val="superscript"/>
                    </w:rPr>
                    <w:t>обр</w:t>
                  </w:r>
                  <w:r w:rsidRPr="00C62E7D">
                    <w:rPr>
                      <w:b/>
                      <w:sz w:val="28"/>
                      <w:szCs w:val="28"/>
                      <w:vertAlign w:val="subscript"/>
                    </w:rPr>
                    <w:t>ожид</w:t>
                  </w:r>
                  <w:r w:rsidRPr="00C62E7D">
                    <w:rPr>
                      <w:b/>
                      <w:sz w:val="28"/>
                      <w:szCs w:val="28"/>
                    </w:rPr>
                    <w:t xml:space="preserve"> =   </w:t>
                  </w:r>
                </w:p>
              </w:tc>
              <w:tc>
                <w:tcPr>
                  <w:tcW w:w="2707" w:type="dxa"/>
                  <w:tcBorders>
                    <w:bottom w:val="single" w:sz="4" w:space="0" w:color="auto"/>
                  </w:tcBorders>
                </w:tcPr>
                <w:p w14:paraId="4521B5DA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B8498F">
                    <w:rPr>
                      <w:b/>
                      <w:sz w:val="28"/>
                    </w:rPr>
                    <w:t>П</w:t>
                  </w:r>
                  <w:r w:rsidRPr="00B8498F">
                    <w:rPr>
                      <w:b/>
                      <w:sz w:val="28"/>
                      <w:vertAlign w:val="subscript"/>
                    </w:rPr>
                    <w:t>комф.усл</w:t>
                  </w:r>
                  <w:r w:rsidRPr="00B8498F">
                    <w:rPr>
                      <w:b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 xml:space="preserve"> </w:t>
                  </w:r>
                  <w:r w:rsidRPr="00564548">
                    <w:rPr>
                      <w:b/>
                      <w:sz w:val="28"/>
                      <w:szCs w:val="28"/>
                      <w:vertAlign w:val="subscript"/>
                    </w:rPr>
                    <w:t xml:space="preserve"> </w:t>
                  </w:r>
                  <w:r w:rsidRPr="00564548">
                    <w:rPr>
                      <w:b/>
                      <w:sz w:val="28"/>
                      <w:szCs w:val="28"/>
                    </w:rPr>
                    <w:t>+</w:t>
                  </w:r>
                  <w:r>
                    <w:rPr>
                      <w:b/>
                      <w:sz w:val="28"/>
                      <w:szCs w:val="28"/>
                    </w:rPr>
                    <w:t xml:space="preserve"> П</w:t>
                  </w:r>
                  <w:r w:rsidRPr="00590200">
                    <w:rPr>
                      <w:b/>
                      <w:sz w:val="28"/>
                      <w:szCs w:val="28"/>
                      <w:vertAlign w:val="superscript"/>
                    </w:rPr>
                    <w:t>комф</w:t>
                  </w:r>
                  <w:r w:rsidRPr="00590200">
                    <w:rPr>
                      <w:b/>
                      <w:sz w:val="28"/>
                      <w:szCs w:val="28"/>
                      <w:vertAlign w:val="subscript"/>
                    </w:rPr>
                    <w:t>у</w:t>
                  </w:r>
                  <w:r w:rsidRPr="00D16FCC">
                    <w:rPr>
                      <w:b/>
                      <w:sz w:val="28"/>
                      <w:szCs w:val="28"/>
                      <w:vertAlign w:val="subscript"/>
                    </w:rPr>
                    <w:t>д</w:t>
                  </w:r>
                  <w:r>
                    <w:rPr>
                      <w:b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323" w:type="dxa"/>
                  <w:vMerge w:val="restart"/>
                </w:tcPr>
                <w:p w14:paraId="394A3A0C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B8498F">
                    <w:rPr>
                      <w:b/>
                      <w:sz w:val="28"/>
                    </w:rPr>
                    <w:t>(2.</w:t>
                  </w:r>
                  <w:r>
                    <w:rPr>
                      <w:b/>
                      <w:sz w:val="28"/>
                    </w:rPr>
                    <w:t>2обр</w:t>
                  </w:r>
                  <w:r w:rsidRPr="00B8498F">
                    <w:rPr>
                      <w:b/>
                      <w:sz w:val="28"/>
                    </w:rPr>
                    <w:t>)</w:t>
                  </w:r>
                </w:p>
              </w:tc>
            </w:tr>
            <w:tr w:rsidR="00755F3D" w:rsidRPr="00C62E7D" w14:paraId="04080033" w14:textId="77777777" w:rsidTr="007A326F">
              <w:trPr>
                <w:jc w:val="center"/>
              </w:trPr>
              <w:tc>
                <w:tcPr>
                  <w:tcW w:w="2828" w:type="dxa"/>
                  <w:vMerge/>
                  <w:vAlign w:val="center"/>
                </w:tcPr>
                <w:p w14:paraId="288F0070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707" w:type="dxa"/>
                  <w:tcBorders>
                    <w:top w:val="single" w:sz="4" w:space="0" w:color="auto"/>
                  </w:tcBorders>
                </w:tcPr>
                <w:p w14:paraId="11108169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23" w:type="dxa"/>
                  <w:vMerge/>
                </w:tcPr>
                <w:p w14:paraId="41415FE1" w14:textId="77777777" w:rsidR="00755F3D" w:rsidRPr="00C62E7D" w:rsidRDefault="00755F3D" w:rsidP="002A5136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1FC669D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C62E7D">
              <w:rPr>
                <w:szCs w:val="28"/>
              </w:rPr>
              <w:t>де</w:t>
            </w:r>
          </w:p>
          <w:p w14:paraId="0AF976D2" w14:textId="77777777" w:rsidR="00755F3D" w:rsidRPr="00451385" w:rsidRDefault="00755F3D" w:rsidP="007A326F">
            <w:pPr>
              <w:pStyle w:val="af6"/>
              <w:ind w:firstLine="709"/>
              <w:rPr>
                <w:sz w:val="24"/>
                <w:szCs w:val="24"/>
                <w:lang w:eastAsia="ru-RU"/>
              </w:rPr>
            </w:pPr>
          </w:p>
          <w:p w14:paraId="1F500B57" w14:textId="77777777" w:rsidR="00755F3D" w:rsidRPr="00451385" w:rsidRDefault="00755F3D" w:rsidP="007A326F">
            <w:pPr>
              <w:pStyle w:val="af6"/>
              <w:ind w:firstLine="709"/>
              <w:rPr>
                <w:sz w:val="28"/>
                <w:szCs w:val="28"/>
                <w:vertAlign w:val="subscript"/>
                <w:lang w:eastAsia="ru-RU"/>
              </w:rPr>
            </w:pPr>
            <w:r w:rsidRPr="00451385">
              <w:rPr>
                <w:b/>
                <w:sz w:val="28"/>
                <w:szCs w:val="24"/>
                <w:lang w:eastAsia="ru-RU"/>
              </w:rPr>
              <w:t>П</w:t>
            </w:r>
            <w:r w:rsidRPr="00451385">
              <w:rPr>
                <w:b/>
                <w:sz w:val="28"/>
                <w:szCs w:val="24"/>
                <w:vertAlign w:val="subscript"/>
                <w:lang w:eastAsia="ru-RU"/>
              </w:rPr>
              <w:t>комф.усл</w:t>
            </w:r>
            <w:r w:rsidRPr="00451385">
              <w:rPr>
                <w:b/>
                <w:sz w:val="28"/>
                <w:szCs w:val="24"/>
                <w:lang w:eastAsia="ru-RU"/>
              </w:rPr>
              <w:t xml:space="preserve">  </w:t>
            </w:r>
            <w:r w:rsidRPr="00451385">
              <w:rPr>
                <w:b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451385">
              <w:rPr>
                <w:b/>
                <w:sz w:val="28"/>
                <w:szCs w:val="28"/>
                <w:lang w:eastAsia="ru-RU"/>
              </w:rPr>
              <w:t xml:space="preserve">- </w:t>
            </w:r>
            <w:r w:rsidRPr="00451385">
              <w:rPr>
                <w:sz w:val="24"/>
                <w:szCs w:val="24"/>
                <w:lang w:eastAsia="ru-RU"/>
              </w:rPr>
              <w:t>обеспечение в организации комфортных условий (показатель 2.1)</w:t>
            </w:r>
          </w:p>
          <w:p w14:paraId="5CCFD328" w14:textId="77777777" w:rsidR="00755F3D" w:rsidRPr="00451385" w:rsidRDefault="00755F3D" w:rsidP="007A326F">
            <w:pPr>
              <w:pStyle w:val="af6"/>
              <w:ind w:firstLine="709"/>
              <w:rPr>
                <w:sz w:val="24"/>
                <w:szCs w:val="24"/>
                <w:lang w:eastAsia="ru-RU"/>
              </w:rPr>
            </w:pPr>
            <w:r w:rsidRPr="00451385">
              <w:rPr>
                <w:b/>
                <w:sz w:val="28"/>
                <w:szCs w:val="28"/>
                <w:lang w:eastAsia="ru-RU"/>
              </w:rPr>
              <w:t>П</w:t>
            </w:r>
            <w:r w:rsidRPr="00451385">
              <w:rPr>
                <w:b/>
                <w:sz w:val="28"/>
                <w:szCs w:val="28"/>
                <w:vertAlign w:val="superscript"/>
                <w:lang w:eastAsia="ru-RU"/>
              </w:rPr>
              <w:t>комф</w:t>
            </w:r>
            <w:r w:rsidRPr="00451385">
              <w:rPr>
                <w:b/>
                <w:sz w:val="28"/>
                <w:szCs w:val="28"/>
                <w:vertAlign w:val="subscript"/>
                <w:lang w:eastAsia="ru-RU"/>
              </w:rPr>
              <w:t xml:space="preserve">уд   </w:t>
            </w:r>
            <w:r w:rsidRPr="00451385">
              <w:rPr>
                <w:sz w:val="24"/>
                <w:szCs w:val="24"/>
                <w:lang w:eastAsia="ru-RU"/>
              </w:rPr>
              <w:t>- доля получателей услуг, удовлетворенных комфортностью предоставления услуг организацией (показатель 2.3)</w:t>
            </w:r>
          </w:p>
          <w:p w14:paraId="2BE49B78" w14:textId="77777777" w:rsidR="00755F3D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C2D20AF" w14:textId="77777777" w:rsidR="00755F3D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4BCE76" w14:textId="77777777" w:rsidR="00755F3D" w:rsidRPr="00900939" w:rsidRDefault="00755F3D" w:rsidP="007A326F">
            <w:pPr>
              <w:rPr>
                <w:b/>
                <w:sz w:val="28"/>
                <w:szCs w:val="28"/>
              </w:rPr>
            </w:pPr>
            <w:r w:rsidRPr="00900939">
              <w:rPr>
                <w:b/>
                <w:sz w:val="28"/>
                <w:szCs w:val="28"/>
              </w:rPr>
              <w:t>Пример расчета значения показателя</w:t>
            </w:r>
            <w:r>
              <w:rPr>
                <w:b/>
                <w:sz w:val="28"/>
                <w:szCs w:val="28"/>
              </w:rPr>
              <w:t xml:space="preserve"> 2</w:t>
            </w:r>
            <w:r w:rsidRPr="0090093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2</w:t>
            </w:r>
            <w:r w:rsidRPr="00900939">
              <w:rPr>
                <w:b/>
                <w:sz w:val="28"/>
                <w:szCs w:val="28"/>
              </w:rPr>
              <w:t>.</w:t>
            </w:r>
          </w:p>
          <w:p w14:paraId="793C6C7D" w14:textId="77777777" w:rsidR="00755F3D" w:rsidRPr="00BA227F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1. </w:t>
            </w:r>
            <w:r w:rsidRPr="00BA227F">
              <w:rPr>
                <w:b/>
                <w:sz w:val="28"/>
                <w:szCs w:val="28"/>
                <w:u w:val="single"/>
              </w:rPr>
              <w:t>В сфере охраны здоровья</w:t>
            </w:r>
          </w:p>
          <w:p w14:paraId="1E1AFFA2" w14:textId="77777777" w:rsidR="00755F3D" w:rsidRPr="00197E63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197E63">
              <w:rPr>
                <w:sz w:val="28"/>
                <w:szCs w:val="28"/>
              </w:rPr>
              <w:lastRenderedPageBreak/>
              <w:t>Среднее время ожидания предоставления услуги меньше установленного срока ожидания на 2 дня (2 часа) – по шкале значений индикатора это соответствует 40 баллам</w:t>
            </w:r>
            <w:r>
              <w:rPr>
                <w:sz w:val="28"/>
                <w:szCs w:val="28"/>
              </w:rPr>
              <w:t>;</w:t>
            </w:r>
          </w:p>
          <w:p w14:paraId="0CCDA606" w14:textId="77777777" w:rsidR="00755F3D" w:rsidRPr="00197E63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197E63">
              <w:rPr>
                <w:sz w:val="28"/>
                <w:szCs w:val="28"/>
              </w:rPr>
              <w:t>исло получателей услуг, которым услуга предоставлена своевременно</w:t>
            </w:r>
            <w:r>
              <w:rPr>
                <w:sz w:val="28"/>
                <w:szCs w:val="28"/>
              </w:rPr>
              <w:t xml:space="preserve"> – 123 чел.</w:t>
            </w:r>
            <w:r w:rsidRPr="00197E63">
              <w:rPr>
                <w:sz w:val="28"/>
                <w:szCs w:val="28"/>
              </w:rPr>
              <w:t>;</w:t>
            </w:r>
          </w:p>
          <w:p w14:paraId="4866E22F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97E63">
              <w:rPr>
                <w:sz w:val="28"/>
                <w:szCs w:val="28"/>
              </w:rPr>
              <w:t>бщее число опрошенных получателей услуг</w:t>
            </w:r>
            <w:r>
              <w:rPr>
                <w:sz w:val="28"/>
                <w:szCs w:val="28"/>
              </w:rPr>
              <w:t xml:space="preserve"> – 257 чел.</w:t>
            </w:r>
          </w:p>
          <w:p w14:paraId="2E001325" w14:textId="77777777" w:rsidR="00755F3D" w:rsidRPr="00197E63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53EB45C3" w14:textId="77777777" w:rsidR="00755F3D" w:rsidRPr="00E67D17" w:rsidRDefault="00755F3D" w:rsidP="007A326F">
            <w:pPr>
              <w:ind w:firstLine="709"/>
              <w:rPr>
                <w:sz w:val="28"/>
                <w:szCs w:val="28"/>
              </w:rPr>
            </w:pPr>
            <w:r w:rsidRPr="00E67D17">
              <w:rPr>
                <w:sz w:val="28"/>
                <w:szCs w:val="28"/>
                <w:u w:val="single"/>
              </w:rPr>
              <w:t>Расчет для сферы охраны здоровья</w:t>
            </w:r>
          </w:p>
          <w:p w14:paraId="03E02315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48AE9CEB" w14:textId="77777777" w:rsidR="00755F3D" w:rsidRPr="00BA227F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C62E7D">
              <w:rPr>
                <w:b/>
                <w:sz w:val="28"/>
                <w:szCs w:val="28"/>
              </w:rPr>
              <w:t>П</w:t>
            </w:r>
            <w:r w:rsidRPr="00574FB8">
              <w:rPr>
                <w:b/>
                <w:sz w:val="28"/>
                <w:szCs w:val="28"/>
                <w:vertAlign w:val="superscript"/>
              </w:rPr>
              <w:t>з</w:t>
            </w:r>
            <w:r>
              <w:rPr>
                <w:b/>
                <w:sz w:val="28"/>
                <w:szCs w:val="28"/>
                <w:vertAlign w:val="superscript"/>
              </w:rPr>
              <w:t>д</w:t>
            </w:r>
            <w:r w:rsidRPr="00C62E7D">
              <w:rPr>
                <w:b/>
                <w:sz w:val="28"/>
                <w:szCs w:val="28"/>
                <w:vertAlign w:val="subscript"/>
              </w:rPr>
              <w:t>ожид</w:t>
            </w:r>
            <w:r w:rsidRPr="00BA22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= </w:t>
            </w:r>
            <w:r w:rsidRPr="00BA227F">
              <w:rPr>
                <w:sz w:val="28"/>
                <w:szCs w:val="28"/>
              </w:rPr>
              <w:t>{</w:t>
            </w:r>
            <w:r>
              <w:rPr>
                <w:sz w:val="28"/>
                <w:szCs w:val="28"/>
              </w:rPr>
              <w:t>40 + (123 : 257 х 100)</w:t>
            </w:r>
            <w:r w:rsidRPr="00BA227F">
              <w:rPr>
                <w:sz w:val="28"/>
                <w:szCs w:val="28"/>
              </w:rPr>
              <w:t>} : 2</w:t>
            </w:r>
            <w:r>
              <w:rPr>
                <w:sz w:val="28"/>
                <w:szCs w:val="28"/>
              </w:rPr>
              <w:t xml:space="preserve"> = 40 + </w:t>
            </w:r>
            <w:r w:rsidRPr="00BA227F">
              <w:rPr>
                <w:sz w:val="28"/>
                <w:szCs w:val="28"/>
              </w:rPr>
              <w:t>{</w:t>
            </w:r>
            <w:r>
              <w:rPr>
                <w:sz w:val="28"/>
                <w:szCs w:val="28"/>
              </w:rPr>
              <w:t>(0,4785 х 100)</w:t>
            </w:r>
            <w:r w:rsidRPr="00BA227F">
              <w:rPr>
                <w:sz w:val="28"/>
                <w:szCs w:val="28"/>
              </w:rPr>
              <w:t>}</w:t>
            </w:r>
            <w:r>
              <w:rPr>
                <w:sz w:val="28"/>
                <w:szCs w:val="28"/>
              </w:rPr>
              <w:t xml:space="preserve"> : 2 = (40 + 47,9) : 2 = 87,9 : 2 = 43,95 = 44 балла (округляется до целой единицы)</w:t>
            </w:r>
          </w:p>
          <w:p w14:paraId="6DC6B75D" w14:textId="77777777" w:rsidR="00755F3D" w:rsidRPr="005911D7" w:rsidRDefault="00755F3D" w:rsidP="007A326F">
            <w:pPr>
              <w:ind w:left="3119"/>
              <w:jc w:val="center"/>
              <w:rPr>
                <w:b/>
                <w:sz w:val="28"/>
              </w:rPr>
            </w:pPr>
          </w:p>
          <w:p w14:paraId="7B755C60" w14:textId="77777777" w:rsidR="00755F3D" w:rsidRPr="00BA227F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2. </w:t>
            </w:r>
            <w:r w:rsidRPr="00BA227F">
              <w:rPr>
                <w:b/>
                <w:sz w:val="28"/>
                <w:szCs w:val="28"/>
                <w:u w:val="single"/>
              </w:rPr>
              <w:t xml:space="preserve">В сфере </w:t>
            </w:r>
            <w:r>
              <w:rPr>
                <w:b/>
                <w:sz w:val="28"/>
                <w:szCs w:val="28"/>
                <w:u w:val="single"/>
              </w:rPr>
              <w:t>социального обслуживания</w:t>
            </w:r>
          </w:p>
          <w:p w14:paraId="6065B6CD" w14:textId="77777777" w:rsidR="00755F3D" w:rsidRPr="00197E63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197E63">
              <w:rPr>
                <w:sz w:val="28"/>
                <w:szCs w:val="28"/>
              </w:rPr>
              <w:t>исло получателей услуг, которым услуга предоставлена своевременно</w:t>
            </w:r>
            <w:r>
              <w:rPr>
                <w:sz w:val="28"/>
                <w:szCs w:val="28"/>
              </w:rPr>
              <w:t xml:space="preserve"> – 217 чел.</w:t>
            </w:r>
            <w:r w:rsidRPr="00197E63">
              <w:rPr>
                <w:sz w:val="28"/>
                <w:szCs w:val="28"/>
              </w:rPr>
              <w:t>;</w:t>
            </w:r>
          </w:p>
          <w:p w14:paraId="3922ADEA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97E63">
              <w:rPr>
                <w:sz w:val="28"/>
                <w:szCs w:val="28"/>
              </w:rPr>
              <w:t>бщее число опрошенных получателей услуг</w:t>
            </w:r>
            <w:r>
              <w:rPr>
                <w:sz w:val="28"/>
                <w:szCs w:val="28"/>
              </w:rPr>
              <w:t>, ответивших на вопрос 5 Рекомендуемого образца Анкеты  – 230 чел.</w:t>
            </w:r>
          </w:p>
          <w:p w14:paraId="0276C2E0" w14:textId="77777777" w:rsidR="00755F3D" w:rsidRDefault="00755F3D" w:rsidP="007A326F">
            <w:pPr>
              <w:ind w:firstLine="709"/>
              <w:rPr>
                <w:sz w:val="28"/>
                <w:szCs w:val="28"/>
                <w:u w:val="single"/>
              </w:rPr>
            </w:pPr>
          </w:p>
          <w:p w14:paraId="211ECF30" w14:textId="77777777" w:rsidR="00755F3D" w:rsidRDefault="00755F3D" w:rsidP="007A326F">
            <w:pPr>
              <w:ind w:firstLine="709"/>
              <w:rPr>
                <w:sz w:val="28"/>
                <w:szCs w:val="28"/>
                <w:u w:val="single"/>
              </w:rPr>
            </w:pPr>
          </w:p>
          <w:p w14:paraId="35FF26AD" w14:textId="77777777" w:rsidR="00755F3D" w:rsidRPr="000A5090" w:rsidRDefault="00755F3D" w:rsidP="007A326F">
            <w:pPr>
              <w:ind w:firstLine="709"/>
              <w:rPr>
                <w:sz w:val="28"/>
                <w:szCs w:val="28"/>
              </w:rPr>
            </w:pPr>
            <w:r w:rsidRPr="000A5090">
              <w:rPr>
                <w:sz w:val="28"/>
                <w:szCs w:val="28"/>
                <w:u w:val="single"/>
              </w:rPr>
              <w:t>Расчет для сферы социального обслуживания</w:t>
            </w:r>
          </w:p>
          <w:p w14:paraId="187B9B35" w14:textId="77777777" w:rsidR="00755F3D" w:rsidRDefault="00755F3D" w:rsidP="007A326F">
            <w:pPr>
              <w:ind w:firstLine="709"/>
              <w:jc w:val="both"/>
              <w:rPr>
                <w:i/>
                <w:szCs w:val="28"/>
              </w:rPr>
            </w:pPr>
          </w:p>
          <w:p w14:paraId="58FE0A5B" w14:textId="77777777" w:rsidR="00755F3D" w:rsidRPr="00BA227F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666E80">
              <w:rPr>
                <w:b/>
                <w:sz w:val="28"/>
                <w:szCs w:val="28"/>
              </w:rPr>
              <w:t>П</w:t>
            </w:r>
            <w:r w:rsidRPr="00666E80">
              <w:rPr>
                <w:b/>
                <w:sz w:val="28"/>
                <w:szCs w:val="28"/>
                <w:vertAlign w:val="superscript"/>
              </w:rPr>
              <w:t>со</w:t>
            </w:r>
            <w:r w:rsidRPr="00666E80">
              <w:rPr>
                <w:b/>
                <w:sz w:val="28"/>
                <w:szCs w:val="28"/>
                <w:vertAlign w:val="subscript"/>
              </w:rPr>
              <w:t xml:space="preserve">ожид </w:t>
            </w:r>
            <w:r w:rsidRPr="00666E80">
              <w:rPr>
                <w:b/>
                <w:sz w:val="28"/>
                <w:szCs w:val="28"/>
              </w:rPr>
              <w:t>=  217 : 230 х 100 = 0,9434 х 100 = 94,3 =94 балла</w:t>
            </w:r>
            <w:r>
              <w:rPr>
                <w:sz w:val="28"/>
                <w:szCs w:val="28"/>
              </w:rPr>
              <w:t xml:space="preserve"> (округляется до целой единицы)</w:t>
            </w:r>
          </w:p>
          <w:p w14:paraId="24E0378D" w14:textId="77777777" w:rsidR="00755F3D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8BFE4AE" w14:textId="77777777" w:rsidR="00755F3D" w:rsidRPr="00892FC1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B4B37E" w14:textId="77777777" w:rsidR="00755F3D" w:rsidRPr="00BA227F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3. </w:t>
            </w:r>
            <w:r w:rsidRPr="00BA227F">
              <w:rPr>
                <w:b/>
                <w:sz w:val="28"/>
                <w:szCs w:val="28"/>
                <w:u w:val="single"/>
              </w:rPr>
              <w:t xml:space="preserve">В сфере </w:t>
            </w:r>
            <w:r>
              <w:rPr>
                <w:b/>
                <w:sz w:val="28"/>
                <w:szCs w:val="28"/>
                <w:u w:val="single"/>
              </w:rPr>
              <w:t>культуры</w:t>
            </w:r>
          </w:p>
          <w:p w14:paraId="0DC1C365" w14:textId="64798DDD" w:rsidR="00755F3D" w:rsidRPr="00DD7BDB" w:rsidRDefault="00755F3D" w:rsidP="00604B72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1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(2.2)«Время ожидания предоставления услуги» не установле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</w:t>
            </w:r>
            <w:r w:rsidRPr="00E67D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14:paraId="5D71AC31" w14:textId="77777777" w:rsidR="00755F3D" w:rsidRPr="00DD7BDB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E7BDF9" w14:textId="77777777" w:rsidR="00755F3D" w:rsidRPr="00BA227F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3. </w:t>
            </w:r>
            <w:r w:rsidRPr="00BA227F">
              <w:rPr>
                <w:b/>
                <w:sz w:val="28"/>
                <w:szCs w:val="28"/>
                <w:u w:val="single"/>
              </w:rPr>
              <w:t xml:space="preserve">В сфере </w:t>
            </w:r>
            <w:r>
              <w:rPr>
                <w:b/>
                <w:sz w:val="28"/>
                <w:szCs w:val="28"/>
                <w:u w:val="single"/>
              </w:rPr>
              <w:t>образования</w:t>
            </w:r>
          </w:p>
          <w:p w14:paraId="116FE20F" w14:textId="77777777" w:rsidR="00755F3D" w:rsidRPr="00E67D17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1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(2.2)«Время ожидания предоставления услуги» не установлен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E67D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При расчете итогового значения критерия «Комфортность условий предоставления услуг»  для  организаций в сфере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образования</w:t>
            </w:r>
            <w:r w:rsidRPr="00E67D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используется расчетная величина  показателя (2.2) , которая определяется  как среднее арифметическое количество баллов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установленным</w:t>
            </w:r>
            <w:r w:rsidRPr="00E67D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показателям (2.1 и 2.3).</w:t>
            </w:r>
          </w:p>
          <w:p w14:paraId="0C4022CF" w14:textId="77777777" w:rsidR="00755F3D" w:rsidRPr="00E67D17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7D1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r w:rsidRPr="00E67D17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комф.усл  </w:t>
            </w:r>
            <w:r w:rsidRPr="00E67D1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67D17">
              <w:rPr>
                <w:rFonts w:ascii="Times New Roman" w:hAnsi="Times New Roman"/>
                <w:sz w:val="24"/>
                <w:szCs w:val="24"/>
              </w:rPr>
              <w:t xml:space="preserve">(показатель 2.1 – «Обеспечение в организации комфортных условий для предоставления услуги) = 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E67D17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14:paraId="13840C02" w14:textId="3816A52C" w:rsidR="00755F3D" w:rsidRPr="00E67D17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1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67D1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комф</w:t>
            </w:r>
            <w:r w:rsidRPr="00E67D17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уд  </w:t>
            </w:r>
            <w:r w:rsidRPr="00E67D1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67D17">
              <w:rPr>
                <w:rFonts w:ascii="Times New Roman" w:hAnsi="Times New Roman"/>
                <w:sz w:val="24"/>
                <w:szCs w:val="24"/>
              </w:rPr>
              <w:t>(показатель 2.3 – «Доля получателей услуг удовлетворенных комфортностью предоставления услуг в организации»</w:t>
            </w:r>
            <w:r w:rsidR="007A3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7D17">
              <w:rPr>
                <w:rFonts w:ascii="Times New Roman" w:hAnsi="Times New Roman"/>
                <w:sz w:val="24"/>
                <w:szCs w:val="24"/>
              </w:rPr>
              <w:t xml:space="preserve">организации комфортных условий для предоставления услуги) =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E67D17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14:paraId="4BCD7407" w14:textId="77777777" w:rsidR="00755F3D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E91F70" w14:textId="77777777" w:rsidR="00755F3D" w:rsidRPr="000A5090" w:rsidRDefault="00755F3D" w:rsidP="007A326F">
            <w:pPr>
              <w:ind w:firstLine="709"/>
              <w:rPr>
                <w:sz w:val="28"/>
                <w:szCs w:val="28"/>
                <w:u w:val="single"/>
              </w:rPr>
            </w:pPr>
            <w:r w:rsidRPr="000A5090">
              <w:rPr>
                <w:sz w:val="28"/>
                <w:szCs w:val="28"/>
                <w:u w:val="single"/>
              </w:rPr>
              <w:t xml:space="preserve">Расчет для сферы </w:t>
            </w:r>
            <w:r>
              <w:rPr>
                <w:sz w:val="28"/>
                <w:szCs w:val="28"/>
                <w:u w:val="single"/>
              </w:rPr>
              <w:t>образования</w:t>
            </w:r>
          </w:p>
          <w:p w14:paraId="4167DEEF" w14:textId="77777777" w:rsidR="00755F3D" w:rsidRPr="000A5090" w:rsidRDefault="00755F3D" w:rsidP="007A326F"/>
          <w:p w14:paraId="48E04918" w14:textId="77777777" w:rsidR="00755F3D" w:rsidRPr="00DD7BDB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E7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574FB8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к</w:t>
            </w:r>
            <w:r w:rsidRPr="00C62E7D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ожид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 </w:t>
            </w:r>
            <w:r w:rsidRPr="00884BD5">
              <w:rPr>
                <w:rFonts w:ascii="Times New Roman" w:hAnsi="Times New Roman"/>
                <w:b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(60 баллов + 89 баллов) : 2 = 149  : 2= 74,50 = 74 балла </w:t>
            </w:r>
            <w:r w:rsidRPr="00DD7BDB">
              <w:rPr>
                <w:rFonts w:ascii="Times New Roman" w:hAnsi="Times New Roman"/>
                <w:sz w:val="28"/>
                <w:szCs w:val="28"/>
              </w:rPr>
              <w:t>(округляется до целой единицы)</w:t>
            </w:r>
          </w:p>
          <w:p w14:paraId="5F61087D" w14:textId="77777777" w:rsidR="00755F3D" w:rsidRPr="00DD7BDB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8F9D65" w14:textId="77777777" w:rsidR="00755F3D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14:paraId="2895FA71" w14:textId="77777777" w:rsidR="00755F3D" w:rsidRPr="00E77E01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B59739" w14:textId="77777777" w:rsidR="00755F3D" w:rsidRPr="00E77E01" w:rsidRDefault="00755F3D" w:rsidP="007A326F">
            <w:pPr>
              <w:pStyle w:val="2e"/>
              <w:ind w:left="709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C67393F" w14:textId="77777777" w:rsidR="00755F3D" w:rsidRDefault="00755F3D" w:rsidP="00755F3D">
      <w:r>
        <w:lastRenderedPageBreak/>
        <w:br w:type="page"/>
      </w:r>
    </w:p>
    <w:tbl>
      <w:tblPr>
        <w:tblpPr w:leftFromText="180" w:rightFromText="180" w:vertAnchor="text" w:tblpXSpec="center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402"/>
        <w:gridCol w:w="904"/>
        <w:gridCol w:w="3685"/>
        <w:gridCol w:w="4678"/>
        <w:gridCol w:w="1418"/>
        <w:gridCol w:w="1363"/>
      </w:tblGrid>
      <w:tr w:rsidR="00755F3D" w:rsidRPr="008F6164" w14:paraId="4F977196" w14:textId="77777777" w:rsidTr="007A326F">
        <w:trPr>
          <w:trHeight w:val="2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C081D" w14:textId="77777777" w:rsidR="00755F3D" w:rsidRPr="00E77E01" w:rsidRDefault="00755F3D" w:rsidP="007A326F">
            <w:pPr>
              <w:pStyle w:val="2e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045C3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1EA0FBD2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14:paraId="20E960B0" w14:textId="77777777" w:rsidR="00755F3D" w:rsidRPr="00E77E01" w:rsidRDefault="00755F3D" w:rsidP="007A326F">
            <w:pPr>
              <w:pStyle w:val="2e"/>
              <w:ind w:left="-108"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F8A9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63221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DE172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Значение параметров в баллах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087EBADE" w14:textId="77777777" w:rsidR="00755F3D" w:rsidRPr="00E77E01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Макси-мальное значение показателей </w:t>
            </w:r>
          </w:p>
          <w:p w14:paraId="00D39212" w14:textId="77777777" w:rsidR="00755F3D" w:rsidRPr="00E77E01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баллах</w:t>
            </w:r>
          </w:p>
        </w:tc>
      </w:tr>
      <w:tr w:rsidR="00755F3D" w:rsidRPr="00692EEE" w14:paraId="3052494D" w14:textId="77777777" w:rsidTr="007A326F">
        <w:trPr>
          <w:trHeight w:val="2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14:paraId="7FED7868" w14:textId="77777777" w:rsidR="00755F3D" w:rsidRPr="00E77E0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2F2E" w14:textId="77777777" w:rsidR="00755F3D" w:rsidRPr="00692EEE" w:rsidRDefault="00755F3D" w:rsidP="007A326F">
            <w:r w:rsidRPr="00692EEE">
              <w:t>Доля получателей услуг удовлетворенных комфортностью предоставления услуг организацией социальной сферы (в % от общего числа опрошенных получателей услуг)</w:t>
            </w:r>
            <w:r w:rsidRPr="008F616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</w:t>
            </w:r>
            <w:r w:rsidRPr="008F6164">
              <w:rPr>
                <w:b/>
                <w:sz w:val="28"/>
                <w:szCs w:val="28"/>
              </w:rPr>
              <w:t>П</w:t>
            </w:r>
            <w:r w:rsidRPr="008F6164">
              <w:rPr>
                <w:b/>
                <w:sz w:val="28"/>
                <w:szCs w:val="28"/>
                <w:vertAlign w:val="superscript"/>
              </w:rPr>
              <w:t>комф</w:t>
            </w:r>
            <w:r w:rsidRPr="008F6164">
              <w:rPr>
                <w:b/>
                <w:sz w:val="28"/>
                <w:szCs w:val="28"/>
                <w:vertAlign w:val="subscript"/>
              </w:rPr>
              <w:t>уд</w:t>
            </w:r>
            <w:r w:rsidRPr="00DE42B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14:paraId="7DEBEC39" w14:textId="731B2D47" w:rsidR="00755F3D" w:rsidRPr="00E77E01" w:rsidRDefault="00604B72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31DA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2.3.1.Удовлетворенность </w:t>
            </w:r>
            <w:r w:rsidRPr="00E77E01">
              <w:rPr>
                <w:rFonts w:ascii="Times New Roman" w:hAnsi="Times New Roman"/>
                <w:sz w:val="24"/>
                <w:szCs w:val="24"/>
              </w:rPr>
              <w:t>комфортностью предоставления услуг организацией социальной сферы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0CF6ECF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получателей услуг, удовлетворенных </w:t>
            </w:r>
            <w:r w:rsidRPr="00E77E01">
              <w:rPr>
                <w:rFonts w:ascii="Times New Roman" w:hAnsi="Times New Roman"/>
                <w:sz w:val="24"/>
                <w:szCs w:val="24"/>
              </w:rPr>
              <w:t xml:space="preserve">комфортностью предоставления услуг организацией социальной сферы 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(У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vertAlign w:val="superscript"/>
                <w:lang w:eastAsia="ru-RU"/>
              </w:rPr>
              <w:t>комф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  <w:r w:rsidRPr="00E77E0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, </w:t>
            </w:r>
            <w:r w:rsidRPr="00E77E01">
              <w:rPr>
                <w:rFonts w:ascii="Times New Roman" w:hAnsi="Times New Roman"/>
                <w:sz w:val="24"/>
                <w:szCs w:val="24"/>
              </w:rPr>
              <w:t xml:space="preserve">по отношению к  числу опрошенных 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получателей услуг</w:t>
            </w:r>
            <w:r w:rsidRPr="00E77E01">
              <w:rPr>
                <w:rFonts w:ascii="Times New Roman" w:hAnsi="Times New Roman"/>
                <w:sz w:val="24"/>
                <w:szCs w:val="24"/>
              </w:rPr>
              <w:t xml:space="preserve">, ответивших на данный вопрос 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(Ч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общ</w:t>
            </w:r>
            <w:r w:rsidRPr="00E77E0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0DAC347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138270F5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0E342BB7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(2.3)</w:t>
            </w:r>
          </w:p>
          <w:p w14:paraId="027DD49D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2B2A2080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736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729"/>
              <w:gridCol w:w="992"/>
              <w:gridCol w:w="2323"/>
              <w:gridCol w:w="2323"/>
            </w:tblGrid>
            <w:tr w:rsidR="00755F3D" w:rsidRPr="008F6164" w14:paraId="6D7BD90E" w14:textId="77777777" w:rsidTr="007A326F">
              <w:trPr>
                <w:jc w:val="center"/>
              </w:trPr>
              <w:tc>
                <w:tcPr>
                  <w:tcW w:w="1729" w:type="dxa"/>
                  <w:vMerge w:val="restart"/>
                  <w:vAlign w:val="center"/>
                </w:tcPr>
                <w:p w14:paraId="5FD2E6A4" w14:textId="77777777" w:rsidR="00755F3D" w:rsidRPr="008F6164" w:rsidRDefault="00755F3D" w:rsidP="007A326F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8F6164">
                    <w:rPr>
                      <w:b/>
                      <w:sz w:val="28"/>
                      <w:szCs w:val="28"/>
                    </w:rPr>
                    <w:t>П</w:t>
                  </w:r>
                  <w:r w:rsidRPr="008F6164">
                    <w:rPr>
                      <w:b/>
                      <w:sz w:val="28"/>
                      <w:szCs w:val="28"/>
                      <w:vertAlign w:val="superscript"/>
                    </w:rPr>
                    <w:t>комф</w:t>
                  </w:r>
                  <w:r w:rsidRPr="008F6164">
                    <w:rPr>
                      <w:b/>
                      <w:sz w:val="28"/>
                      <w:szCs w:val="28"/>
                      <w:vertAlign w:val="subscript"/>
                    </w:rPr>
                    <w:t>уд</w:t>
                  </w:r>
                  <w:r w:rsidRPr="008F6164">
                    <w:rPr>
                      <w:b/>
                      <w:sz w:val="28"/>
                      <w:szCs w:val="28"/>
                    </w:rPr>
                    <w:t xml:space="preserve"> =  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38E6FFFD" w14:textId="77777777" w:rsidR="00755F3D" w:rsidRPr="008F6164" w:rsidRDefault="00755F3D" w:rsidP="007A326F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8F6164">
                    <w:rPr>
                      <w:b/>
                      <w:sz w:val="28"/>
                      <w:szCs w:val="28"/>
                    </w:rPr>
                    <w:t>У</w:t>
                  </w:r>
                  <w:r w:rsidRPr="008F6164">
                    <w:rPr>
                      <w:b/>
                      <w:sz w:val="28"/>
                      <w:szCs w:val="28"/>
                      <w:vertAlign w:val="superscript"/>
                    </w:rPr>
                    <w:t>комф</w:t>
                  </w:r>
                  <w:r w:rsidRPr="008F6164">
                    <w:rPr>
                      <w:b/>
                      <w:sz w:val="28"/>
                      <w:szCs w:val="28"/>
                      <w:vertAlign w:val="subscript"/>
                    </w:rPr>
                    <w:t xml:space="preserve"> </w:t>
                  </w:r>
                </w:p>
              </w:tc>
              <w:tc>
                <w:tcPr>
                  <w:tcW w:w="2323" w:type="dxa"/>
                  <w:vMerge w:val="restart"/>
                  <w:vAlign w:val="center"/>
                </w:tcPr>
                <w:p w14:paraId="10F761A8" w14:textId="77777777" w:rsidR="00755F3D" w:rsidRPr="008F616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8F6164">
                    <w:rPr>
                      <w:b/>
                      <w:sz w:val="28"/>
                      <w:szCs w:val="28"/>
                    </w:rPr>
                    <w:t xml:space="preserve"> ×100,</w:t>
                  </w:r>
                </w:p>
              </w:tc>
              <w:tc>
                <w:tcPr>
                  <w:tcW w:w="2323" w:type="dxa"/>
                  <w:vMerge w:val="restart"/>
                  <w:vAlign w:val="center"/>
                </w:tcPr>
                <w:p w14:paraId="7D6A2E36" w14:textId="77777777" w:rsidR="00755F3D" w:rsidRPr="008F616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8F6164">
                    <w:rPr>
                      <w:b/>
                      <w:sz w:val="28"/>
                      <w:szCs w:val="28"/>
                    </w:rPr>
                    <w:t>(2.3)</w:t>
                  </w:r>
                </w:p>
              </w:tc>
            </w:tr>
            <w:tr w:rsidR="00755F3D" w:rsidRPr="008F6164" w14:paraId="50B413F5" w14:textId="77777777" w:rsidTr="007A326F">
              <w:trPr>
                <w:jc w:val="center"/>
              </w:trPr>
              <w:tc>
                <w:tcPr>
                  <w:tcW w:w="1729" w:type="dxa"/>
                  <w:vMerge/>
                  <w:vAlign w:val="center"/>
                </w:tcPr>
                <w:p w14:paraId="4342EFA3" w14:textId="77777777" w:rsidR="00755F3D" w:rsidRPr="008F6164" w:rsidRDefault="00755F3D" w:rsidP="007A326F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14:paraId="79F01C4C" w14:textId="77777777" w:rsidR="00755F3D" w:rsidRPr="008F6164" w:rsidRDefault="00755F3D" w:rsidP="007A326F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  <w:r w:rsidRPr="008F6164">
                    <w:rPr>
                      <w:b/>
                      <w:sz w:val="28"/>
                      <w:szCs w:val="28"/>
                    </w:rPr>
                    <w:t>Ч</w:t>
                  </w:r>
                  <w:r w:rsidRPr="008F6164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2323" w:type="dxa"/>
                  <w:vMerge/>
                  <w:vAlign w:val="center"/>
                </w:tcPr>
                <w:p w14:paraId="0B7A98E2" w14:textId="77777777" w:rsidR="00755F3D" w:rsidRPr="008F616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23" w:type="dxa"/>
                  <w:vMerge/>
                </w:tcPr>
                <w:p w14:paraId="7947C095" w14:textId="77777777" w:rsidR="00755F3D" w:rsidRPr="008F616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276E7359" w14:textId="77777777" w:rsidR="00755F3D" w:rsidRPr="00DE42BB" w:rsidRDefault="00755F3D" w:rsidP="007A326F">
            <w:pPr>
              <w:ind w:firstLine="709"/>
              <w:jc w:val="both"/>
              <w:rPr>
                <w:szCs w:val="28"/>
              </w:rPr>
            </w:pPr>
            <w:r w:rsidRPr="00DE42BB">
              <w:rPr>
                <w:szCs w:val="28"/>
              </w:rPr>
              <w:t>где</w:t>
            </w:r>
          </w:p>
          <w:p w14:paraId="534BF2E6" w14:textId="77777777" w:rsidR="00755F3D" w:rsidRPr="00DE42BB" w:rsidRDefault="00755F3D" w:rsidP="007A326F">
            <w:pPr>
              <w:ind w:firstLine="709"/>
              <w:jc w:val="both"/>
              <w:rPr>
                <w:szCs w:val="28"/>
              </w:rPr>
            </w:pPr>
            <w:r w:rsidRPr="00DE42BB">
              <w:rPr>
                <w:b/>
                <w:szCs w:val="28"/>
              </w:rPr>
              <w:t>У</w:t>
            </w:r>
            <w:r w:rsidRPr="00DE42BB">
              <w:rPr>
                <w:b/>
                <w:szCs w:val="28"/>
                <w:vertAlign w:val="superscript"/>
              </w:rPr>
              <w:t>комф</w:t>
            </w:r>
            <w:r w:rsidRPr="00DE42BB">
              <w:rPr>
                <w:szCs w:val="28"/>
              </w:rPr>
              <w:t xml:space="preserve"> - число получателей услуг, удовлетворенных комфортностью предоставления услуг организацией социальной сферы;</w:t>
            </w:r>
          </w:p>
          <w:p w14:paraId="23B24C08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 w:rsidRPr="00DE42BB">
              <w:rPr>
                <w:b/>
                <w:szCs w:val="28"/>
              </w:rPr>
              <w:t>Ч</w:t>
            </w:r>
            <w:r w:rsidRPr="00DE42BB">
              <w:rPr>
                <w:b/>
                <w:szCs w:val="28"/>
                <w:vertAlign w:val="subscript"/>
              </w:rPr>
              <w:t>общ</w:t>
            </w:r>
            <w:r w:rsidRPr="00DE42BB">
              <w:rPr>
                <w:b/>
                <w:szCs w:val="28"/>
              </w:rPr>
              <w:t xml:space="preserve"> </w:t>
            </w:r>
            <w:r w:rsidRPr="00DE42BB">
              <w:rPr>
                <w:szCs w:val="28"/>
              </w:rPr>
              <w:t>-  общее число опрошенных получателей услуг.</w:t>
            </w:r>
          </w:p>
          <w:p w14:paraId="0A1B86A8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5D0993E6" w14:textId="77777777" w:rsidR="00755F3D" w:rsidRPr="00241ACE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241ACE">
              <w:rPr>
                <w:b/>
                <w:sz w:val="28"/>
                <w:szCs w:val="28"/>
              </w:rPr>
              <w:t>Пример расчета значения показателя 2.3.</w:t>
            </w:r>
          </w:p>
          <w:p w14:paraId="537BD996" w14:textId="77777777" w:rsidR="00755F3D" w:rsidRDefault="00755F3D" w:rsidP="007A326F">
            <w:pPr>
              <w:ind w:firstLine="709"/>
              <w:jc w:val="both"/>
              <w:rPr>
                <w:b/>
                <w:szCs w:val="28"/>
              </w:rPr>
            </w:pPr>
          </w:p>
          <w:p w14:paraId="51573312" w14:textId="77777777" w:rsidR="00755F3D" w:rsidRPr="00DE42BB" w:rsidRDefault="00755F3D" w:rsidP="007A326F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DE42BB">
              <w:rPr>
                <w:szCs w:val="28"/>
              </w:rPr>
              <w:t>исло получателей услуг, удовлетворенных комфортностью предоставления усл</w:t>
            </w:r>
            <w:r>
              <w:rPr>
                <w:szCs w:val="28"/>
              </w:rPr>
              <w:t>уг организацией социальной сферы – 400 чел</w:t>
            </w:r>
            <w:r w:rsidRPr="00DE42BB">
              <w:rPr>
                <w:szCs w:val="28"/>
              </w:rPr>
              <w:t>;</w:t>
            </w:r>
          </w:p>
          <w:p w14:paraId="194F22BE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E42BB">
              <w:rPr>
                <w:szCs w:val="28"/>
              </w:rPr>
              <w:t>бщее число опрошенных получателей услуг</w:t>
            </w:r>
            <w:r>
              <w:rPr>
                <w:szCs w:val="28"/>
              </w:rPr>
              <w:t>, ответивших на вопрос 6 Анкеты (см. Рекомендуемый образец Анкеты в приказе Минтруда России от 30 октября 2018 г. № 675н) – 450 чел.</w:t>
            </w:r>
          </w:p>
          <w:p w14:paraId="0BF48767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3EFB2C9F" w14:textId="77777777" w:rsidR="00755F3D" w:rsidRPr="00241ACE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241ACE">
              <w:rPr>
                <w:sz w:val="28"/>
                <w:szCs w:val="28"/>
                <w:u w:val="single"/>
              </w:rPr>
              <w:t>Расчет показателя 2.3.</w:t>
            </w:r>
          </w:p>
          <w:p w14:paraId="44EB9E10" w14:textId="77777777" w:rsidR="00755F3D" w:rsidRPr="00241ACE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</w:p>
          <w:p w14:paraId="1E1B9E89" w14:textId="77777777" w:rsidR="00755F3D" w:rsidRPr="00B50FB6" w:rsidRDefault="00755F3D" w:rsidP="007A326F">
            <w:pPr>
              <w:ind w:firstLine="709"/>
              <w:jc w:val="both"/>
              <w:rPr>
                <w:szCs w:val="28"/>
              </w:rPr>
            </w:pPr>
            <w:r w:rsidRPr="008F6164">
              <w:rPr>
                <w:b/>
                <w:sz w:val="28"/>
                <w:szCs w:val="28"/>
              </w:rPr>
              <w:t>П</w:t>
            </w:r>
            <w:r w:rsidRPr="008F6164">
              <w:rPr>
                <w:b/>
                <w:sz w:val="28"/>
                <w:szCs w:val="28"/>
                <w:vertAlign w:val="superscript"/>
              </w:rPr>
              <w:t>комф</w:t>
            </w:r>
            <w:r w:rsidRPr="008F6164">
              <w:rPr>
                <w:b/>
                <w:sz w:val="28"/>
                <w:szCs w:val="28"/>
                <w:vertAlign w:val="subscript"/>
              </w:rPr>
              <w:t>уд</w:t>
            </w:r>
            <w:r w:rsidRPr="008F6164">
              <w:rPr>
                <w:b/>
                <w:sz w:val="28"/>
                <w:szCs w:val="28"/>
              </w:rPr>
              <w:t xml:space="preserve"> =</w:t>
            </w:r>
            <w:r>
              <w:rPr>
                <w:b/>
                <w:sz w:val="28"/>
                <w:szCs w:val="28"/>
              </w:rPr>
              <w:t xml:space="preserve"> 400: 450 х 100 = 0,8888 х 100 = 88,88 = 89 баллов </w:t>
            </w:r>
            <w:r w:rsidRPr="00B50FB6">
              <w:rPr>
                <w:sz w:val="28"/>
                <w:szCs w:val="28"/>
              </w:rPr>
              <w:t>(округляется до целой единицы</w:t>
            </w:r>
            <w:r>
              <w:rPr>
                <w:sz w:val="28"/>
                <w:szCs w:val="28"/>
              </w:rPr>
              <w:t>)</w:t>
            </w:r>
          </w:p>
          <w:p w14:paraId="249DB5A1" w14:textId="77777777" w:rsidR="00755F3D" w:rsidRDefault="00755F3D" w:rsidP="007A326F">
            <w:pPr>
              <w:ind w:firstLine="426"/>
              <w:jc w:val="both"/>
              <w:rPr>
                <w:szCs w:val="28"/>
              </w:rPr>
            </w:pPr>
          </w:p>
          <w:p w14:paraId="514D9C62" w14:textId="77777777" w:rsidR="00755F3D" w:rsidRDefault="00755F3D" w:rsidP="007A326F">
            <w:pPr>
              <w:ind w:firstLine="426"/>
              <w:jc w:val="both"/>
              <w:rPr>
                <w:szCs w:val="28"/>
              </w:rPr>
            </w:pPr>
          </w:p>
          <w:p w14:paraId="29752C9A" w14:textId="77777777" w:rsidR="00755F3D" w:rsidRDefault="00755F3D" w:rsidP="007A326F">
            <w:pPr>
              <w:ind w:firstLine="426"/>
              <w:jc w:val="both"/>
              <w:rPr>
                <w:szCs w:val="28"/>
              </w:rPr>
            </w:pPr>
          </w:p>
          <w:p w14:paraId="0F3CD0FD" w14:textId="77777777" w:rsidR="00755F3D" w:rsidRPr="00B8498F" w:rsidRDefault="00755F3D" w:rsidP="007A326F">
            <w:pPr>
              <w:ind w:firstLine="426"/>
              <w:jc w:val="both"/>
              <w:rPr>
                <w:szCs w:val="28"/>
              </w:rPr>
            </w:pPr>
          </w:p>
        </w:tc>
      </w:tr>
      <w:tr w:rsidR="00755F3D" w:rsidRPr="00692EEE" w14:paraId="4A89F12A" w14:textId="77777777" w:rsidTr="007A326F">
        <w:trPr>
          <w:trHeight w:val="20"/>
        </w:trPr>
        <w:tc>
          <w:tcPr>
            <w:tcW w:w="39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D96E2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7E0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Итого по критерию 2 «</w:t>
            </w:r>
            <w:r w:rsidRPr="00E77E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Комфортность условий предоставления услуг, </w:t>
            </w:r>
          </w:p>
          <w:p w14:paraId="1202216A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том числе время ожидания предоставления услуг» (К</w:t>
            </w:r>
            <w:r w:rsidRPr="00E77E01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>2</w:t>
            </w:r>
            <w:r w:rsidRPr="00E77E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14:paraId="76C893A8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7E0F" w14:textId="77777777" w:rsidR="00755F3D" w:rsidRPr="00C62E7D" w:rsidRDefault="00755F3D" w:rsidP="007A326F">
            <w:pPr>
              <w:jc w:val="both"/>
              <w:rPr>
                <w:i/>
                <w:szCs w:val="28"/>
              </w:rPr>
            </w:pPr>
            <w:r w:rsidRPr="00C62E7D">
              <w:rPr>
                <w:i/>
                <w:szCs w:val="28"/>
              </w:rPr>
              <w:t>В сфере охраны здоровья</w:t>
            </w:r>
            <w:r>
              <w:rPr>
                <w:i/>
                <w:szCs w:val="28"/>
              </w:rPr>
              <w:t xml:space="preserve"> и социального обслуживания</w:t>
            </w:r>
            <w:r w:rsidRPr="00C62E7D">
              <w:rPr>
                <w:i/>
                <w:szCs w:val="28"/>
              </w:rPr>
              <w:t>:</w:t>
            </w:r>
          </w:p>
          <w:p w14:paraId="2451B9D3" w14:textId="77777777" w:rsidR="00755F3D" w:rsidRDefault="00755F3D" w:rsidP="007A326F">
            <w:pPr>
              <w:ind w:firstLine="1701"/>
              <w:rPr>
                <w:b/>
                <w:sz w:val="28"/>
                <w:szCs w:val="28"/>
              </w:rPr>
            </w:pPr>
            <w:r w:rsidRPr="00DE42BB">
              <w:rPr>
                <w:b/>
                <w:sz w:val="28"/>
                <w:szCs w:val="28"/>
              </w:rPr>
              <w:t>К</w:t>
            </w:r>
            <w:r w:rsidRPr="00DE42BB">
              <w:rPr>
                <w:b/>
                <w:sz w:val="28"/>
                <w:szCs w:val="28"/>
                <w:vertAlign w:val="superscript"/>
              </w:rPr>
              <w:t>2</w:t>
            </w:r>
            <w:r w:rsidRPr="00DE42BB">
              <w:rPr>
                <w:b/>
                <w:sz w:val="28"/>
                <w:szCs w:val="28"/>
              </w:rPr>
              <w:t>=(0,3×П</w:t>
            </w:r>
            <w:r w:rsidRPr="00DE42BB">
              <w:rPr>
                <w:b/>
                <w:sz w:val="28"/>
                <w:szCs w:val="28"/>
                <w:vertAlign w:val="subscript"/>
              </w:rPr>
              <w:t>комф</w:t>
            </w:r>
            <w:r>
              <w:rPr>
                <w:b/>
                <w:sz w:val="28"/>
                <w:szCs w:val="28"/>
                <w:vertAlign w:val="subscript"/>
              </w:rPr>
              <w:t>.</w:t>
            </w:r>
            <w:r w:rsidRPr="00DE42BB">
              <w:rPr>
                <w:b/>
                <w:sz w:val="28"/>
                <w:szCs w:val="28"/>
                <w:vertAlign w:val="subscript"/>
              </w:rPr>
              <w:t>усл</w:t>
            </w:r>
            <w:r w:rsidRPr="00DE42BB">
              <w:rPr>
                <w:b/>
                <w:sz w:val="28"/>
                <w:szCs w:val="28"/>
              </w:rPr>
              <w:t xml:space="preserve"> + 0,4×П</w:t>
            </w:r>
            <w:r w:rsidRPr="00DE42BB">
              <w:rPr>
                <w:b/>
                <w:sz w:val="28"/>
                <w:szCs w:val="28"/>
                <w:vertAlign w:val="superscript"/>
                <w:lang w:val="en-US"/>
              </w:rPr>
              <w:t>n</w:t>
            </w:r>
            <w:r w:rsidRPr="00DE42BB">
              <w:rPr>
                <w:b/>
                <w:sz w:val="28"/>
                <w:szCs w:val="28"/>
                <w:vertAlign w:val="subscript"/>
              </w:rPr>
              <w:t>ожид</w:t>
            </w:r>
            <w:r w:rsidRPr="00DE42BB">
              <w:rPr>
                <w:b/>
                <w:sz w:val="28"/>
                <w:szCs w:val="28"/>
              </w:rPr>
              <w:t xml:space="preserve"> + 0,3×П</w:t>
            </w:r>
            <w:r w:rsidRPr="00DE42BB">
              <w:rPr>
                <w:b/>
                <w:sz w:val="28"/>
                <w:szCs w:val="28"/>
                <w:vertAlign w:val="superscript"/>
              </w:rPr>
              <w:t>комф</w:t>
            </w:r>
            <w:r w:rsidRPr="00DE42BB">
              <w:rPr>
                <w:b/>
                <w:sz w:val="28"/>
                <w:szCs w:val="28"/>
                <w:vertAlign w:val="subscript"/>
              </w:rPr>
              <w:t>уд</w:t>
            </w:r>
            <w:r w:rsidRPr="00DE42BB">
              <w:rPr>
                <w:b/>
                <w:sz w:val="28"/>
                <w:szCs w:val="28"/>
              </w:rPr>
              <w:t>)</w:t>
            </w:r>
          </w:p>
          <w:p w14:paraId="6E52AC37" w14:textId="77777777" w:rsidR="00755F3D" w:rsidRPr="00AC4026" w:rsidRDefault="00755F3D" w:rsidP="007A326F">
            <w:pPr>
              <w:ind w:firstLine="1701"/>
              <w:rPr>
                <w:b/>
                <w:sz w:val="28"/>
                <w:szCs w:val="28"/>
                <w:vertAlign w:val="subscript"/>
              </w:rPr>
            </w:pPr>
          </w:p>
          <w:p w14:paraId="74A5AEA4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 сфере культуры и образования :</w:t>
            </w:r>
          </w:p>
          <w:p w14:paraId="1329C2BE" w14:textId="77777777" w:rsidR="00755F3D" w:rsidRDefault="00755F3D" w:rsidP="007A326F">
            <w:pPr>
              <w:ind w:firstLine="1701"/>
              <w:rPr>
                <w:b/>
                <w:sz w:val="28"/>
                <w:szCs w:val="28"/>
              </w:rPr>
            </w:pPr>
            <w:r w:rsidRPr="00DE42BB">
              <w:rPr>
                <w:b/>
                <w:sz w:val="28"/>
                <w:szCs w:val="28"/>
              </w:rPr>
              <w:t>К</w:t>
            </w:r>
            <w:r w:rsidRPr="00DE42BB">
              <w:rPr>
                <w:b/>
                <w:sz w:val="28"/>
                <w:szCs w:val="28"/>
                <w:vertAlign w:val="superscript"/>
              </w:rPr>
              <w:t>2</w:t>
            </w:r>
            <w:r w:rsidRPr="00DE42BB">
              <w:rPr>
                <w:b/>
                <w:sz w:val="28"/>
                <w:szCs w:val="28"/>
              </w:rPr>
              <w:t>=(0,3×П</w:t>
            </w:r>
            <w:r w:rsidRPr="00DE42BB">
              <w:rPr>
                <w:b/>
                <w:sz w:val="28"/>
                <w:szCs w:val="28"/>
                <w:vertAlign w:val="subscript"/>
              </w:rPr>
              <w:t>комф</w:t>
            </w:r>
            <w:r>
              <w:rPr>
                <w:b/>
                <w:sz w:val="28"/>
                <w:szCs w:val="28"/>
                <w:vertAlign w:val="subscript"/>
              </w:rPr>
              <w:t>.</w:t>
            </w:r>
            <w:r w:rsidRPr="00DE42BB">
              <w:rPr>
                <w:b/>
                <w:sz w:val="28"/>
                <w:szCs w:val="28"/>
                <w:vertAlign w:val="subscript"/>
              </w:rPr>
              <w:t>усл</w:t>
            </w:r>
            <w:r w:rsidRPr="00DE42BB">
              <w:rPr>
                <w:b/>
                <w:sz w:val="28"/>
                <w:szCs w:val="28"/>
              </w:rPr>
              <w:t xml:space="preserve"> + 0,4×</w:t>
            </w:r>
            <w:r>
              <w:rPr>
                <w:b/>
                <w:sz w:val="28"/>
                <w:szCs w:val="28"/>
              </w:rPr>
              <w:t>(</w:t>
            </w:r>
            <w:r w:rsidRPr="00DE42BB">
              <w:rPr>
                <w:b/>
                <w:sz w:val="28"/>
                <w:szCs w:val="28"/>
              </w:rPr>
              <w:t xml:space="preserve"> П</w:t>
            </w:r>
            <w:r w:rsidRPr="00DE42BB">
              <w:rPr>
                <w:b/>
                <w:sz w:val="28"/>
                <w:szCs w:val="28"/>
                <w:vertAlign w:val="subscript"/>
              </w:rPr>
              <w:t>комф</w:t>
            </w:r>
            <w:r>
              <w:rPr>
                <w:b/>
                <w:sz w:val="28"/>
                <w:szCs w:val="28"/>
                <w:vertAlign w:val="subscript"/>
              </w:rPr>
              <w:t>.</w:t>
            </w:r>
            <w:r w:rsidRPr="00DE42BB">
              <w:rPr>
                <w:b/>
                <w:sz w:val="28"/>
                <w:szCs w:val="28"/>
                <w:vertAlign w:val="subscript"/>
              </w:rPr>
              <w:t>усл</w:t>
            </w:r>
            <w:r w:rsidRPr="00DE42B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+</w:t>
            </w:r>
            <w:r w:rsidRPr="00DE42BB">
              <w:rPr>
                <w:b/>
                <w:sz w:val="28"/>
                <w:szCs w:val="28"/>
              </w:rPr>
              <w:t xml:space="preserve"> П</w:t>
            </w:r>
            <w:r w:rsidRPr="00DE42BB">
              <w:rPr>
                <w:b/>
                <w:sz w:val="28"/>
                <w:szCs w:val="28"/>
                <w:vertAlign w:val="superscript"/>
              </w:rPr>
              <w:t>комф</w:t>
            </w:r>
            <w:r w:rsidRPr="00DE42BB">
              <w:rPr>
                <w:b/>
                <w:sz w:val="28"/>
                <w:szCs w:val="28"/>
                <w:vertAlign w:val="subscript"/>
              </w:rPr>
              <w:t>уд</w:t>
            </w:r>
            <w:r w:rsidRPr="00DE42B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)/2 </w:t>
            </w:r>
            <w:r w:rsidRPr="00DE42BB">
              <w:rPr>
                <w:b/>
                <w:sz w:val="28"/>
                <w:szCs w:val="28"/>
              </w:rPr>
              <w:t>+ 0,3×П</w:t>
            </w:r>
            <w:r w:rsidRPr="00DE42BB">
              <w:rPr>
                <w:b/>
                <w:sz w:val="28"/>
                <w:szCs w:val="28"/>
                <w:vertAlign w:val="superscript"/>
              </w:rPr>
              <w:t>комф</w:t>
            </w:r>
            <w:r w:rsidRPr="00DE42BB">
              <w:rPr>
                <w:b/>
                <w:sz w:val="28"/>
                <w:szCs w:val="28"/>
                <w:vertAlign w:val="subscript"/>
              </w:rPr>
              <w:t>уд</w:t>
            </w:r>
            <w:r w:rsidRPr="00DE42BB">
              <w:rPr>
                <w:b/>
                <w:sz w:val="28"/>
                <w:szCs w:val="28"/>
              </w:rPr>
              <w:t>)</w:t>
            </w:r>
          </w:p>
          <w:p w14:paraId="44209B8F" w14:textId="77777777" w:rsidR="00755F3D" w:rsidRPr="00AC4026" w:rsidRDefault="00755F3D" w:rsidP="007A326F">
            <w:pPr>
              <w:ind w:firstLine="1701"/>
              <w:rPr>
                <w:b/>
                <w:sz w:val="28"/>
                <w:szCs w:val="28"/>
                <w:vertAlign w:val="subscript"/>
              </w:rPr>
            </w:pPr>
          </w:p>
          <w:p w14:paraId="31FCA10E" w14:textId="77777777" w:rsidR="00755F3D" w:rsidRPr="00666E80" w:rsidRDefault="00755F3D" w:rsidP="007A326F">
            <w:pPr>
              <w:pStyle w:val="2e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В сфере культуры </w:t>
            </w:r>
            <w:r w:rsidRPr="00E77E01">
              <w:rPr>
                <w:i/>
                <w:sz w:val="24"/>
                <w:szCs w:val="24"/>
                <w:lang w:eastAsia="ru-RU"/>
              </w:rPr>
              <w:t>для организаций, осуществляющих создание, исполнение, показ и интерпретацию произведений литературы и искусства</w:t>
            </w:r>
            <w:r w:rsidRPr="00666E80">
              <w:rPr>
                <w:b/>
                <w:i/>
                <w:sz w:val="24"/>
                <w:szCs w:val="24"/>
                <w:lang w:eastAsia="ru-RU"/>
              </w:rPr>
              <w:t>, критерий не установлен</w:t>
            </w:r>
            <w:r w:rsidRPr="00666E8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</w:p>
          <w:p w14:paraId="43BB6356" w14:textId="77777777" w:rsidR="00755F3D" w:rsidRPr="00E77E0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расчете итогового значения показателя 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оценки по организации данн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ого вида</w:t>
            </w: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критерий (2)  рассчитывается  как среднее арифметическое количество баллов по измеряемым критериям (1 и 3).</w:t>
            </w:r>
          </w:p>
          <w:p w14:paraId="06DEBE80" w14:textId="77777777" w:rsidR="00755F3D" w:rsidRPr="00E77E01" w:rsidRDefault="00755F3D" w:rsidP="007A326F">
            <w:pPr>
              <w:pStyle w:val="2e"/>
              <w:tabs>
                <w:tab w:val="left" w:pos="534"/>
              </w:tabs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</w:pPr>
            <w:r w:rsidRPr="00E77E0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2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=( К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1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+ К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3</w:t>
            </w:r>
            <w:r w:rsidRPr="00E77E0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)/2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EE953" w14:textId="77777777" w:rsidR="00755F3D" w:rsidRPr="00E77E0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E01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</w:tc>
      </w:tr>
      <w:tr w:rsidR="00755F3D" w:rsidRPr="00692EEE" w14:paraId="6D4E3A52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5B432" w14:textId="77777777" w:rsidR="00755F3D" w:rsidRPr="009D7549" w:rsidRDefault="00755F3D" w:rsidP="007A326F">
            <w:pPr>
              <w:pStyle w:val="2e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9D7549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Пример расчета значения критерия 2</w:t>
            </w:r>
          </w:p>
          <w:p w14:paraId="750EB721" w14:textId="77777777" w:rsidR="00755F3D" w:rsidRPr="008D14C0" w:rsidRDefault="00755F3D" w:rsidP="007A326F">
            <w:pPr>
              <w:pStyle w:val="2e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  <w:p w14:paraId="50946C71" w14:textId="77777777" w:rsidR="00755F3D" w:rsidRPr="009979A2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9979A2">
              <w:rPr>
                <w:b/>
                <w:sz w:val="28"/>
                <w:szCs w:val="28"/>
                <w:u w:val="single"/>
              </w:rPr>
              <w:t>1. В сфере охраны здоровья:</w:t>
            </w:r>
          </w:p>
          <w:p w14:paraId="691103D7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DE42BB">
              <w:rPr>
                <w:b/>
                <w:sz w:val="28"/>
                <w:szCs w:val="28"/>
              </w:rPr>
              <w:t>П</w:t>
            </w:r>
            <w:r w:rsidRPr="00DE42BB">
              <w:rPr>
                <w:b/>
                <w:sz w:val="28"/>
                <w:szCs w:val="28"/>
                <w:vertAlign w:val="subscript"/>
              </w:rPr>
              <w:t>комф</w:t>
            </w:r>
            <w:r>
              <w:rPr>
                <w:b/>
                <w:sz w:val="28"/>
                <w:szCs w:val="28"/>
                <w:vertAlign w:val="subscript"/>
              </w:rPr>
              <w:t>.</w:t>
            </w:r>
            <w:r w:rsidRPr="00DE42BB">
              <w:rPr>
                <w:b/>
                <w:sz w:val="28"/>
                <w:szCs w:val="28"/>
                <w:vertAlign w:val="subscript"/>
              </w:rPr>
              <w:t>усл</w:t>
            </w:r>
            <w:r w:rsidRPr="00DE42BB">
              <w:rPr>
                <w:b/>
                <w:sz w:val="28"/>
                <w:szCs w:val="28"/>
              </w:rPr>
              <w:t xml:space="preserve"> </w:t>
            </w:r>
            <w:r w:rsidRPr="0090006C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6148D">
              <w:rPr>
                <w:sz w:val="28"/>
                <w:szCs w:val="28"/>
              </w:rPr>
              <w:t>Обеспечение в организации комфортных условий</w:t>
            </w:r>
            <w:r>
              <w:rPr>
                <w:sz w:val="28"/>
                <w:szCs w:val="28"/>
              </w:rPr>
              <w:t xml:space="preserve"> для предоставления услуг</w:t>
            </w:r>
            <w:r w:rsidRPr="0016148D">
              <w:rPr>
                <w:sz w:val="28"/>
                <w:szCs w:val="28"/>
              </w:rPr>
              <w:t xml:space="preserve"> – 60 баллов</w:t>
            </w:r>
            <w:r>
              <w:rPr>
                <w:sz w:val="28"/>
                <w:szCs w:val="28"/>
              </w:rPr>
              <w:t>;</w:t>
            </w:r>
          </w:p>
          <w:p w14:paraId="4CCD324F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DE42BB">
              <w:rPr>
                <w:b/>
                <w:sz w:val="28"/>
                <w:szCs w:val="28"/>
              </w:rPr>
              <w:t>П</w:t>
            </w:r>
            <w:r w:rsidRPr="00DE42BB">
              <w:rPr>
                <w:b/>
                <w:sz w:val="28"/>
                <w:szCs w:val="28"/>
                <w:vertAlign w:val="superscript"/>
                <w:lang w:val="en-US"/>
              </w:rPr>
              <w:t>n</w:t>
            </w:r>
            <w:r w:rsidRPr="00DE42BB">
              <w:rPr>
                <w:b/>
                <w:sz w:val="28"/>
                <w:szCs w:val="28"/>
                <w:vertAlign w:val="subscript"/>
              </w:rPr>
              <w:t>ожид</w:t>
            </w:r>
            <w:r>
              <w:rPr>
                <w:sz w:val="28"/>
                <w:szCs w:val="28"/>
              </w:rPr>
              <w:t xml:space="preserve">  - Время ожидания предоставления услуги – 44 балла;</w:t>
            </w:r>
          </w:p>
          <w:p w14:paraId="770FED6B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DE42BB">
              <w:rPr>
                <w:b/>
                <w:sz w:val="28"/>
                <w:szCs w:val="28"/>
              </w:rPr>
              <w:t>П</w:t>
            </w:r>
            <w:r w:rsidRPr="00DE42BB">
              <w:rPr>
                <w:b/>
                <w:sz w:val="28"/>
                <w:szCs w:val="28"/>
                <w:vertAlign w:val="superscript"/>
              </w:rPr>
              <w:t>комф</w:t>
            </w:r>
            <w:r w:rsidRPr="00DE42BB">
              <w:rPr>
                <w:b/>
                <w:sz w:val="28"/>
                <w:szCs w:val="28"/>
                <w:vertAlign w:val="subscript"/>
              </w:rPr>
              <w:t>уд</w:t>
            </w:r>
            <w:r>
              <w:rPr>
                <w:sz w:val="28"/>
                <w:szCs w:val="28"/>
              </w:rPr>
              <w:t xml:space="preserve">  - Доля получателей услуг, удовлетворенных комфортностью предоставления услуг – 89 баллов</w:t>
            </w:r>
          </w:p>
          <w:p w14:paraId="39141137" w14:textId="77777777" w:rsidR="00755F3D" w:rsidRPr="009D7549" w:rsidRDefault="00755F3D" w:rsidP="007A326F">
            <w:pPr>
              <w:jc w:val="both"/>
              <w:rPr>
                <w:b/>
                <w:sz w:val="16"/>
                <w:szCs w:val="16"/>
              </w:rPr>
            </w:pPr>
          </w:p>
          <w:p w14:paraId="51E541D2" w14:textId="77777777" w:rsidR="00755F3D" w:rsidRDefault="00755F3D" w:rsidP="007A326F">
            <w:pPr>
              <w:ind w:firstLine="170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9D7549">
              <w:rPr>
                <w:b/>
                <w:sz w:val="28"/>
                <w:szCs w:val="28"/>
                <w:vertAlign w:val="superscript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Pr="009D7549">
              <w:rPr>
                <w:b/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 xml:space="preserve"> (0,3 х 60) + (0,4 х 44) + (0,3 х 89) = 18 + 17,6 + 26,7 = 62,3 = 62 балла </w:t>
            </w:r>
            <w:r w:rsidRPr="009D7549">
              <w:rPr>
                <w:sz w:val="28"/>
                <w:szCs w:val="28"/>
              </w:rPr>
              <w:t>(округляется до целой единицы)</w:t>
            </w:r>
          </w:p>
          <w:p w14:paraId="631B0322" w14:textId="77777777" w:rsidR="00755F3D" w:rsidRPr="00D1141D" w:rsidRDefault="00755F3D" w:rsidP="007A326F">
            <w:pPr>
              <w:ind w:firstLine="1701"/>
              <w:jc w:val="center"/>
              <w:rPr>
                <w:sz w:val="16"/>
                <w:szCs w:val="16"/>
              </w:rPr>
            </w:pPr>
          </w:p>
          <w:p w14:paraId="1E541422" w14:textId="77777777" w:rsidR="00755F3D" w:rsidRDefault="00755F3D" w:rsidP="007A326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</w:t>
            </w:r>
            <w:r w:rsidRPr="009979A2">
              <w:rPr>
                <w:b/>
                <w:sz w:val="28"/>
                <w:szCs w:val="28"/>
                <w:u w:val="single"/>
              </w:rPr>
              <w:t>. В сфере  социального обслуживания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  <w:p w14:paraId="1A951B98" w14:textId="77777777" w:rsidR="00755F3D" w:rsidRPr="00BE0C3A" w:rsidRDefault="00755F3D" w:rsidP="007A326F">
            <w:pPr>
              <w:rPr>
                <w:b/>
                <w:sz w:val="16"/>
                <w:szCs w:val="16"/>
                <w:u w:val="single"/>
              </w:rPr>
            </w:pPr>
          </w:p>
          <w:p w14:paraId="65505562" w14:textId="77777777" w:rsidR="00755F3D" w:rsidRPr="00E00D3D" w:rsidRDefault="00755F3D" w:rsidP="007A326F">
            <w:pPr>
              <w:ind w:firstLine="1701"/>
              <w:jc w:val="center"/>
              <w:rPr>
                <w:sz w:val="28"/>
                <w:szCs w:val="28"/>
              </w:rPr>
            </w:pPr>
            <w:r w:rsidRPr="009979A2">
              <w:rPr>
                <w:b/>
                <w:sz w:val="28"/>
                <w:szCs w:val="28"/>
              </w:rPr>
              <w:t>К</w:t>
            </w:r>
            <w:r w:rsidRPr="009979A2">
              <w:rPr>
                <w:b/>
                <w:sz w:val="28"/>
                <w:szCs w:val="28"/>
                <w:vertAlign w:val="superscript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 xml:space="preserve">  </w:t>
            </w:r>
            <w:r w:rsidRPr="009979A2">
              <w:rPr>
                <w:b/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 xml:space="preserve"> (0,3 х 60) + (0,4 х 94) + (0,3 х 89) = 18 + 37,6 + 26,2 =  81,4 = 81 балл  </w:t>
            </w:r>
            <w:r w:rsidRPr="009D7549">
              <w:rPr>
                <w:sz w:val="28"/>
                <w:szCs w:val="28"/>
              </w:rPr>
              <w:t>(округляется до целой единицы</w:t>
            </w:r>
            <w:r w:rsidRPr="00E00D3D">
              <w:rPr>
                <w:sz w:val="28"/>
                <w:szCs w:val="28"/>
              </w:rPr>
              <w:t>)</w:t>
            </w:r>
          </w:p>
          <w:p w14:paraId="55E86F29" w14:textId="77777777" w:rsidR="00755F3D" w:rsidRPr="0090006C" w:rsidRDefault="00755F3D" w:rsidP="007A326F">
            <w:pPr>
              <w:ind w:firstLine="1701"/>
              <w:jc w:val="center"/>
              <w:rPr>
                <w:sz w:val="16"/>
                <w:szCs w:val="16"/>
              </w:rPr>
            </w:pPr>
          </w:p>
          <w:p w14:paraId="50FD5A93" w14:textId="77777777" w:rsidR="00755F3D" w:rsidRPr="0090006C" w:rsidRDefault="00755F3D" w:rsidP="007A326F">
            <w:pPr>
              <w:pStyle w:val="2e"/>
              <w:jc w:val="left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90006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3. </w:t>
            </w:r>
            <w:r w:rsidRPr="0090006C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90006C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В сфере культуры и образования:</w:t>
            </w:r>
          </w:p>
          <w:p w14:paraId="22889BB6" w14:textId="77777777" w:rsidR="00755F3D" w:rsidRPr="009D7549" w:rsidRDefault="00755F3D" w:rsidP="007A326F">
            <w:pPr>
              <w:pStyle w:val="2e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14:paraId="6DCA5494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16148D">
              <w:rPr>
                <w:sz w:val="28"/>
                <w:szCs w:val="28"/>
              </w:rPr>
              <w:t>Обеспечение в организации комфортных условий</w:t>
            </w:r>
            <w:r>
              <w:rPr>
                <w:sz w:val="28"/>
                <w:szCs w:val="28"/>
              </w:rPr>
              <w:t xml:space="preserve"> для предоставления услуг</w:t>
            </w:r>
            <w:r w:rsidRPr="0016148D">
              <w:rPr>
                <w:sz w:val="28"/>
                <w:szCs w:val="28"/>
              </w:rPr>
              <w:t xml:space="preserve"> – 60 баллов</w:t>
            </w:r>
            <w:r>
              <w:rPr>
                <w:sz w:val="28"/>
                <w:szCs w:val="28"/>
              </w:rPr>
              <w:t>;</w:t>
            </w:r>
          </w:p>
          <w:p w14:paraId="6EA9F2DF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получателей услуг, удовлетворенных комфортностью предоставления услуг – 89 баллов</w:t>
            </w:r>
          </w:p>
          <w:p w14:paraId="08D746C2" w14:textId="77777777" w:rsidR="00755F3D" w:rsidRPr="00BE0C3A" w:rsidRDefault="00755F3D" w:rsidP="007A326F">
            <w:pPr>
              <w:pStyle w:val="2e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C8FAE7" w14:textId="2B2B9B11" w:rsidR="00755F3D" w:rsidRPr="00604B72" w:rsidRDefault="00755F3D" w:rsidP="00604B72">
            <w:pPr>
              <w:pStyle w:val="2e"/>
              <w:rPr>
                <w:rFonts w:ascii="Times New Roman" w:hAnsi="Times New Roman"/>
                <w:b/>
                <w:sz w:val="28"/>
                <w:szCs w:val="28"/>
              </w:rPr>
            </w:pPr>
            <w:r w:rsidRPr="00DE42BB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DE42BB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</w:t>
            </w:r>
            <w:r w:rsidRPr="00DE42BB">
              <w:rPr>
                <w:rFonts w:ascii="Times New Roman" w:hAnsi="Times New Roman"/>
                <w:b/>
                <w:sz w:val="28"/>
                <w:szCs w:val="28"/>
              </w:rPr>
              <w:t>=</w:t>
            </w:r>
            <w:r w:rsidR="00604B72">
              <w:rPr>
                <w:rFonts w:ascii="Times New Roman" w:hAnsi="Times New Roman"/>
                <w:b/>
                <w:sz w:val="28"/>
                <w:szCs w:val="28"/>
              </w:rPr>
              <w:t xml:space="preserve"> (0,5 х 60) + (0,5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х 89) =  </w:t>
            </w:r>
            <w:r w:rsidR="00604B72">
              <w:rPr>
                <w:rFonts w:ascii="Times New Roman" w:hAnsi="Times New Roman"/>
                <w:b/>
                <w:sz w:val="28"/>
                <w:szCs w:val="28"/>
              </w:rPr>
              <w:t>30+44,5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= </w:t>
            </w:r>
            <w:r w:rsidR="00604B72">
              <w:rPr>
                <w:rFonts w:ascii="Times New Roman" w:hAnsi="Times New Roman"/>
                <w:b/>
                <w:sz w:val="28"/>
                <w:szCs w:val="28"/>
              </w:rPr>
              <w:t xml:space="preserve">74,5=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74 балла </w:t>
            </w:r>
            <w:r w:rsidRPr="00455BE8">
              <w:rPr>
                <w:rFonts w:ascii="Times New Roman" w:hAnsi="Times New Roman"/>
                <w:sz w:val="28"/>
                <w:szCs w:val="28"/>
              </w:rPr>
              <w:t>(округляется до целой единицы)</w:t>
            </w:r>
          </w:p>
        </w:tc>
      </w:tr>
    </w:tbl>
    <w:p w14:paraId="6D2043C9" w14:textId="77777777" w:rsidR="00755F3D" w:rsidRPr="00533BCB" w:rsidRDefault="00755F3D" w:rsidP="00755F3D">
      <w:pPr>
        <w:jc w:val="center"/>
        <w:rPr>
          <w:b/>
          <w:lang w:eastAsia="en-US"/>
        </w:rPr>
      </w:pPr>
      <w:r w:rsidRPr="00533BCB">
        <w:rPr>
          <w:b/>
          <w:lang w:eastAsia="en-US"/>
        </w:rPr>
        <w:lastRenderedPageBreak/>
        <w:t xml:space="preserve">Показатели, характеризующие </w:t>
      </w:r>
    </w:p>
    <w:p w14:paraId="09D57AB9" w14:textId="77777777" w:rsidR="00755F3D" w:rsidRPr="00533BCB" w:rsidRDefault="00755F3D" w:rsidP="00755F3D">
      <w:pPr>
        <w:jc w:val="center"/>
        <w:rPr>
          <w:b/>
        </w:rPr>
      </w:pPr>
      <w:r w:rsidRPr="00533BCB">
        <w:rPr>
          <w:b/>
          <w:lang w:eastAsia="en-US"/>
        </w:rPr>
        <w:t>ДОСТУПНОСТЬ УСЛУГ ДЛЯ ИНВАЛИДОВ</w:t>
      </w:r>
    </w:p>
    <w:tbl>
      <w:tblPr>
        <w:tblpPr w:leftFromText="180" w:rightFromText="180" w:vertAnchor="text" w:tblpXSpec="center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368"/>
        <w:gridCol w:w="904"/>
        <w:gridCol w:w="3685"/>
        <w:gridCol w:w="4678"/>
        <w:gridCol w:w="1418"/>
        <w:gridCol w:w="1363"/>
      </w:tblGrid>
      <w:tr w:rsidR="00755F3D" w:rsidRPr="00692EEE" w14:paraId="299EB8D5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1B2B1" w14:textId="77777777" w:rsidR="00755F3D" w:rsidRPr="00CD1F10" w:rsidRDefault="00755F3D" w:rsidP="007A326F">
            <w:pPr>
              <w:pStyle w:val="2e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125F0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1CD948C6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14:paraId="56C98C93" w14:textId="77777777" w:rsidR="00755F3D" w:rsidRPr="00CD1F10" w:rsidRDefault="00755F3D" w:rsidP="007A326F">
            <w:pPr>
              <w:pStyle w:val="2e"/>
              <w:ind w:left="-108" w:right="-5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2C988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A2FFD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FBE9F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Значение параметров в баллах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3AB0BF11" w14:textId="77777777" w:rsidR="00755F3D" w:rsidRPr="00CD1F10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Макси-мальное значение показателей </w:t>
            </w:r>
          </w:p>
        </w:tc>
      </w:tr>
      <w:tr w:rsidR="00755F3D" w:rsidRPr="00692EEE" w14:paraId="4EF5191B" w14:textId="77777777" w:rsidTr="007A326F">
        <w:trPr>
          <w:trHeight w:val="2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258C0F" w14:textId="77777777" w:rsidR="00755F3D" w:rsidRPr="00CD1F10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3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7AFCA2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14:paraId="493A9CE1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- оборудованных входных групп пандусами (подъемными платформами);</w:t>
            </w:r>
          </w:p>
          <w:p w14:paraId="68A14F42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- наличие выделенных стоянок для автотранспортных средств инвалидов;</w:t>
            </w:r>
          </w:p>
          <w:p w14:paraId="0F6A89EB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- наличие адаптированных лифтов, поручней, расширенных дверных проемов;</w:t>
            </w:r>
          </w:p>
          <w:p w14:paraId="0539C847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- наличие сменных кресел-колясок;</w:t>
            </w:r>
          </w:p>
          <w:p w14:paraId="14C4FF59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- наличие специально оборудованных санитарно-гигиени</w:t>
            </w: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ческих помещений в организации социальной сферы. 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(П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орг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дост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84AB9B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854F1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3.1.1. Наличие в помещениях организации социальной сферы и на прилегающей к ней территории:</w:t>
            </w:r>
          </w:p>
          <w:p w14:paraId="4A9F7026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оборудованных входных групп пандусами (подъемными платформами);</w:t>
            </w:r>
          </w:p>
          <w:p w14:paraId="619E5066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</w:t>
            </w: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выделенных стоянок для автотранспортных средств инвалидов;</w:t>
            </w:r>
          </w:p>
          <w:p w14:paraId="117F36CB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адаптированных лифтов, поручней, расширенных дверных проемов;</w:t>
            </w:r>
          </w:p>
          <w:p w14:paraId="5865C623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сменных кресел-колясок;</w:t>
            </w:r>
          </w:p>
          <w:p w14:paraId="536F15FD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5) </w:t>
            </w: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67AB6C9D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- отсутствуют условия доступности для инвалидов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672BDD8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E9D624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27C918A4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8C32544" w14:textId="77777777" w:rsidR="00755F3D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(3.1)</w:t>
            </w:r>
          </w:p>
          <w:p w14:paraId="21798BCE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Единого порядка</w:t>
            </w:r>
          </w:p>
        </w:tc>
      </w:tr>
      <w:tr w:rsidR="00755F3D" w:rsidRPr="00692EEE" w14:paraId="4810C412" w14:textId="77777777" w:rsidTr="007A326F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0EE49" w14:textId="77777777" w:rsidR="00755F3D" w:rsidRPr="00CD1F10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23952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DA740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61F63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EEA56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условий доступности организации</w:t>
            </w: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инвалидов (от одного до четырех) 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(С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орг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дост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ED0C91F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20 баллов за каждое условие</w:t>
            </w:r>
          </w:p>
          <w:p w14:paraId="6AC0890B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(Т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орг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дост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66294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555B9E32" w14:textId="77777777" w:rsidTr="007A326F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ECD91" w14:textId="77777777" w:rsidR="00755F3D" w:rsidRPr="00CD1F10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10425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902CB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CE942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C2D55B5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- наличие пяти и более условий доступности для инвалидов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3DB43C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80D1B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4DD0CDE6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36D0D8C1" w14:textId="77777777" w:rsidR="00755F3D" w:rsidRDefault="00755F3D" w:rsidP="007A326F">
            <w:pPr>
              <w:jc w:val="center"/>
              <w:rPr>
                <w:b/>
                <w:sz w:val="28"/>
                <w:szCs w:val="28"/>
              </w:rPr>
            </w:pPr>
          </w:p>
          <w:p w14:paraId="05182FDF" w14:textId="77777777" w:rsidR="00755F3D" w:rsidRPr="00533BCB" w:rsidRDefault="00755F3D" w:rsidP="007A326F">
            <w:pPr>
              <w:jc w:val="center"/>
              <w:rPr>
                <w:b/>
                <w:sz w:val="28"/>
                <w:szCs w:val="28"/>
              </w:rPr>
            </w:pPr>
            <w:r w:rsidRPr="00533BCB">
              <w:rPr>
                <w:b/>
                <w:sz w:val="28"/>
                <w:szCs w:val="28"/>
              </w:rPr>
              <w:t>П</w:t>
            </w:r>
            <w:r w:rsidRPr="00533BCB">
              <w:rPr>
                <w:b/>
                <w:sz w:val="28"/>
                <w:szCs w:val="28"/>
                <w:vertAlign w:val="superscript"/>
              </w:rPr>
              <w:t>орг</w:t>
            </w:r>
            <w:r w:rsidRPr="00533BCB">
              <w:rPr>
                <w:b/>
                <w:sz w:val="28"/>
                <w:szCs w:val="28"/>
                <w:vertAlign w:val="subscript"/>
              </w:rPr>
              <w:t>дост</w:t>
            </w:r>
            <w:r w:rsidRPr="00533BCB">
              <w:rPr>
                <w:b/>
                <w:sz w:val="28"/>
                <w:szCs w:val="28"/>
              </w:rPr>
              <w:t xml:space="preserve"> = Т</w:t>
            </w:r>
            <w:r w:rsidRPr="00533BCB">
              <w:rPr>
                <w:b/>
                <w:sz w:val="28"/>
                <w:szCs w:val="28"/>
                <w:vertAlign w:val="superscript"/>
              </w:rPr>
              <w:t>орг</w:t>
            </w:r>
            <w:r w:rsidRPr="00533BCB">
              <w:rPr>
                <w:b/>
                <w:sz w:val="28"/>
                <w:szCs w:val="28"/>
                <w:vertAlign w:val="subscript"/>
              </w:rPr>
              <w:t>дост</w:t>
            </w:r>
            <w:r w:rsidRPr="00533BCB">
              <w:rPr>
                <w:b/>
                <w:sz w:val="28"/>
                <w:szCs w:val="28"/>
              </w:rPr>
              <w:t xml:space="preserve"> × С</w:t>
            </w:r>
            <w:r w:rsidRPr="00533BCB">
              <w:rPr>
                <w:b/>
                <w:sz w:val="28"/>
                <w:szCs w:val="28"/>
                <w:vertAlign w:val="superscript"/>
              </w:rPr>
              <w:t>орг</w:t>
            </w:r>
            <w:r w:rsidRPr="00533BCB">
              <w:rPr>
                <w:b/>
                <w:sz w:val="28"/>
                <w:szCs w:val="28"/>
                <w:vertAlign w:val="subscript"/>
              </w:rPr>
              <w:t xml:space="preserve">дост </w:t>
            </w:r>
            <w:r w:rsidRPr="00533BCB">
              <w:rPr>
                <w:b/>
                <w:sz w:val="28"/>
                <w:szCs w:val="28"/>
              </w:rPr>
              <w:t>,</w:t>
            </w:r>
            <w:r w:rsidRPr="00533BCB">
              <w:rPr>
                <w:b/>
                <w:sz w:val="28"/>
                <w:szCs w:val="28"/>
              </w:rPr>
              <w:tab/>
            </w:r>
            <w:r w:rsidRPr="00533BCB">
              <w:rPr>
                <w:b/>
                <w:sz w:val="28"/>
                <w:szCs w:val="28"/>
              </w:rPr>
              <w:tab/>
            </w:r>
            <w:r w:rsidRPr="00533BCB">
              <w:rPr>
                <w:b/>
                <w:sz w:val="28"/>
                <w:szCs w:val="28"/>
              </w:rPr>
              <w:tab/>
              <w:t>(3.1)</w:t>
            </w:r>
          </w:p>
          <w:p w14:paraId="0BF123A1" w14:textId="77777777" w:rsidR="00755F3D" w:rsidRDefault="00755F3D" w:rsidP="007A326F">
            <w:pPr>
              <w:ind w:left="709"/>
              <w:jc w:val="both"/>
              <w:rPr>
                <w:szCs w:val="28"/>
              </w:rPr>
            </w:pPr>
          </w:p>
          <w:p w14:paraId="3CF09202" w14:textId="77777777" w:rsidR="00755F3D" w:rsidRDefault="00755F3D" w:rsidP="007A326F">
            <w:pPr>
              <w:ind w:left="709"/>
              <w:jc w:val="both"/>
              <w:rPr>
                <w:szCs w:val="28"/>
              </w:rPr>
            </w:pPr>
          </w:p>
          <w:p w14:paraId="741E2B3E" w14:textId="77777777" w:rsidR="00755F3D" w:rsidRPr="00533BCB" w:rsidRDefault="00755F3D" w:rsidP="007A326F">
            <w:pPr>
              <w:ind w:left="709"/>
              <w:jc w:val="both"/>
              <w:rPr>
                <w:szCs w:val="28"/>
              </w:rPr>
            </w:pPr>
            <w:r w:rsidRPr="00533BCB">
              <w:rPr>
                <w:szCs w:val="28"/>
              </w:rPr>
              <w:t>где:</w:t>
            </w:r>
          </w:p>
          <w:p w14:paraId="446DE588" w14:textId="77777777" w:rsidR="00755F3D" w:rsidRPr="00533BCB" w:rsidRDefault="00755F3D" w:rsidP="007A326F">
            <w:pPr>
              <w:ind w:firstLine="709"/>
              <w:jc w:val="both"/>
              <w:rPr>
                <w:szCs w:val="28"/>
              </w:rPr>
            </w:pPr>
            <w:r w:rsidRPr="00533BCB">
              <w:rPr>
                <w:b/>
                <w:szCs w:val="28"/>
              </w:rPr>
              <w:t>Т</w:t>
            </w:r>
            <w:r w:rsidRPr="00533BCB">
              <w:rPr>
                <w:b/>
                <w:szCs w:val="28"/>
                <w:vertAlign w:val="superscript"/>
              </w:rPr>
              <w:t>орг</w:t>
            </w:r>
            <w:r w:rsidRPr="00533BCB">
              <w:rPr>
                <w:b/>
                <w:szCs w:val="28"/>
                <w:vertAlign w:val="subscript"/>
              </w:rPr>
              <w:t>дост</w:t>
            </w:r>
            <w:r w:rsidRPr="00533BCB">
              <w:rPr>
                <w:b/>
                <w:szCs w:val="28"/>
              </w:rPr>
              <w:t xml:space="preserve"> </w:t>
            </w:r>
            <w:r w:rsidRPr="00533BCB">
              <w:rPr>
                <w:szCs w:val="28"/>
              </w:rPr>
              <w:t>– количество баллов за каждое условие доступности организации для инвалидов (</w:t>
            </w:r>
            <w:r w:rsidRPr="00533BCB">
              <w:rPr>
                <w:color w:val="000000"/>
                <w:szCs w:val="28"/>
              </w:rPr>
              <w:t>по 20 баллов за каждое условие)</w:t>
            </w:r>
            <w:r w:rsidRPr="00533BCB">
              <w:rPr>
                <w:szCs w:val="28"/>
              </w:rPr>
              <w:t>;</w:t>
            </w:r>
          </w:p>
          <w:p w14:paraId="470B5D8F" w14:textId="77777777" w:rsidR="00755F3D" w:rsidRPr="00533BCB" w:rsidRDefault="00755F3D" w:rsidP="007A326F">
            <w:pPr>
              <w:ind w:firstLine="709"/>
              <w:jc w:val="both"/>
              <w:rPr>
                <w:szCs w:val="28"/>
              </w:rPr>
            </w:pPr>
            <w:r w:rsidRPr="00533BCB">
              <w:rPr>
                <w:b/>
                <w:szCs w:val="28"/>
              </w:rPr>
              <w:t>С</w:t>
            </w:r>
            <w:r w:rsidRPr="00533BCB">
              <w:rPr>
                <w:b/>
                <w:szCs w:val="28"/>
                <w:vertAlign w:val="superscript"/>
              </w:rPr>
              <w:t>орг</w:t>
            </w:r>
            <w:r w:rsidRPr="00533BCB">
              <w:rPr>
                <w:b/>
                <w:szCs w:val="28"/>
                <w:vertAlign w:val="subscript"/>
              </w:rPr>
              <w:t xml:space="preserve">дост  </w:t>
            </w:r>
            <w:r w:rsidRPr="00533BCB">
              <w:rPr>
                <w:b/>
                <w:szCs w:val="28"/>
              </w:rPr>
              <w:t>–</w:t>
            </w:r>
            <w:r w:rsidRPr="00533BCB">
              <w:rPr>
                <w:szCs w:val="28"/>
              </w:rPr>
              <w:t xml:space="preserve"> количество условий доступности организации для инвалидов. </w:t>
            </w:r>
          </w:p>
          <w:p w14:paraId="1A1117E9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 w:rsidRPr="00533BCB">
              <w:rPr>
                <w:szCs w:val="28"/>
              </w:rPr>
              <w:t xml:space="preserve">При наличии пяти и более условий доступности услуг для инвалидов показатель оценки качества </w:t>
            </w:r>
            <w:r w:rsidRPr="004D3FD9">
              <w:rPr>
                <w:b/>
                <w:szCs w:val="28"/>
              </w:rPr>
              <w:t>(П</w:t>
            </w:r>
            <w:r w:rsidRPr="004D3FD9">
              <w:rPr>
                <w:b/>
                <w:szCs w:val="28"/>
                <w:vertAlign w:val="superscript"/>
              </w:rPr>
              <w:t>орг</w:t>
            </w:r>
            <w:r w:rsidRPr="004D3FD9">
              <w:rPr>
                <w:b/>
                <w:szCs w:val="28"/>
                <w:vertAlign w:val="subscript"/>
              </w:rPr>
              <w:t>дост</w:t>
            </w:r>
            <w:r w:rsidRPr="004D3FD9">
              <w:rPr>
                <w:b/>
                <w:szCs w:val="28"/>
              </w:rPr>
              <w:t>)</w:t>
            </w:r>
            <w:r w:rsidRPr="00533BCB">
              <w:rPr>
                <w:szCs w:val="28"/>
                <w:vertAlign w:val="subscript"/>
              </w:rPr>
              <w:t xml:space="preserve"> </w:t>
            </w:r>
            <w:r w:rsidRPr="00533BCB">
              <w:rPr>
                <w:szCs w:val="28"/>
              </w:rPr>
              <w:t>принимает значение 100 баллов</w:t>
            </w:r>
          </w:p>
          <w:p w14:paraId="1CCEFAC5" w14:textId="77777777" w:rsidR="00755F3D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14:paraId="4B772917" w14:textId="77777777" w:rsidR="00755F3D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4D6729">
              <w:rPr>
                <w:b/>
                <w:sz w:val="28"/>
                <w:szCs w:val="28"/>
                <w:u w:val="single"/>
              </w:rPr>
              <w:t>Пример для расчета значения показателя 3.1.</w:t>
            </w:r>
          </w:p>
          <w:p w14:paraId="357022CF" w14:textId="77777777" w:rsidR="00755F3D" w:rsidRPr="004D6729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14:paraId="29F435AB" w14:textId="77777777" w:rsidR="00755F3D" w:rsidRPr="004D6729" w:rsidRDefault="00755F3D" w:rsidP="007A326F">
            <w:pPr>
              <w:ind w:firstLine="709"/>
              <w:rPr>
                <w:sz w:val="28"/>
                <w:szCs w:val="28"/>
                <w:u w:val="single"/>
              </w:rPr>
            </w:pPr>
            <w:r w:rsidRPr="004D6729">
              <w:rPr>
                <w:sz w:val="28"/>
                <w:szCs w:val="28"/>
                <w:u w:val="single"/>
              </w:rPr>
              <w:t>Вариант 1</w:t>
            </w:r>
          </w:p>
          <w:p w14:paraId="18BBAC21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организации в наличии </w:t>
            </w:r>
            <w:r w:rsidRPr="00020216">
              <w:rPr>
                <w:b/>
                <w:sz w:val="28"/>
                <w:szCs w:val="28"/>
              </w:rPr>
              <w:t>четыр</w:t>
            </w:r>
            <w:r>
              <w:rPr>
                <w:sz w:val="28"/>
                <w:szCs w:val="28"/>
              </w:rPr>
              <w:t>е условия обеспечения доступности для инвалидов (например, следующие):</w:t>
            </w:r>
          </w:p>
          <w:p w14:paraId="72C71AA5" w14:textId="77777777" w:rsidR="00755F3D" w:rsidRPr="004D6729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6729">
              <w:rPr>
                <w:rFonts w:ascii="Times New Roman" w:hAnsi="Times New Roman"/>
                <w:sz w:val="28"/>
                <w:szCs w:val="28"/>
                <w:lang w:eastAsia="ru-RU"/>
              </w:rPr>
              <w:t>1)  оборудованных входных групп пандусами (подъемными платформами);</w:t>
            </w:r>
          </w:p>
          <w:p w14:paraId="5B560FAB" w14:textId="77777777" w:rsidR="00755F3D" w:rsidRPr="004D6729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6729">
              <w:rPr>
                <w:rFonts w:ascii="Times New Roman" w:hAnsi="Times New Roman"/>
                <w:sz w:val="28"/>
                <w:szCs w:val="28"/>
                <w:lang w:eastAsia="ru-RU"/>
              </w:rPr>
              <w:t>2) выделенных стоянок для автотранспортных средств инвалидов;</w:t>
            </w:r>
          </w:p>
          <w:p w14:paraId="0FA40A56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  <w:r w:rsidRPr="004D6729">
              <w:rPr>
                <w:sz w:val="28"/>
                <w:szCs w:val="28"/>
              </w:rPr>
              <w:t>3) специально оборудованных санитарно-гигиенических помещений</w:t>
            </w:r>
            <w:r>
              <w:rPr>
                <w:sz w:val="28"/>
                <w:szCs w:val="28"/>
              </w:rPr>
              <w:t xml:space="preserve"> в организации социальной сферы;</w:t>
            </w:r>
          </w:p>
          <w:p w14:paraId="232D3858" w14:textId="77777777" w:rsidR="00755F3D" w:rsidRPr="008F2753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2753"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сменных кресел-колясок.</w:t>
            </w:r>
          </w:p>
          <w:p w14:paraId="18D75D2A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</w:p>
          <w:p w14:paraId="191DDBE4" w14:textId="77777777" w:rsidR="00755F3D" w:rsidRPr="00CC6572" w:rsidRDefault="00755F3D" w:rsidP="007A326F">
            <w:pPr>
              <w:ind w:firstLine="709"/>
              <w:rPr>
                <w:sz w:val="28"/>
                <w:szCs w:val="28"/>
              </w:rPr>
            </w:pPr>
            <w:r w:rsidRPr="00CC6572">
              <w:rPr>
                <w:b/>
                <w:sz w:val="28"/>
                <w:szCs w:val="28"/>
              </w:rPr>
              <w:t>С</w:t>
            </w:r>
            <w:r w:rsidRPr="00CC6572">
              <w:rPr>
                <w:b/>
                <w:sz w:val="28"/>
                <w:szCs w:val="28"/>
                <w:vertAlign w:val="superscript"/>
              </w:rPr>
              <w:t>орг</w:t>
            </w:r>
            <w:r w:rsidRPr="00CC6572">
              <w:rPr>
                <w:b/>
                <w:sz w:val="28"/>
                <w:szCs w:val="28"/>
                <w:vertAlign w:val="subscript"/>
              </w:rPr>
              <w:t xml:space="preserve">дост </w:t>
            </w:r>
            <w:r w:rsidRPr="00CC6572">
              <w:rPr>
                <w:b/>
                <w:sz w:val="28"/>
                <w:szCs w:val="28"/>
              </w:rPr>
              <w:t xml:space="preserve"> – </w:t>
            </w:r>
            <w:r w:rsidRPr="00CC6572">
              <w:rPr>
                <w:sz w:val="28"/>
                <w:szCs w:val="28"/>
              </w:rPr>
              <w:t>количество условий доступности организации для инвалидов</w:t>
            </w:r>
            <w:r>
              <w:rPr>
                <w:sz w:val="28"/>
                <w:szCs w:val="28"/>
              </w:rPr>
              <w:t xml:space="preserve"> – 4.</w:t>
            </w:r>
          </w:p>
          <w:p w14:paraId="2989862F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  <w:r w:rsidRPr="00533BCB">
              <w:rPr>
                <w:b/>
                <w:sz w:val="28"/>
                <w:szCs w:val="28"/>
              </w:rPr>
              <w:t>Т</w:t>
            </w:r>
            <w:r w:rsidRPr="00533BCB">
              <w:rPr>
                <w:b/>
                <w:sz w:val="28"/>
                <w:szCs w:val="28"/>
                <w:vertAlign w:val="superscript"/>
              </w:rPr>
              <w:t>орг</w:t>
            </w:r>
            <w:r w:rsidRPr="00533BCB">
              <w:rPr>
                <w:b/>
                <w:sz w:val="28"/>
                <w:szCs w:val="28"/>
                <w:vertAlign w:val="subscript"/>
              </w:rPr>
              <w:t>дост</w:t>
            </w:r>
            <w:r w:rsidRPr="00533BC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CC6572">
              <w:rPr>
                <w:sz w:val="28"/>
                <w:szCs w:val="28"/>
              </w:rPr>
              <w:t>количество баллов за каждое</w:t>
            </w:r>
            <w:r>
              <w:rPr>
                <w:sz w:val="28"/>
                <w:szCs w:val="28"/>
              </w:rPr>
              <w:t xml:space="preserve"> условия доступности для инвалидов – 20 баллов.</w:t>
            </w:r>
          </w:p>
          <w:p w14:paraId="1BED7013" w14:textId="77777777" w:rsidR="00755F3D" w:rsidRDefault="00755F3D" w:rsidP="007A326F">
            <w:pPr>
              <w:ind w:firstLine="709"/>
              <w:rPr>
                <w:sz w:val="28"/>
                <w:szCs w:val="28"/>
              </w:rPr>
            </w:pPr>
          </w:p>
          <w:p w14:paraId="7EF148D0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4D6729">
              <w:rPr>
                <w:b/>
                <w:sz w:val="28"/>
                <w:szCs w:val="28"/>
              </w:rPr>
              <w:t>Расчет значения показателя</w:t>
            </w:r>
            <w:r>
              <w:rPr>
                <w:b/>
                <w:sz w:val="28"/>
                <w:szCs w:val="28"/>
              </w:rPr>
              <w:t xml:space="preserve"> по варианту 1:</w:t>
            </w:r>
          </w:p>
          <w:p w14:paraId="09835172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4D6729">
              <w:rPr>
                <w:b/>
                <w:sz w:val="28"/>
                <w:szCs w:val="28"/>
              </w:rPr>
              <w:t xml:space="preserve"> </w:t>
            </w:r>
          </w:p>
          <w:p w14:paraId="0DD83BE3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533BCB">
              <w:rPr>
                <w:b/>
                <w:sz w:val="28"/>
                <w:szCs w:val="28"/>
              </w:rPr>
              <w:t>П</w:t>
            </w:r>
            <w:r w:rsidRPr="00533BCB">
              <w:rPr>
                <w:b/>
                <w:sz w:val="28"/>
                <w:szCs w:val="28"/>
                <w:vertAlign w:val="superscript"/>
              </w:rPr>
              <w:t>орг</w:t>
            </w:r>
            <w:r w:rsidRPr="00533BCB">
              <w:rPr>
                <w:b/>
                <w:sz w:val="28"/>
                <w:szCs w:val="28"/>
                <w:vertAlign w:val="subscript"/>
              </w:rPr>
              <w:t>дост</w:t>
            </w:r>
            <w:r>
              <w:rPr>
                <w:b/>
                <w:sz w:val="28"/>
                <w:szCs w:val="28"/>
              </w:rPr>
              <w:t xml:space="preserve"> = 20 баллов х 4 условия = 80 баллов</w:t>
            </w:r>
          </w:p>
          <w:p w14:paraId="3B7E3328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14:paraId="737D4824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4D6729">
              <w:rPr>
                <w:sz w:val="28"/>
                <w:szCs w:val="28"/>
                <w:u w:val="single"/>
              </w:rPr>
              <w:t>Вариант 2</w:t>
            </w:r>
          </w:p>
          <w:p w14:paraId="28457947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организации в наличии </w:t>
            </w:r>
            <w:r w:rsidRPr="00CC6572">
              <w:rPr>
                <w:b/>
                <w:sz w:val="28"/>
                <w:szCs w:val="28"/>
              </w:rPr>
              <w:t xml:space="preserve">шесть </w:t>
            </w:r>
            <w:r>
              <w:rPr>
                <w:sz w:val="28"/>
                <w:szCs w:val="28"/>
              </w:rPr>
              <w:t>условий обеспечения доступности для инвалидов.</w:t>
            </w:r>
          </w:p>
          <w:p w14:paraId="0C4A575D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1B06319A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4D6729">
              <w:rPr>
                <w:b/>
                <w:sz w:val="28"/>
                <w:szCs w:val="28"/>
              </w:rPr>
              <w:t>Расчет значения показателя</w:t>
            </w:r>
            <w:r>
              <w:rPr>
                <w:b/>
                <w:sz w:val="28"/>
                <w:szCs w:val="28"/>
              </w:rPr>
              <w:t xml:space="preserve"> по варианту 2</w:t>
            </w:r>
            <w:r w:rsidRPr="004D6729">
              <w:rPr>
                <w:b/>
                <w:sz w:val="28"/>
                <w:szCs w:val="28"/>
              </w:rPr>
              <w:t xml:space="preserve"> </w:t>
            </w:r>
          </w:p>
          <w:p w14:paraId="57A997DE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14:paraId="2033FEF6" w14:textId="77777777" w:rsidR="00755F3D" w:rsidRPr="00BF76C7" w:rsidRDefault="00755F3D" w:rsidP="007A326F">
            <w:pPr>
              <w:ind w:firstLine="709"/>
              <w:rPr>
                <w:sz w:val="28"/>
                <w:szCs w:val="28"/>
              </w:rPr>
            </w:pPr>
            <w:r w:rsidRPr="00533BCB">
              <w:rPr>
                <w:b/>
                <w:sz w:val="28"/>
                <w:szCs w:val="28"/>
              </w:rPr>
              <w:t>П</w:t>
            </w:r>
            <w:r w:rsidRPr="00533BCB">
              <w:rPr>
                <w:b/>
                <w:sz w:val="28"/>
                <w:szCs w:val="28"/>
                <w:vertAlign w:val="superscript"/>
              </w:rPr>
              <w:t>орг</w:t>
            </w:r>
            <w:r w:rsidRPr="00533BCB">
              <w:rPr>
                <w:b/>
                <w:sz w:val="28"/>
                <w:szCs w:val="28"/>
                <w:vertAlign w:val="subscript"/>
              </w:rPr>
              <w:t>дост</w:t>
            </w:r>
            <w:r>
              <w:rPr>
                <w:b/>
                <w:sz w:val="28"/>
                <w:szCs w:val="28"/>
              </w:rPr>
              <w:t xml:space="preserve"> = 100 баллов </w:t>
            </w:r>
            <w:r w:rsidRPr="00BF76C7">
              <w:rPr>
                <w:sz w:val="28"/>
                <w:szCs w:val="28"/>
              </w:rPr>
              <w:t>(при наличии пяти и более условий доступности показатель принимает значение, равное 100 баллам</w:t>
            </w:r>
            <w:r>
              <w:rPr>
                <w:sz w:val="28"/>
                <w:szCs w:val="28"/>
              </w:rPr>
              <w:t>).</w:t>
            </w:r>
          </w:p>
          <w:p w14:paraId="05C8D8A5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</w:p>
          <w:p w14:paraId="052BEB0A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</w:p>
          <w:p w14:paraId="00E4A1D9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</w:p>
          <w:p w14:paraId="5E21B2AF" w14:textId="77777777" w:rsidR="00755F3D" w:rsidRPr="004D6729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55F3D" w:rsidRPr="00692EEE" w14:paraId="1948EE90" w14:textId="77777777" w:rsidTr="007A326F">
        <w:trPr>
          <w:trHeight w:val="2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77CC31" w14:textId="77777777" w:rsidR="00755F3D" w:rsidRPr="00CD1F10" w:rsidRDefault="00755F3D" w:rsidP="007A326F">
            <w:pPr>
              <w:pStyle w:val="2e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3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15343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14:paraId="4343F48D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дублирование для инвалидов по слуху и зрению звуковой и зрительной информации;</w:t>
            </w:r>
          </w:p>
          <w:p w14:paraId="21099C71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14:paraId="08C35F04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возможность предоставления инвалидам по слуху (слуху и зрению) услуг сурдо</w:t>
            </w: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переводчика (тифлосурдопереводчика);</w:t>
            </w:r>
          </w:p>
          <w:p w14:paraId="4A20C643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наличие альтернативной версии официального сайта организации социальной сферы в сети «Интернет» для инвалидов по зрению;</w:t>
            </w:r>
          </w:p>
          <w:p w14:paraId="6662DFD0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14:paraId="7A3128D8" w14:textId="77777777" w:rsidR="00755F3D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наличие возможности предоставления услуги в </w:t>
            </w:r>
          </w:p>
          <w:p w14:paraId="4AF8D117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дистанционном режиме или на дому.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(П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услуг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дост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9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67A4B7A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0,4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E6547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3.2.1. Наличие в организации социальной сферы условий доступности, позволяющих инвалидам получать услуги наравне с другими:</w:t>
            </w:r>
          </w:p>
          <w:p w14:paraId="29704C75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дублирование для инвалидов по слуху и зрению звуковой и зрительной информации;</w:t>
            </w:r>
          </w:p>
          <w:p w14:paraId="5431DB0D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</w:t>
            </w: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14:paraId="17AD648E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возможность предоставления инвалидам по слуху (слуху и зрению) услуг сурдопереводчика (тифлосурдопереводчика);</w:t>
            </w:r>
          </w:p>
          <w:p w14:paraId="71F76576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4) </w:t>
            </w: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альтернативной версии официального сайта организации социальной сферы в сети «Интернет» для инвалидов по зрению;</w:t>
            </w:r>
          </w:p>
          <w:p w14:paraId="3AFC63D1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14:paraId="7F8E1DD1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6) </w:t>
            </w: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возможности предоставления услуги в дистанционном режиме или на дому.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AD36A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отсутствуют условия доступности, позволяющие инвалидам получать услуги наравне с другими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2D3FFB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FC5C0B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5864065C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054D4A3" w14:textId="77777777" w:rsidR="00755F3D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(3.2)</w:t>
            </w:r>
          </w:p>
          <w:p w14:paraId="216E2332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Единого порядка</w:t>
            </w:r>
          </w:p>
        </w:tc>
      </w:tr>
      <w:tr w:rsidR="00755F3D" w:rsidRPr="00692EEE" w14:paraId="514C2067" w14:textId="77777777" w:rsidTr="007A326F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4C309" w14:textId="77777777" w:rsidR="00755F3D" w:rsidRPr="00CD1F10" w:rsidRDefault="00755F3D" w:rsidP="007A326F">
            <w:pPr>
              <w:pStyle w:val="2e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AF700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2A6D2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6AEBD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A6A70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количество условий доступности</w:t>
            </w: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позволяющих инвалидам получать услуги наравне с другими (от одного до четырех) 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(С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услуг</w:t>
            </w:r>
            <w:r w:rsidRPr="00CD1F10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дост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9924C89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20 баллов за каждое условие</w:t>
            </w:r>
          </w:p>
          <w:p w14:paraId="2C8F1BBB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(Т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vertAlign w:val="superscript"/>
                <w:lang w:eastAsia="ru-RU"/>
              </w:rPr>
              <w:t>услуг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дост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7A75C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4DAC6B45" w14:textId="77777777" w:rsidTr="007A326F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40128" w14:textId="77777777" w:rsidR="00755F3D" w:rsidRPr="00CD1F10" w:rsidRDefault="00755F3D" w:rsidP="007A326F">
            <w:pPr>
              <w:pStyle w:val="2e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D5166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85EE4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D2A72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38D2142F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- наличие пяти и более условий  доступности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E5D0E76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0B856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0543FF20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C2077" w14:textId="77777777" w:rsidR="00755F3D" w:rsidRPr="004D3FD9" w:rsidRDefault="00755F3D" w:rsidP="007A326F">
            <w:pPr>
              <w:ind w:left="1418"/>
              <w:jc w:val="center"/>
              <w:rPr>
                <w:b/>
                <w:sz w:val="28"/>
                <w:szCs w:val="28"/>
              </w:rPr>
            </w:pPr>
            <w:r w:rsidRPr="004D3FD9">
              <w:rPr>
                <w:b/>
                <w:sz w:val="28"/>
                <w:szCs w:val="28"/>
              </w:rPr>
              <w:lastRenderedPageBreak/>
              <w:t>П</w:t>
            </w:r>
            <w:r w:rsidRPr="004D3FD9">
              <w:rPr>
                <w:b/>
                <w:sz w:val="28"/>
                <w:szCs w:val="28"/>
                <w:vertAlign w:val="superscript"/>
              </w:rPr>
              <w:t>услуг</w:t>
            </w:r>
            <w:r w:rsidRPr="004D3FD9">
              <w:rPr>
                <w:b/>
                <w:sz w:val="28"/>
                <w:szCs w:val="28"/>
                <w:vertAlign w:val="subscript"/>
              </w:rPr>
              <w:t>дост</w:t>
            </w:r>
            <w:r w:rsidRPr="004D3FD9">
              <w:rPr>
                <w:b/>
                <w:sz w:val="28"/>
                <w:szCs w:val="28"/>
              </w:rPr>
              <w:t xml:space="preserve"> = Т</w:t>
            </w:r>
            <w:r w:rsidRPr="004D3FD9">
              <w:rPr>
                <w:b/>
                <w:sz w:val="28"/>
                <w:szCs w:val="28"/>
                <w:vertAlign w:val="superscript"/>
              </w:rPr>
              <w:t>услуг</w:t>
            </w:r>
            <w:r w:rsidRPr="004D3FD9">
              <w:rPr>
                <w:b/>
                <w:sz w:val="28"/>
                <w:szCs w:val="28"/>
                <w:vertAlign w:val="subscript"/>
              </w:rPr>
              <w:t>дост</w:t>
            </w:r>
            <w:r w:rsidRPr="004D3FD9">
              <w:rPr>
                <w:b/>
                <w:sz w:val="28"/>
                <w:szCs w:val="28"/>
              </w:rPr>
              <w:t xml:space="preserve"> × С</w:t>
            </w:r>
            <w:r w:rsidRPr="004D3FD9">
              <w:rPr>
                <w:b/>
                <w:sz w:val="28"/>
                <w:szCs w:val="28"/>
                <w:vertAlign w:val="superscript"/>
              </w:rPr>
              <w:t>услуг</w:t>
            </w:r>
            <w:r w:rsidRPr="004D3FD9">
              <w:rPr>
                <w:b/>
                <w:sz w:val="28"/>
                <w:szCs w:val="28"/>
                <w:vertAlign w:val="subscript"/>
              </w:rPr>
              <w:t>дост</w:t>
            </w:r>
            <w:r w:rsidRPr="004D3FD9">
              <w:rPr>
                <w:b/>
                <w:sz w:val="28"/>
                <w:szCs w:val="28"/>
              </w:rPr>
              <w:t>,</w:t>
            </w:r>
            <w:r w:rsidRPr="004D3FD9">
              <w:rPr>
                <w:b/>
                <w:sz w:val="28"/>
                <w:szCs w:val="28"/>
              </w:rPr>
              <w:tab/>
            </w:r>
            <w:r w:rsidRPr="004D3FD9">
              <w:rPr>
                <w:b/>
                <w:sz w:val="28"/>
                <w:szCs w:val="28"/>
              </w:rPr>
              <w:tab/>
            </w:r>
            <w:r w:rsidRPr="004D3FD9">
              <w:rPr>
                <w:b/>
                <w:sz w:val="28"/>
                <w:szCs w:val="28"/>
              </w:rPr>
              <w:tab/>
            </w:r>
            <w:r w:rsidRPr="004D3FD9">
              <w:rPr>
                <w:b/>
                <w:sz w:val="28"/>
                <w:szCs w:val="28"/>
              </w:rPr>
              <w:tab/>
              <w:t>(3.2)</w:t>
            </w:r>
          </w:p>
          <w:p w14:paraId="02966361" w14:textId="77777777" w:rsidR="00755F3D" w:rsidRPr="004D3FD9" w:rsidRDefault="00755F3D" w:rsidP="007A326F">
            <w:pPr>
              <w:ind w:left="709"/>
              <w:jc w:val="both"/>
              <w:rPr>
                <w:szCs w:val="28"/>
              </w:rPr>
            </w:pPr>
            <w:r w:rsidRPr="004D3FD9">
              <w:rPr>
                <w:szCs w:val="28"/>
              </w:rPr>
              <w:t>где:</w:t>
            </w:r>
          </w:p>
          <w:p w14:paraId="5E6F3429" w14:textId="77777777" w:rsidR="00755F3D" w:rsidRPr="004D3FD9" w:rsidRDefault="00755F3D" w:rsidP="007A326F">
            <w:pPr>
              <w:ind w:firstLine="709"/>
              <w:jc w:val="both"/>
              <w:rPr>
                <w:szCs w:val="28"/>
              </w:rPr>
            </w:pPr>
            <w:r w:rsidRPr="004D3FD9">
              <w:rPr>
                <w:b/>
                <w:szCs w:val="28"/>
              </w:rPr>
              <w:t>Т</w:t>
            </w:r>
            <w:r w:rsidRPr="004D3FD9">
              <w:rPr>
                <w:b/>
                <w:szCs w:val="28"/>
                <w:vertAlign w:val="superscript"/>
              </w:rPr>
              <w:t>услуг</w:t>
            </w:r>
            <w:r w:rsidRPr="004D3FD9">
              <w:rPr>
                <w:b/>
                <w:szCs w:val="28"/>
                <w:vertAlign w:val="subscript"/>
              </w:rPr>
              <w:t>дост</w:t>
            </w:r>
            <w:r w:rsidRPr="004D3FD9">
              <w:rPr>
                <w:szCs w:val="28"/>
              </w:rPr>
              <w:t xml:space="preserve"> – количество баллов за каждое условие доступности, позволяющее инвалидам получать услуги наравне с другими (</w:t>
            </w:r>
            <w:r w:rsidRPr="004D3FD9">
              <w:rPr>
                <w:color w:val="000000"/>
                <w:szCs w:val="28"/>
              </w:rPr>
              <w:t>по 20 баллов за каждое условие)</w:t>
            </w:r>
            <w:r w:rsidRPr="004D3FD9">
              <w:rPr>
                <w:szCs w:val="28"/>
              </w:rPr>
              <w:t>;</w:t>
            </w:r>
          </w:p>
          <w:p w14:paraId="6B310460" w14:textId="77777777" w:rsidR="00755F3D" w:rsidRPr="004D3FD9" w:rsidRDefault="00755F3D" w:rsidP="007A326F">
            <w:pPr>
              <w:ind w:firstLine="709"/>
              <w:jc w:val="both"/>
              <w:rPr>
                <w:szCs w:val="28"/>
              </w:rPr>
            </w:pPr>
            <w:r w:rsidRPr="004D3FD9">
              <w:rPr>
                <w:b/>
                <w:szCs w:val="28"/>
              </w:rPr>
              <w:t>С</w:t>
            </w:r>
            <w:r w:rsidRPr="004D3FD9">
              <w:rPr>
                <w:b/>
                <w:szCs w:val="28"/>
                <w:vertAlign w:val="superscript"/>
              </w:rPr>
              <w:t>услуг</w:t>
            </w:r>
            <w:r w:rsidRPr="004D3FD9">
              <w:rPr>
                <w:b/>
                <w:szCs w:val="28"/>
                <w:vertAlign w:val="subscript"/>
              </w:rPr>
              <w:t>дост</w:t>
            </w:r>
            <w:r w:rsidRPr="004D3FD9">
              <w:rPr>
                <w:szCs w:val="28"/>
                <w:vertAlign w:val="subscript"/>
              </w:rPr>
              <w:t xml:space="preserve"> </w:t>
            </w:r>
            <w:r w:rsidRPr="004D3FD9">
              <w:rPr>
                <w:szCs w:val="28"/>
              </w:rPr>
              <w:t>– количество условий доступности, позволяющих инвалидам получать услуги наравне с другими.</w:t>
            </w:r>
          </w:p>
          <w:p w14:paraId="5281D4E7" w14:textId="77777777" w:rsidR="00755F3D" w:rsidRDefault="00755F3D" w:rsidP="007A326F">
            <w:pPr>
              <w:ind w:left="709"/>
              <w:jc w:val="both"/>
              <w:rPr>
                <w:szCs w:val="28"/>
              </w:rPr>
            </w:pPr>
            <w:r w:rsidRPr="004D3FD9">
              <w:rPr>
                <w:szCs w:val="28"/>
              </w:rPr>
              <w:t xml:space="preserve">При наличии пяти и более условий доступности, позволяющих инвалидам получать услуги наравне с другими, показатель оценки качества </w:t>
            </w:r>
            <w:r w:rsidRPr="004D3FD9">
              <w:rPr>
                <w:b/>
                <w:szCs w:val="28"/>
              </w:rPr>
              <w:t>(П</w:t>
            </w:r>
            <w:r w:rsidRPr="004D3FD9">
              <w:rPr>
                <w:b/>
                <w:szCs w:val="28"/>
                <w:vertAlign w:val="superscript"/>
              </w:rPr>
              <w:t>услуг</w:t>
            </w:r>
            <w:r w:rsidRPr="004D3FD9">
              <w:rPr>
                <w:b/>
                <w:szCs w:val="28"/>
                <w:vertAlign w:val="subscript"/>
              </w:rPr>
              <w:t>дост</w:t>
            </w:r>
            <w:r w:rsidRPr="004D3FD9">
              <w:rPr>
                <w:b/>
                <w:szCs w:val="28"/>
              </w:rPr>
              <w:t>)</w:t>
            </w:r>
            <w:r w:rsidRPr="004D3FD9">
              <w:rPr>
                <w:color w:val="FF0000"/>
                <w:szCs w:val="28"/>
              </w:rPr>
              <w:t xml:space="preserve"> </w:t>
            </w:r>
            <w:r w:rsidRPr="004D3FD9">
              <w:rPr>
                <w:szCs w:val="28"/>
              </w:rPr>
              <w:t>принимает значение 100 баллов</w:t>
            </w:r>
          </w:p>
          <w:p w14:paraId="59D18FD6" w14:textId="77777777" w:rsidR="00755F3D" w:rsidRDefault="00755F3D" w:rsidP="007A326F">
            <w:pPr>
              <w:ind w:left="709"/>
              <w:jc w:val="both"/>
              <w:rPr>
                <w:szCs w:val="28"/>
              </w:rPr>
            </w:pPr>
          </w:p>
          <w:p w14:paraId="5787F07D" w14:textId="77777777" w:rsidR="00755F3D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4D6729">
              <w:rPr>
                <w:b/>
                <w:sz w:val="28"/>
                <w:szCs w:val="28"/>
                <w:u w:val="single"/>
              </w:rPr>
              <w:t>Пример для расчета значения показателя 3.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Pr="004D6729">
              <w:rPr>
                <w:b/>
                <w:sz w:val="28"/>
                <w:szCs w:val="28"/>
                <w:u w:val="single"/>
              </w:rPr>
              <w:t>.</w:t>
            </w:r>
          </w:p>
          <w:p w14:paraId="1521CCE5" w14:textId="77777777" w:rsidR="00755F3D" w:rsidRPr="002506B8" w:rsidRDefault="00755F3D" w:rsidP="007A326F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4CBE2CBB" w14:textId="77777777" w:rsidR="00755F3D" w:rsidRPr="004D6729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4D6729">
              <w:rPr>
                <w:sz w:val="28"/>
                <w:szCs w:val="28"/>
                <w:u w:val="single"/>
              </w:rPr>
              <w:lastRenderedPageBreak/>
              <w:t>Вариант 1</w:t>
            </w:r>
          </w:p>
          <w:p w14:paraId="36C6DCF9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организации в наличии </w:t>
            </w:r>
            <w:r w:rsidRPr="004D6729">
              <w:rPr>
                <w:b/>
                <w:sz w:val="28"/>
                <w:szCs w:val="28"/>
              </w:rPr>
              <w:t>три</w:t>
            </w:r>
            <w:r>
              <w:rPr>
                <w:sz w:val="28"/>
                <w:szCs w:val="28"/>
              </w:rPr>
              <w:t xml:space="preserve"> условия доступности, позволяющие инвалидам получать услуги наравне с другими (например, следующие условия):</w:t>
            </w:r>
          </w:p>
          <w:p w14:paraId="06180A89" w14:textId="77777777" w:rsidR="00755F3D" w:rsidRPr="00B203F5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B203F5">
              <w:rPr>
                <w:sz w:val="28"/>
                <w:szCs w:val="28"/>
              </w:rPr>
              <w:t>1) дублирование для инвалидов по слуху и зрению звуковой и зрительной информации;</w:t>
            </w:r>
          </w:p>
          <w:p w14:paraId="6358E795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B203F5">
              <w:rPr>
                <w:sz w:val="28"/>
                <w:szCs w:val="28"/>
              </w:rPr>
              <w:t>2) дублирование надписей, знаков и иной текстовой и графической информации</w:t>
            </w:r>
            <w:r>
              <w:rPr>
                <w:sz w:val="28"/>
                <w:szCs w:val="28"/>
              </w:rPr>
              <w:t>;</w:t>
            </w:r>
          </w:p>
          <w:p w14:paraId="64B939B6" w14:textId="77777777" w:rsidR="00755F3D" w:rsidRPr="00B203F5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B203F5">
              <w:rPr>
                <w:sz w:val="28"/>
                <w:szCs w:val="28"/>
              </w:rPr>
              <w:t>3) возможность предоставления инвалидам по слуху (слуху и зрению) услуг сурдопере</w:t>
            </w:r>
            <w:r>
              <w:rPr>
                <w:sz w:val="28"/>
                <w:szCs w:val="28"/>
              </w:rPr>
              <w:t>водчика (тифлосурдопереводчика).</w:t>
            </w:r>
          </w:p>
          <w:p w14:paraId="30E7DB40" w14:textId="77777777" w:rsidR="00755F3D" w:rsidRPr="00CC6572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CC6572">
              <w:rPr>
                <w:b/>
                <w:sz w:val="28"/>
                <w:szCs w:val="28"/>
              </w:rPr>
              <w:t>С</w:t>
            </w:r>
            <w:r w:rsidRPr="00CC6572">
              <w:rPr>
                <w:b/>
                <w:sz w:val="28"/>
                <w:szCs w:val="28"/>
                <w:vertAlign w:val="superscript"/>
              </w:rPr>
              <w:t>орг</w:t>
            </w:r>
            <w:r w:rsidRPr="00CC6572">
              <w:rPr>
                <w:b/>
                <w:sz w:val="28"/>
                <w:szCs w:val="28"/>
                <w:vertAlign w:val="subscript"/>
              </w:rPr>
              <w:t xml:space="preserve">дост </w:t>
            </w:r>
            <w:r w:rsidRPr="00CC6572">
              <w:rPr>
                <w:b/>
                <w:sz w:val="28"/>
                <w:szCs w:val="28"/>
              </w:rPr>
              <w:t xml:space="preserve"> – </w:t>
            </w:r>
            <w:r w:rsidRPr="00CC6572">
              <w:rPr>
                <w:sz w:val="28"/>
                <w:szCs w:val="28"/>
              </w:rPr>
              <w:t>количество условий доступности</w:t>
            </w:r>
            <w:r>
              <w:rPr>
                <w:sz w:val="28"/>
                <w:szCs w:val="28"/>
              </w:rPr>
              <w:t>,</w:t>
            </w:r>
            <w:r w:rsidRPr="00CC65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позволяющие инвалидам получать услуги наравне с другими – 3.</w:t>
            </w:r>
          </w:p>
          <w:p w14:paraId="49D301D0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533BCB">
              <w:rPr>
                <w:b/>
                <w:sz w:val="28"/>
                <w:szCs w:val="28"/>
              </w:rPr>
              <w:t>Т</w:t>
            </w:r>
            <w:r w:rsidRPr="00533BCB">
              <w:rPr>
                <w:b/>
                <w:sz w:val="28"/>
                <w:szCs w:val="28"/>
                <w:vertAlign w:val="superscript"/>
              </w:rPr>
              <w:t>орг</w:t>
            </w:r>
            <w:r w:rsidRPr="00533BCB">
              <w:rPr>
                <w:b/>
                <w:sz w:val="28"/>
                <w:szCs w:val="28"/>
                <w:vertAlign w:val="subscript"/>
              </w:rPr>
              <w:t>дост</w:t>
            </w:r>
            <w:r w:rsidRPr="00533BC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CC6572">
              <w:rPr>
                <w:sz w:val="28"/>
                <w:szCs w:val="28"/>
              </w:rPr>
              <w:t>количество баллов за каждое</w:t>
            </w:r>
            <w:r>
              <w:rPr>
                <w:sz w:val="28"/>
                <w:szCs w:val="28"/>
              </w:rPr>
              <w:t xml:space="preserve"> условия доступности услуг для инвалидов – 20 баллов.</w:t>
            </w:r>
          </w:p>
          <w:p w14:paraId="3EF9610E" w14:textId="77777777" w:rsidR="00755F3D" w:rsidRPr="002506B8" w:rsidRDefault="00755F3D" w:rsidP="007A326F">
            <w:pPr>
              <w:ind w:firstLine="709"/>
              <w:jc w:val="both"/>
              <w:rPr>
                <w:b/>
                <w:sz w:val="20"/>
                <w:szCs w:val="20"/>
              </w:rPr>
            </w:pPr>
          </w:p>
          <w:p w14:paraId="000D1D6C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4D6729">
              <w:rPr>
                <w:b/>
                <w:sz w:val="28"/>
                <w:szCs w:val="28"/>
              </w:rPr>
              <w:t>Расчет значения показателя</w:t>
            </w:r>
            <w:r>
              <w:rPr>
                <w:b/>
                <w:sz w:val="28"/>
                <w:szCs w:val="28"/>
              </w:rPr>
              <w:t xml:space="preserve"> 3.2.  по варианту 1</w:t>
            </w:r>
            <w:r w:rsidRPr="004D6729">
              <w:rPr>
                <w:b/>
                <w:sz w:val="28"/>
                <w:szCs w:val="28"/>
              </w:rPr>
              <w:t xml:space="preserve"> </w:t>
            </w:r>
          </w:p>
          <w:p w14:paraId="122E68B7" w14:textId="77777777" w:rsidR="00755F3D" w:rsidRPr="002506B8" w:rsidRDefault="00755F3D" w:rsidP="007A326F">
            <w:pPr>
              <w:ind w:firstLine="709"/>
              <w:jc w:val="both"/>
              <w:rPr>
                <w:b/>
                <w:sz w:val="20"/>
                <w:szCs w:val="20"/>
              </w:rPr>
            </w:pPr>
          </w:p>
          <w:p w14:paraId="1973FBF7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4D3FD9">
              <w:rPr>
                <w:b/>
                <w:sz w:val="28"/>
                <w:szCs w:val="28"/>
              </w:rPr>
              <w:t>П</w:t>
            </w:r>
            <w:r w:rsidRPr="004D3FD9">
              <w:rPr>
                <w:b/>
                <w:sz w:val="28"/>
                <w:szCs w:val="28"/>
                <w:vertAlign w:val="superscript"/>
              </w:rPr>
              <w:t>услуг</w:t>
            </w:r>
            <w:r w:rsidRPr="004D3FD9">
              <w:rPr>
                <w:b/>
                <w:sz w:val="28"/>
                <w:szCs w:val="28"/>
                <w:vertAlign w:val="subscript"/>
              </w:rPr>
              <w:t>дост</w:t>
            </w:r>
            <w:r w:rsidRPr="00533BC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= 20 баллов х 3 условия = 60 баллов</w:t>
            </w:r>
          </w:p>
          <w:p w14:paraId="1195FECE" w14:textId="77777777" w:rsidR="00755F3D" w:rsidRPr="002506B8" w:rsidRDefault="00755F3D" w:rsidP="007A326F">
            <w:pPr>
              <w:ind w:firstLine="709"/>
              <w:jc w:val="both"/>
              <w:rPr>
                <w:b/>
                <w:sz w:val="20"/>
                <w:szCs w:val="20"/>
              </w:rPr>
            </w:pPr>
          </w:p>
          <w:p w14:paraId="425CDE7A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4D6729">
              <w:rPr>
                <w:sz w:val="28"/>
                <w:szCs w:val="28"/>
                <w:u w:val="single"/>
              </w:rPr>
              <w:t>Вариант 2</w:t>
            </w:r>
          </w:p>
          <w:p w14:paraId="7FCFB418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организации в наличии </w:t>
            </w:r>
            <w:r w:rsidRPr="00CC6572">
              <w:rPr>
                <w:b/>
                <w:sz w:val="28"/>
                <w:szCs w:val="28"/>
              </w:rPr>
              <w:t xml:space="preserve">шесть </w:t>
            </w:r>
            <w:r>
              <w:rPr>
                <w:sz w:val="28"/>
                <w:szCs w:val="28"/>
              </w:rPr>
              <w:t>условий обеспечения доступности, позволяющие инвалидам получать услуги наравне с другими.</w:t>
            </w:r>
          </w:p>
          <w:p w14:paraId="5E3CF92C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4D6729">
              <w:rPr>
                <w:b/>
                <w:sz w:val="28"/>
                <w:szCs w:val="28"/>
              </w:rPr>
              <w:t>Расчет значения показателя</w:t>
            </w:r>
            <w:r>
              <w:rPr>
                <w:b/>
                <w:sz w:val="28"/>
                <w:szCs w:val="28"/>
              </w:rPr>
              <w:t xml:space="preserve"> 3.2. по варианту 2</w:t>
            </w:r>
            <w:r w:rsidRPr="004D6729">
              <w:rPr>
                <w:b/>
                <w:sz w:val="28"/>
                <w:szCs w:val="28"/>
              </w:rPr>
              <w:t xml:space="preserve"> </w:t>
            </w:r>
          </w:p>
          <w:p w14:paraId="643001F2" w14:textId="77777777" w:rsidR="00755F3D" w:rsidRPr="002506B8" w:rsidRDefault="00755F3D" w:rsidP="007A326F">
            <w:pPr>
              <w:ind w:firstLine="709"/>
              <w:jc w:val="both"/>
              <w:rPr>
                <w:b/>
                <w:sz w:val="20"/>
                <w:szCs w:val="20"/>
              </w:rPr>
            </w:pPr>
          </w:p>
          <w:p w14:paraId="20C78F83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4D3FD9">
              <w:rPr>
                <w:b/>
                <w:sz w:val="28"/>
                <w:szCs w:val="28"/>
              </w:rPr>
              <w:t>П</w:t>
            </w:r>
            <w:r w:rsidRPr="004D3FD9">
              <w:rPr>
                <w:b/>
                <w:sz w:val="28"/>
                <w:szCs w:val="28"/>
                <w:vertAlign w:val="superscript"/>
              </w:rPr>
              <w:t>услуг</w:t>
            </w:r>
            <w:r w:rsidRPr="004D3FD9">
              <w:rPr>
                <w:b/>
                <w:sz w:val="28"/>
                <w:szCs w:val="28"/>
                <w:vertAlign w:val="subscript"/>
              </w:rPr>
              <w:t>дост</w:t>
            </w:r>
            <w:r w:rsidRPr="00533BC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= 100 баллов  </w:t>
            </w:r>
            <w:r w:rsidRPr="00BF76C7">
              <w:rPr>
                <w:sz w:val="28"/>
                <w:szCs w:val="28"/>
              </w:rPr>
              <w:t>(при наличии пяти и более условий доступности показатель</w:t>
            </w:r>
            <w:r>
              <w:rPr>
                <w:sz w:val="28"/>
                <w:szCs w:val="28"/>
              </w:rPr>
              <w:t xml:space="preserve"> 3.2.</w:t>
            </w:r>
            <w:r w:rsidRPr="00BF76C7">
              <w:rPr>
                <w:sz w:val="28"/>
                <w:szCs w:val="28"/>
              </w:rPr>
              <w:t xml:space="preserve"> принимает значение, равное 100 баллам</w:t>
            </w:r>
            <w:r>
              <w:rPr>
                <w:sz w:val="28"/>
                <w:szCs w:val="28"/>
              </w:rPr>
              <w:t>).</w:t>
            </w:r>
          </w:p>
          <w:p w14:paraId="22D94BF7" w14:textId="77777777" w:rsidR="00755F3D" w:rsidRPr="00307342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755F3D" w:rsidRPr="00692EEE" w14:paraId="50A5C234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318A" w14:textId="77777777" w:rsidR="00755F3D" w:rsidRPr="00CD1F10" w:rsidRDefault="00755F3D" w:rsidP="007A326F">
            <w:pPr>
              <w:pStyle w:val="2e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367A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Доля получателей услуг, удовлетворенных доступностью услуг для инвалидов (в % от общего числа опрошенных получателей услуг – инвалидов).</w:t>
            </w: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(П</w:t>
            </w:r>
            <w:r w:rsidRPr="00CD1F10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дост</w:t>
            </w:r>
            <w:r w:rsidRPr="00CD1F10">
              <w:rPr>
                <w:rFonts w:ascii="Times New Roman" w:hAnsi="Times New Roman"/>
                <w:b/>
                <w:sz w:val="24"/>
                <w:szCs w:val="24"/>
                <w:vertAlign w:val="subscript"/>
                <w:lang w:eastAsia="ru-RU"/>
              </w:rPr>
              <w:t>уд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BAC3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BFE1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3.3.1.Удовлетворенность доступностью услуг для инвалидов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EA17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получателей услуг-инвалидов, удовлетворенных доступностью услуг для инвалидов 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(У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vertAlign w:val="superscript"/>
                <w:lang w:eastAsia="ru-RU"/>
              </w:rPr>
              <w:t>дост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 по отношению к  числу опрошенных  получателей услуг- инвалидов, ответивших на соответствующий вопрос анкеты 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(Ч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инв</w:t>
            </w:r>
            <w:r w:rsidRPr="00CD1F10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)</w:t>
            </w:r>
          </w:p>
          <w:p w14:paraId="43B5358B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F063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C61A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5BF1BFDD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5A7B31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(3.3)</w:t>
            </w:r>
          </w:p>
          <w:p w14:paraId="7E34F4F1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548384AD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44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114"/>
              <w:gridCol w:w="1199"/>
              <w:gridCol w:w="2709"/>
            </w:tblGrid>
            <w:tr w:rsidR="00755F3D" w:rsidRPr="00403FDA" w14:paraId="2FC0F1C9" w14:textId="77777777" w:rsidTr="007A326F">
              <w:trPr>
                <w:jc w:val="center"/>
              </w:trPr>
              <w:tc>
                <w:tcPr>
                  <w:tcW w:w="1418" w:type="dxa"/>
                  <w:vMerge w:val="restart"/>
                  <w:vAlign w:val="center"/>
                </w:tcPr>
                <w:p w14:paraId="02181A17" w14:textId="77777777" w:rsidR="00755F3D" w:rsidRPr="00403FDA" w:rsidRDefault="00755F3D" w:rsidP="007A326F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403FDA">
                    <w:rPr>
                      <w:b/>
                      <w:sz w:val="28"/>
                      <w:szCs w:val="28"/>
                    </w:rPr>
                    <w:lastRenderedPageBreak/>
                    <w:t>П</w:t>
                  </w:r>
                  <w:r w:rsidRPr="00403FDA">
                    <w:rPr>
                      <w:b/>
                      <w:sz w:val="28"/>
                      <w:szCs w:val="28"/>
                      <w:vertAlign w:val="superscript"/>
                    </w:rPr>
                    <w:t>дост</w:t>
                  </w:r>
                  <w:r w:rsidRPr="00403FDA">
                    <w:rPr>
                      <w:b/>
                      <w:sz w:val="28"/>
                      <w:szCs w:val="28"/>
                      <w:vertAlign w:val="subscript"/>
                    </w:rPr>
                    <w:t>уд</w:t>
                  </w:r>
                  <w:r w:rsidRPr="00403FDA">
                    <w:rPr>
                      <w:b/>
                      <w:sz w:val="28"/>
                      <w:szCs w:val="28"/>
                    </w:rPr>
                    <w:t xml:space="preserve"> = (</w:t>
                  </w:r>
                </w:p>
              </w:tc>
              <w:tc>
                <w:tcPr>
                  <w:tcW w:w="1114" w:type="dxa"/>
                  <w:tcBorders>
                    <w:bottom w:val="single" w:sz="4" w:space="0" w:color="auto"/>
                  </w:tcBorders>
                </w:tcPr>
                <w:p w14:paraId="71AD859F" w14:textId="77777777" w:rsidR="00755F3D" w:rsidRPr="00403FDA" w:rsidRDefault="00755F3D" w:rsidP="007A326F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403FDA">
                    <w:rPr>
                      <w:b/>
                      <w:sz w:val="28"/>
                      <w:szCs w:val="28"/>
                    </w:rPr>
                    <w:t>У</w:t>
                  </w:r>
                  <w:r w:rsidRPr="00403FDA">
                    <w:rPr>
                      <w:b/>
                      <w:sz w:val="28"/>
                      <w:szCs w:val="28"/>
                      <w:vertAlign w:val="superscript"/>
                    </w:rPr>
                    <w:t>дост</w:t>
                  </w:r>
                  <w:r w:rsidRPr="00403FDA">
                    <w:rPr>
                      <w:b/>
                      <w:sz w:val="28"/>
                      <w:szCs w:val="28"/>
                      <w:vertAlign w:val="subscript"/>
                    </w:rPr>
                    <w:t xml:space="preserve"> </w:t>
                  </w:r>
                </w:p>
              </w:tc>
              <w:tc>
                <w:tcPr>
                  <w:tcW w:w="1199" w:type="dxa"/>
                  <w:vMerge w:val="restart"/>
                  <w:vAlign w:val="center"/>
                </w:tcPr>
                <w:p w14:paraId="28EC177B" w14:textId="77777777" w:rsidR="00755F3D" w:rsidRPr="00403FDA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403FDA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2709" w:type="dxa"/>
                  <w:vMerge w:val="restart"/>
                  <w:vAlign w:val="center"/>
                </w:tcPr>
                <w:p w14:paraId="044D97B0" w14:textId="77777777" w:rsidR="00755F3D" w:rsidRPr="00403FDA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403FDA">
                    <w:rPr>
                      <w:b/>
                      <w:sz w:val="28"/>
                      <w:szCs w:val="28"/>
                    </w:rPr>
                    <w:t>(3.3)</w:t>
                  </w:r>
                </w:p>
              </w:tc>
            </w:tr>
            <w:tr w:rsidR="00755F3D" w:rsidRPr="00403FDA" w14:paraId="721447ED" w14:textId="77777777" w:rsidTr="007A326F">
              <w:trPr>
                <w:jc w:val="center"/>
              </w:trPr>
              <w:tc>
                <w:tcPr>
                  <w:tcW w:w="1418" w:type="dxa"/>
                  <w:vMerge/>
                </w:tcPr>
                <w:p w14:paraId="1808845D" w14:textId="77777777" w:rsidR="00755F3D" w:rsidRPr="00403FDA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</w:tcBorders>
                </w:tcPr>
                <w:p w14:paraId="19CA9D2F" w14:textId="77777777" w:rsidR="00755F3D" w:rsidRPr="0058510D" w:rsidRDefault="00755F3D" w:rsidP="007A326F">
                  <w:pPr>
                    <w:framePr w:hSpace="180" w:wrap="around" w:vAnchor="text" w:hAnchor="text" w:xAlign="center" w:y="1"/>
                    <w:ind w:left="186" w:hanging="186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58510D">
                    <w:rPr>
                      <w:b/>
                      <w:sz w:val="28"/>
                      <w:szCs w:val="28"/>
                    </w:rPr>
                    <w:t>Ч</w:t>
                  </w:r>
                  <w:r w:rsidRPr="0058510D">
                    <w:rPr>
                      <w:b/>
                      <w:sz w:val="28"/>
                      <w:szCs w:val="28"/>
                      <w:vertAlign w:val="subscript"/>
                    </w:rPr>
                    <w:t>инв</w:t>
                  </w:r>
                </w:p>
              </w:tc>
              <w:tc>
                <w:tcPr>
                  <w:tcW w:w="1199" w:type="dxa"/>
                  <w:vMerge/>
                </w:tcPr>
                <w:p w14:paraId="0CFCCCCC" w14:textId="77777777" w:rsidR="00755F3D" w:rsidRPr="00403FDA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2709" w:type="dxa"/>
                  <w:vMerge/>
                </w:tcPr>
                <w:p w14:paraId="594974D7" w14:textId="77777777" w:rsidR="00755F3D" w:rsidRPr="00403FDA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Cs w:val="28"/>
                    </w:rPr>
                  </w:pPr>
                </w:p>
              </w:tc>
            </w:tr>
          </w:tbl>
          <w:p w14:paraId="0F18378D" w14:textId="77777777" w:rsidR="00755F3D" w:rsidRPr="00403FDA" w:rsidRDefault="00755F3D" w:rsidP="007A326F">
            <w:pPr>
              <w:ind w:firstLine="709"/>
              <w:jc w:val="both"/>
              <w:rPr>
                <w:szCs w:val="28"/>
              </w:rPr>
            </w:pPr>
            <w:r w:rsidRPr="00403FDA">
              <w:rPr>
                <w:szCs w:val="28"/>
              </w:rPr>
              <w:t>где</w:t>
            </w:r>
          </w:p>
          <w:p w14:paraId="2F17D7CB" w14:textId="77777777" w:rsidR="00755F3D" w:rsidRPr="00403FDA" w:rsidRDefault="00755F3D" w:rsidP="007A326F">
            <w:pPr>
              <w:ind w:firstLine="709"/>
              <w:jc w:val="both"/>
              <w:rPr>
                <w:szCs w:val="28"/>
              </w:rPr>
            </w:pPr>
            <w:r w:rsidRPr="00403FDA">
              <w:rPr>
                <w:b/>
                <w:szCs w:val="28"/>
              </w:rPr>
              <w:t>У</w:t>
            </w:r>
            <w:r w:rsidRPr="00403FDA">
              <w:rPr>
                <w:b/>
                <w:szCs w:val="28"/>
                <w:vertAlign w:val="superscript"/>
              </w:rPr>
              <w:t>дост</w:t>
            </w:r>
            <w:r w:rsidRPr="00403FDA">
              <w:rPr>
                <w:b/>
                <w:szCs w:val="28"/>
              </w:rPr>
              <w:t xml:space="preserve"> </w:t>
            </w:r>
            <w:r w:rsidRPr="00403FDA">
              <w:rPr>
                <w:szCs w:val="28"/>
              </w:rPr>
              <w:t>- число получателей услуг-инвалидов, удовлетворенных доступностью услуг для</w:t>
            </w:r>
            <w:r w:rsidRPr="00403FDA">
              <w:rPr>
                <w:strike/>
                <w:szCs w:val="28"/>
              </w:rPr>
              <w:t xml:space="preserve"> </w:t>
            </w:r>
            <w:r w:rsidRPr="00403FDA">
              <w:rPr>
                <w:szCs w:val="28"/>
              </w:rPr>
              <w:t>инвалидов;</w:t>
            </w:r>
          </w:p>
          <w:p w14:paraId="40BE49BB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 w:rsidRPr="00403FDA">
              <w:rPr>
                <w:b/>
                <w:szCs w:val="28"/>
              </w:rPr>
              <w:t>Ч</w:t>
            </w:r>
            <w:r w:rsidRPr="00403FDA">
              <w:rPr>
                <w:b/>
                <w:szCs w:val="28"/>
                <w:vertAlign w:val="subscript"/>
              </w:rPr>
              <w:t>инв</w:t>
            </w:r>
            <w:r w:rsidRPr="00403FDA">
              <w:rPr>
                <w:szCs w:val="28"/>
              </w:rPr>
              <w:t xml:space="preserve"> -  число опрошенных получателей услуг-инвалидов.</w:t>
            </w:r>
          </w:p>
          <w:p w14:paraId="5F1F739B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54A2F7FE" w14:textId="77777777" w:rsidR="00755F3D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4D6729">
              <w:rPr>
                <w:b/>
                <w:sz w:val="28"/>
                <w:szCs w:val="28"/>
                <w:u w:val="single"/>
              </w:rPr>
              <w:t>Пример для расчета значения показателя 3.</w:t>
            </w:r>
            <w:r>
              <w:rPr>
                <w:b/>
                <w:sz w:val="28"/>
                <w:szCs w:val="28"/>
                <w:u w:val="single"/>
              </w:rPr>
              <w:t>3</w:t>
            </w:r>
            <w:r w:rsidRPr="004D6729">
              <w:rPr>
                <w:b/>
                <w:sz w:val="28"/>
                <w:szCs w:val="28"/>
                <w:u w:val="single"/>
              </w:rPr>
              <w:t>.</w:t>
            </w:r>
          </w:p>
          <w:p w14:paraId="0B10C0B1" w14:textId="77777777" w:rsidR="00755F3D" w:rsidRPr="004D6729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14:paraId="1CBCEB9E" w14:textId="77777777" w:rsidR="00755F3D" w:rsidRPr="003973E4" w:rsidRDefault="00755F3D" w:rsidP="007A326F">
            <w:pPr>
              <w:ind w:firstLine="709"/>
              <w:rPr>
                <w:sz w:val="28"/>
                <w:szCs w:val="28"/>
              </w:rPr>
            </w:pPr>
            <w:r w:rsidRPr="003973E4">
              <w:rPr>
                <w:b/>
                <w:sz w:val="28"/>
                <w:szCs w:val="28"/>
              </w:rPr>
              <w:t>У</w:t>
            </w:r>
            <w:r w:rsidRPr="003973E4">
              <w:rPr>
                <w:b/>
                <w:sz w:val="28"/>
                <w:szCs w:val="28"/>
                <w:vertAlign w:val="superscript"/>
              </w:rPr>
              <w:t>дост</w:t>
            </w:r>
            <w:r w:rsidRPr="003973E4">
              <w:rPr>
                <w:b/>
                <w:sz w:val="28"/>
                <w:szCs w:val="28"/>
              </w:rPr>
              <w:t xml:space="preserve"> </w:t>
            </w:r>
            <w:r w:rsidRPr="003973E4">
              <w:rPr>
                <w:sz w:val="28"/>
                <w:szCs w:val="28"/>
              </w:rPr>
              <w:t>- число получателей услуг-инвалидов, удовлетворенных доступностью услуг для</w:t>
            </w:r>
            <w:r>
              <w:rPr>
                <w:sz w:val="28"/>
                <w:szCs w:val="28"/>
              </w:rPr>
              <w:t xml:space="preserve">  </w:t>
            </w:r>
            <w:r w:rsidRPr="003973E4">
              <w:rPr>
                <w:sz w:val="28"/>
                <w:szCs w:val="28"/>
              </w:rPr>
              <w:t>инвалидов,</w:t>
            </w:r>
            <w:r>
              <w:rPr>
                <w:sz w:val="28"/>
                <w:szCs w:val="28"/>
              </w:rPr>
              <w:t xml:space="preserve"> - </w:t>
            </w:r>
            <w:r w:rsidRPr="003973E4">
              <w:rPr>
                <w:sz w:val="28"/>
                <w:szCs w:val="28"/>
              </w:rPr>
              <w:t xml:space="preserve"> 125 чел;</w:t>
            </w:r>
          </w:p>
          <w:p w14:paraId="16A7D169" w14:textId="77777777" w:rsidR="00755F3D" w:rsidRPr="003973E4" w:rsidRDefault="00755F3D" w:rsidP="007A326F">
            <w:pPr>
              <w:ind w:firstLine="709"/>
              <w:rPr>
                <w:sz w:val="28"/>
                <w:szCs w:val="28"/>
              </w:rPr>
            </w:pPr>
            <w:r w:rsidRPr="003973E4">
              <w:rPr>
                <w:b/>
                <w:sz w:val="28"/>
                <w:szCs w:val="28"/>
              </w:rPr>
              <w:t>Ч</w:t>
            </w:r>
            <w:r w:rsidRPr="003973E4">
              <w:rPr>
                <w:b/>
                <w:sz w:val="28"/>
                <w:szCs w:val="28"/>
                <w:vertAlign w:val="subscript"/>
              </w:rPr>
              <w:t>инв</w:t>
            </w:r>
            <w:r w:rsidRPr="003973E4">
              <w:rPr>
                <w:sz w:val="28"/>
                <w:szCs w:val="28"/>
              </w:rPr>
              <w:t xml:space="preserve"> -  число опрошенных получателей услуг-инвалидов, ответивших на вопрос 8 Анкеты (см. Рекомендуемый образец Анкеты в приказе Минтруда России от 30 октября 2018 г. № 675н) – </w:t>
            </w:r>
            <w:r>
              <w:rPr>
                <w:sz w:val="28"/>
                <w:szCs w:val="28"/>
              </w:rPr>
              <w:t>175</w:t>
            </w:r>
            <w:r w:rsidRPr="003973E4">
              <w:rPr>
                <w:sz w:val="28"/>
                <w:szCs w:val="28"/>
              </w:rPr>
              <w:t xml:space="preserve"> чел.</w:t>
            </w:r>
          </w:p>
          <w:p w14:paraId="3F1967C9" w14:textId="77777777" w:rsidR="00755F3D" w:rsidRPr="003973E4" w:rsidRDefault="00755F3D" w:rsidP="007A326F">
            <w:pPr>
              <w:ind w:firstLine="709"/>
              <w:rPr>
                <w:sz w:val="28"/>
                <w:szCs w:val="28"/>
              </w:rPr>
            </w:pPr>
          </w:p>
          <w:p w14:paraId="4CAF5E2A" w14:textId="77777777" w:rsidR="00755F3D" w:rsidRPr="00241ACE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241ACE">
              <w:rPr>
                <w:sz w:val="28"/>
                <w:szCs w:val="28"/>
                <w:u w:val="single"/>
              </w:rPr>
              <w:t xml:space="preserve">Расчет показателя </w:t>
            </w:r>
            <w:r>
              <w:rPr>
                <w:sz w:val="28"/>
                <w:szCs w:val="28"/>
                <w:u w:val="single"/>
              </w:rPr>
              <w:t>3</w:t>
            </w:r>
            <w:r w:rsidRPr="00241ACE">
              <w:rPr>
                <w:sz w:val="28"/>
                <w:szCs w:val="28"/>
                <w:u w:val="single"/>
              </w:rPr>
              <w:t>.3.</w:t>
            </w:r>
          </w:p>
          <w:p w14:paraId="7EBC4A6B" w14:textId="77777777" w:rsidR="00755F3D" w:rsidRPr="00241ACE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</w:p>
          <w:p w14:paraId="187FF0EC" w14:textId="77777777" w:rsidR="00755F3D" w:rsidRPr="00B50FB6" w:rsidRDefault="00755F3D" w:rsidP="007A326F">
            <w:pPr>
              <w:ind w:firstLine="709"/>
              <w:jc w:val="both"/>
              <w:rPr>
                <w:szCs w:val="28"/>
              </w:rPr>
            </w:pPr>
            <w:r w:rsidRPr="008F6164">
              <w:rPr>
                <w:b/>
                <w:sz w:val="28"/>
                <w:szCs w:val="28"/>
              </w:rPr>
              <w:t>П</w:t>
            </w:r>
            <w:r w:rsidRPr="003973E4">
              <w:rPr>
                <w:b/>
                <w:sz w:val="28"/>
                <w:szCs w:val="28"/>
                <w:vertAlign w:val="superscript"/>
              </w:rPr>
              <w:t>дост</w:t>
            </w:r>
            <w:r w:rsidRPr="008F6164">
              <w:rPr>
                <w:b/>
                <w:sz w:val="28"/>
                <w:szCs w:val="28"/>
                <w:vertAlign w:val="subscript"/>
              </w:rPr>
              <w:t>уд</w:t>
            </w:r>
            <w:r w:rsidRPr="008F6164">
              <w:rPr>
                <w:b/>
                <w:sz w:val="28"/>
                <w:szCs w:val="28"/>
              </w:rPr>
              <w:t xml:space="preserve"> =</w:t>
            </w:r>
            <w:r>
              <w:rPr>
                <w:b/>
                <w:sz w:val="28"/>
                <w:szCs w:val="28"/>
              </w:rPr>
              <w:t xml:space="preserve"> 125: 175 х 100 = 0,714 х 100 = 71,4 = 71 балл </w:t>
            </w:r>
            <w:r w:rsidRPr="00B50FB6">
              <w:rPr>
                <w:sz w:val="28"/>
                <w:szCs w:val="28"/>
              </w:rPr>
              <w:t>(округляется до целой единицы</w:t>
            </w:r>
            <w:r>
              <w:rPr>
                <w:sz w:val="28"/>
                <w:szCs w:val="28"/>
              </w:rPr>
              <w:t>).</w:t>
            </w:r>
          </w:p>
          <w:p w14:paraId="7F4A3F8F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5E754922" w14:textId="77777777" w:rsidR="00755F3D" w:rsidRPr="00403FDA" w:rsidRDefault="00755F3D" w:rsidP="007A326F">
            <w:pPr>
              <w:ind w:firstLine="709"/>
              <w:jc w:val="both"/>
              <w:rPr>
                <w:szCs w:val="28"/>
              </w:rPr>
            </w:pPr>
          </w:p>
        </w:tc>
      </w:tr>
      <w:tr w:rsidR="00755F3D" w:rsidRPr="00692EEE" w14:paraId="408D97D5" w14:textId="77777777" w:rsidTr="007A326F">
        <w:trPr>
          <w:trHeight w:val="20"/>
        </w:trPr>
        <w:tc>
          <w:tcPr>
            <w:tcW w:w="39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5CD31" w14:textId="77777777" w:rsidR="00755F3D" w:rsidRPr="00CD1F10" w:rsidRDefault="00755F3D" w:rsidP="007A326F">
            <w:pPr>
              <w:pStyle w:val="2e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D1F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  <w:r w:rsidRPr="00CD1F1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по критерию 3 </w:t>
            </w:r>
            <w:r w:rsidRPr="00CD1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«Доступность услуг для инвалидов» (К</w:t>
            </w:r>
            <w:r w:rsidRPr="00CD1F10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CD1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DC3AB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3C0F" w14:textId="77777777" w:rsidR="00755F3D" w:rsidRPr="00A06A35" w:rsidRDefault="00755F3D" w:rsidP="007A326F">
            <w:pPr>
              <w:ind w:firstLine="1701"/>
              <w:jc w:val="center"/>
              <w:rPr>
                <w:b/>
                <w:sz w:val="28"/>
                <w:szCs w:val="28"/>
                <w:vertAlign w:val="subscript"/>
              </w:rPr>
            </w:pPr>
            <w:r w:rsidRPr="00A06A35">
              <w:rPr>
                <w:b/>
                <w:sz w:val="28"/>
                <w:szCs w:val="28"/>
              </w:rPr>
              <w:t>К</w:t>
            </w:r>
            <w:r w:rsidRPr="00A06A35">
              <w:rPr>
                <w:b/>
                <w:sz w:val="28"/>
                <w:szCs w:val="28"/>
                <w:vertAlign w:val="superscript"/>
              </w:rPr>
              <w:t>3</w:t>
            </w:r>
            <w:r w:rsidRPr="00A06A35">
              <w:rPr>
                <w:b/>
                <w:sz w:val="28"/>
                <w:szCs w:val="28"/>
              </w:rPr>
              <w:t>=(0,3×П</w:t>
            </w:r>
            <w:r w:rsidRPr="00A06A35">
              <w:rPr>
                <w:b/>
                <w:sz w:val="28"/>
                <w:szCs w:val="28"/>
                <w:vertAlign w:val="superscript"/>
              </w:rPr>
              <w:t>орг</w:t>
            </w:r>
            <w:r w:rsidRPr="00A06A35">
              <w:rPr>
                <w:b/>
                <w:sz w:val="28"/>
                <w:szCs w:val="28"/>
                <w:vertAlign w:val="subscript"/>
              </w:rPr>
              <w:t>дост</w:t>
            </w:r>
            <w:r w:rsidRPr="00A06A35">
              <w:rPr>
                <w:b/>
                <w:sz w:val="28"/>
                <w:szCs w:val="28"/>
              </w:rPr>
              <w:t xml:space="preserve"> + 0,4×П</w:t>
            </w:r>
            <w:r w:rsidRPr="00A06A35">
              <w:rPr>
                <w:b/>
                <w:sz w:val="28"/>
                <w:szCs w:val="28"/>
                <w:vertAlign w:val="superscript"/>
              </w:rPr>
              <w:t>услуг</w:t>
            </w:r>
            <w:r w:rsidRPr="00A06A35">
              <w:rPr>
                <w:b/>
                <w:sz w:val="28"/>
                <w:szCs w:val="28"/>
                <w:vertAlign w:val="subscript"/>
              </w:rPr>
              <w:t>дост</w:t>
            </w:r>
            <w:r w:rsidRPr="00A06A35">
              <w:rPr>
                <w:b/>
                <w:sz w:val="28"/>
                <w:szCs w:val="28"/>
              </w:rPr>
              <w:t xml:space="preserve"> + 0,3× П</w:t>
            </w:r>
            <w:r w:rsidRPr="00A06A35">
              <w:rPr>
                <w:b/>
                <w:sz w:val="28"/>
                <w:szCs w:val="28"/>
                <w:vertAlign w:val="superscript"/>
              </w:rPr>
              <w:t>дост</w:t>
            </w:r>
            <w:r w:rsidRPr="00A06A35">
              <w:rPr>
                <w:b/>
                <w:sz w:val="28"/>
                <w:szCs w:val="28"/>
                <w:vertAlign w:val="subscript"/>
              </w:rPr>
              <w:t>уд</w:t>
            </w:r>
            <w:r w:rsidRPr="00A06A35">
              <w:rPr>
                <w:b/>
                <w:sz w:val="28"/>
                <w:szCs w:val="28"/>
              </w:rPr>
              <w:t>)</w:t>
            </w:r>
          </w:p>
          <w:p w14:paraId="4454C31F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E5488" w14:textId="77777777" w:rsidR="00755F3D" w:rsidRPr="00CD1F10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1F10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</w:tc>
      </w:tr>
      <w:tr w:rsidR="00755F3D" w:rsidRPr="00692EEE" w14:paraId="3E8896F9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A997" w14:textId="77777777" w:rsidR="00755F3D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1A4BCDB" w14:textId="77777777" w:rsidR="00755F3D" w:rsidRPr="009D7549" w:rsidRDefault="00755F3D" w:rsidP="007A326F">
            <w:pPr>
              <w:pStyle w:val="2e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9D7549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Пример расчета значения критерия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3:</w:t>
            </w:r>
          </w:p>
          <w:p w14:paraId="27EDDD79" w14:textId="77777777" w:rsidR="00755F3D" w:rsidRPr="008F2753" w:rsidRDefault="00755F3D" w:rsidP="007A326F">
            <w:pPr>
              <w:pStyle w:val="2e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14:paraId="6B564279" w14:textId="77777777" w:rsidR="00755F3D" w:rsidRPr="008F2753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6A35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06A35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орг</w:t>
            </w:r>
            <w:r w:rsidRPr="00A06A35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дост</w:t>
            </w:r>
            <w:r w:rsidRPr="008F27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о</w:t>
            </w:r>
            <w:r w:rsidRPr="008F2753">
              <w:rPr>
                <w:rFonts w:ascii="Times New Roman" w:hAnsi="Times New Roman"/>
                <w:sz w:val="28"/>
                <w:szCs w:val="28"/>
                <w:lang w:eastAsia="ru-RU"/>
              </w:rPr>
              <w:t>борудование помещений организации социальной сферы и прилегающей к ней территории с 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четом доступности для инвалидов – 80 баллов;</w:t>
            </w:r>
          </w:p>
          <w:p w14:paraId="6741074A" w14:textId="77777777" w:rsidR="00755F3D" w:rsidRPr="008F2753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06A35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06A35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услуг</w:t>
            </w:r>
            <w:r w:rsidRPr="00A06A35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дост</w:t>
            </w:r>
            <w:r w:rsidRPr="008F275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о</w:t>
            </w:r>
            <w:r w:rsidRPr="008F275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беспечение в организации социальной сферы условий доступности, позволяющих инвалидам по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лучать услуги наравне с другими – 60 баллов;</w:t>
            </w:r>
          </w:p>
          <w:p w14:paraId="44C196B2" w14:textId="77777777" w:rsidR="00755F3D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2A5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r w:rsidRPr="00CB2A5E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дост</w:t>
            </w:r>
            <w:r w:rsidRPr="00CB2A5E"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>уд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CB2A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получателей услуг, удовлетворенных доступностью услуг для инвалидов (в % от общего числа опрошенных </w:t>
            </w:r>
            <w:r w:rsidRPr="00CB2A5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получателей услуг – инвалидов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 – 71 балл.</w:t>
            </w:r>
          </w:p>
          <w:p w14:paraId="51BF0B52" w14:textId="77777777" w:rsidR="00755F3D" w:rsidRDefault="00755F3D" w:rsidP="007A326F">
            <w:pPr>
              <w:pStyle w:val="2e"/>
              <w:ind w:firstLine="709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9222EC5" w14:textId="77777777" w:rsidR="00755F3D" w:rsidRPr="001126E9" w:rsidRDefault="00755F3D" w:rsidP="007A326F">
            <w:pPr>
              <w:pStyle w:val="2e"/>
              <w:ind w:firstLine="709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1126E9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Расчет значения критерия 3:</w:t>
            </w:r>
          </w:p>
          <w:p w14:paraId="1F68F736" w14:textId="77777777" w:rsidR="00755F3D" w:rsidRDefault="00755F3D" w:rsidP="007A326F">
            <w:pPr>
              <w:pStyle w:val="2e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8E09C93" w14:textId="77777777" w:rsidR="00755F3D" w:rsidRPr="00B50FB6" w:rsidRDefault="00755F3D" w:rsidP="007A326F">
            <w:pPr>
              <w:ind w:firstLine="709"/>
              <w:jc w:val="both"/>
              <w:rPr>
                <w:szCs w:val="28"/>
              </w:rPr>
            </w:pPr>
            <w:r w:rsidRPr="00AF7B75">
              <w:rPr>
                <w:b/>
                <w:sz w:val="28"/>
                <w:szCs w:val="28"/>
              </w:rPr>
              <w:t>(0,3 х 80) + (0,4 х 60) + (0,3 х 71) = 24 + 24 + 21,3 = 69,3=69 баллов</w:t>
            </w:r>
            <w:r>
              <w:rPr>
                <w:sz w:val="28"/>
                <w:szCs w:val="28"/>
              </w:rPr>
              <w:t xml:space="preserve"> </w:t>
            </w:r>
            <w:r w:rsidRPr="00B50FB6">
              <w:rPr>
                <w:sz w:val="28"/>
                <w:szCs w:val="28"/>
              </w:rPr>
              <w:t>(округляется до целой единицы</w:t>
            </w:r>
            <w:r>
              <w:rPr>
                <w:sz w:val="28"/>
                <w:szCs w:val="28"/>
              </w:rPr>
              <w:t>).</w:t>
            </w:r>
          </w:p>
          <w:p w14:paraId="7BE37197" w14:textId="77777777" w:rsidR="00755F3D" w:rsidRPr="00CB2A5E" w:rsidRDefault="00755F3D" w:rsidP="007A326F">
            <w:pPr>
              <w:pStyle w:val="2e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F89A4EA" w14:textId="77777777" w:rsidR="00755F3D" w:rsidRPr="00CD1F10" w:rsidRDefault="00755F3D" w:rsidP="007A326F">
            <w:pPr>
              <w:pStyle w:val="2e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914B2DD" w14:textId="77777777" w:rsidR="00755F3D" w:rsidRDefault="00755F3D" w:rsidP="00755F3D"/>
    <w:p w14:paraId="4A1E8B0C" w14:textId="77777777" w:rsidR="00755F3D" w:rsidRDefault="00755F3D" w:rsidP="00755F3D"/>
    <w:p w14:paraId="10C91F22" w14:textId="77777777" w:rsidR="00755F3D" w:rsidRDefault="00755F3D" w:rsidP="00755F3D">
      <w:pPr>
        <w:pStyle w:val="2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A405EA">
        <w:rPr>
          <w:rFonts w:ascii="Times New Roman" w:hAnsi="Times New Roman"/>
          <w:b/>
          <w:sz w:val="24"/>
          <w:szCs w:val="24"/>
        </w:rPr>
        <w:lastRenderedPageBreak/>
        <w:t xml:space="preserve">Показатели, характеризующие </w:t>
      </w:r>
    </w:p>
    <w:p w14:paraId="0EBC11AE" w14:textId="77777777" w:rsidR="00755F3D" w:rsidRDefault="00755F3D" w:rsidP="00755F3D">
      <w:pPr>
        <w:pStyle w:val="2e"/>
        <w:rPr>
          <w:rFonts w:ascii="Times New Roman" w:hAnsi="Times New Roman"/>
          <w:b/>
          <w:sz w:val="24"/>
          <w:szCs w:val="24"/>
        </w:rPr>
      </w:pPr>
      <w:r w:rsidRPr="00A405EA">
        <w:rPr>
          <w:rFonts w:ascii="Times New Roman" w:hAnsi="Times New Roman"/>
          <w:b/>
          <w:sz w:val="24"/>
          <w:szCs w:val="24"/>
        </w:rPr>
        <w:t>ДОБРОЖЕЛАТЕЛЬНОСТЬ, ВЕЖЛИВОСТЬ РАБОТНИКОВ ОРГАНИЗАЦИЙ СОЦИАЛЬНОЙ СФЕРЫ</w:t>
      </w:r>
    </w:p>
    <w:p w14:paraId="5FFEE7C5" w14:textId="77777777" w:rsidR="00755F3D" w:rsidRPr="006F7B19" w:rsidRDefault="00755F3D" w:rsidP="00755F3D">
      <w:pPr>
        <w:pStyle w:val="2e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368"/>
        <w:gridCol w:w="904"/>
        <w:gridCol w:w="3685"/>
        <w:gridCol w:w="4678"/>
        <w:gridCol w:w="1418"/>
        <w:gridCol w:w="1363"/>
      </w:tblGrid>
      <w:tr w:rsidR="00755F3D" w:rsidRPr="00692EEE" w14:paraId="6521060C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6D2C" w14:textId="77777777" w:rsidR="00755F3D" w:rsidRPr="00D56331" w:rsidRDefault="00755F3D" w:rsidP="007A326F">
            <w:pPr>
              <w:pStyle w:val="2e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0D72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7233ADCC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4DB7" w14:textId="77777777" w:rsidR="00755F3D" w:rsidRPr="00D56331" w:rsidRDefault="00755F3D" w:rsidP="007A326F">
            <w:pPr>
              <w:pStyle w:val="2e"/>
              <w:ind w:left="-108"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40D1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7BE1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1412" w14:textId="77777777" w:rsidR="00755F3D" w:rsidRPr="00D56331" w:rsidRDefault="00755F3D" w:rsidP="007A326F">
            <w:pPr>
              <w:pStyle w:val="2e"/>
              <w:ind w:left="-162" w:right="-11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Значение параметров </w:t>
            </w:r>
          </w:p>
          <w:p w14:paraId="517BCC42" w14:textId="77777777" w:rsidR="00755F3D" w:rsidRPr="00D56331" w:rsidRDefault="00755F3D" w:rsidP="007A326F">
            <w:pPr>
              <w:pStyle w:val="2e"/>
              <w:ind w:left="-162" w:right="-11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баллах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D207" w14:textId="77777777" w:rsidR="00755F3D" w:rsidRPr="00D56331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Макси-мальное значение показателей</w:t>
            </w:r>
          </w:p>
        </w:tc>
      </w:tr>
      <w:tr w:rsidR="00755F3D" w:rsidRPr="00692EEE" w14:paraId="32269F70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DA58" w14:textId="77777777" w:rsidR="00755F3D" w:rsidRPr="00D5633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2F98" w14:textId="77777777" w:rsidR="00755F3D" w:rsidRPr="00692EEE" w:rsidRDefault="00755F3D" w:rsidP="007A326F">
            <w:r w:rsidRPr="00692EEE"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</w:t>
            </w:r>
            <w:r w:rsidRPr="006F7B1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</w:t>
            </w:r>
            <w:r w:rsidRPr="006F7B19">
              <w:rPr>
                <w:b/>
                <w:sz w:val="28"/>
                <w:szCs w:val="28"/>
              </w:rPr>
              <w:t>П</w:t>
            </w:r>
            <w:r w:rsidRPr="006F7B19">
              <w:rPr>
                <w:b/>
                <w:sz w:val="28"/>
                <w:szCs w:val="28"/>
                <w:vertAlign w:val="superscript"/>
              </w:rPr>
              <w:t>перв.конт</w:t>
            </w:r>
            <w:r w:rsidRPr="006F7B19">
              <w:rPr>
                <w:b/>
                <w:sz w:val="28"/>
                <w:szCs w:val="28"/>
                <w:vertAlign w:val="subscript"/>
              </w:rPr>
              <w:t xml:space="preserve"> уд</w:t>
            </w:r>
            <w:r w:rsidRPr="006F7B19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BAF3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E939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4.1.1.Удовлетворенность 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>доброжелательностью, вежливостью работников организации социальной сферы, обеспечивающих первичный контакт и информирование получателя услуги (работники справочной, приемного отделения, регистратуры, кассы и прочие работники) при непосредственном обращении в организацию социальной сферы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0DBE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получателей услуг, удовлетворенных 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 xml:space="preserve">доброжелательностью, вежливостью работников организации социальной сферы, обеспечивающих первичный контакт и информирование получателя услуги </w:t>
            </w:r>
            <w:r w:rsidRPr="00D5633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У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vertAlign w:val="superscript"/>
                <w:lang w:eastAsia="ru-RU"/>
              </w:rPr>
              <w:t>перв.конт</w:t>
            </w:r>
            <w:r w:rsidRPr="00D56331">
              <w:rPr>
                <w:rFonts w:ascii="Times New Roman" w:hAnsi="Times New Roman"/>
                <w:b/>
                <w:sz w:val="24"/>
                <w:szCs w:val="24"/>
              </w:rPr>
              <w:t>),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 xml:space="preserve">  по отношению к числу опрошенных </w:t>
            </w: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получателей услуг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 xml:space="preserve">, ответивших на соответствующий вопрос  анкеты </w:t>
            </w:r>
            <w:r w:rsidRPr="00D5633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Ч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общ</w:t>
            </w:r>
            <w:r w:rsidRPr="00D5633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19840A4B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91AB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56B0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5CEA8AA8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D63E73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(4.1)</w:t>
            </w:r>
          </w:p>
        </w:tc>
      </w:tr>
      <w:tr w:rsidR="00755F3D" w:rsidRPr="00692EEE" w14:paraId="7B542ACE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7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1368"/>
              <w:gridCol w:w="1168"/>
              <w:gridCol w:w="2528"/>
            </w:tblGrid>
            <w:tr w:rsidR="00755F3D" w:rsidRPr="006F7B19" w14:paraId="75256281" w14:textId="77777777" w:rsidTr="007A326F">
              <w:trPr>
                <w:jc w:val="center"/>
              </w:trPr>
              <w:tc>
                <w:tcPr>
                  <w:tcW w:w="2212" w:type="dxa"/>
                  <w:vMerge w:val="restart"/>
                  <w:vAlign w:val="center"/>
                </w:tcPr>
                <w:p w14:paraId="0EBF677A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>П</w:t>
                  </w:r>
                  <w:r w:rsidRPr="006F7B19">
                    <w:rPr>
                      <w:b/>
                      <w:sz w:val="28"/>
                      <w:szCs w:val="28"/>
                      <w:vertAlign w:val="superscript"/>
                    </w:rPr>
                    <w:t>перв.конт</w:t>
                  </w:r>
                  <w:r w:rsidRPr="006F7B19">
                    <w:rPr>
                      <w:b/>
                      <w:sz w:val="28"/>
                      <w:szCs w:val="28"/>
                      <w:vertAlign w:val="subscript"/>
                    </w:rPr>
                    <w:t xml:space="preserve"> уд</w:t>
                  </w:r>
                  <w:r w:rsidRPr="006F7B19">
                    <w:rPr>
                      <w:b/>
                      <w:sz w:val="28"/>
                      <w:szCs w:val="28"/>
                    </w:rPr>
                    <w:t xml:space="preserve"> = (</w:t>
                  </w:r>
                </w:p>
              </w:tc>
              <w:tc>
                <w:tcPr>
                  <w:tcW w:w="1368" w:type="dxa"/>
                  <w:tcBorders>
                    <w:bottom w:val="single" w:sz="4" w:space="0" w:color="auto"/>
                  </w:tcBorders>
                </w:tcPr>
                <w:p w14:paraId="5FF17A5A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>У</w:t>
                  </w:r>
                  <w:r w:rsidRPr="006F7B19">
                    <w:rPr>
                      <w:b/>
                      <w:sz w:val="28"/>
                      <w:szCs w:val="28"/>
                      <w:vertAlign w:val="superscript"/>
                    </w:rPr>
                    <w:t>перв.конт</w:t>
                  </w:r>
                </w:p>
              </w:tc>
              <w:tc>
                <w:tcPr>
                  <w:tcW w:w="1168" w:type="dxa"/>
                  <w:vMerge w:val="restart"/>
                  <w:vAlign w:val="center"/>
                </w:tcPr>
                <w:p w14:paraId="4DEFB007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2528" w:type="dxa"/>
                  <w:vMerge w:val="restart"/>
                  <w:vAlign w:val="center"/>
                </w:tcPr>
                <w:p w14:paraId="7F40D481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>(4.1)</w:t>
                  </w:r>
                </w:p>
              </w:tc>
            </w:tr>
            <w:tr w:rsidR="00755F3D" w:rsidRPr="006F7B19" w14:paraId="4527FB87" w14:textId="77777777" w:rsidTr="007A326F">
              <w:trPr>
                <w:jc w:val="center"/>
              </w:trPr>
              <w:tc>
                <w:tcPr>
                  <w:tcW w:w="2212" w:type="dxa"/>
                  <w:vMerge/>
                </w:tcPr>
                <w:p w14:paraId="3640E2A1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</w:tcBorders>
                </w:tcPr>
                <w:p w14:paraId="72430663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left="186" w:hanging="186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>Ч</w:t>
                  </w:r>
                  <w:r w:rsidRPr="006F7B19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1168" w:type="dxa"/>
                  <w:vMerge/>
                </w:tcPr>
                <w:p w14:paraId="1059043F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2528" w:type="dxa"/>
                  <w:vMerge/>
                </w:tcPr>
                <w:p w14:paraId="4204972A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Cs w:val="28"/>
                    </w:rPr>
                  </w:pPr>
                </w:p>
              </w:tc>
            </w:tr>
          </w:tbl>
          <w:p w14:paraId="29E938A5" w14:textId="77777777" w:rsidR="00755F3D" w:rsidRPr="006F7B19" w:rsidRDefault="00755F3D" w:rsidP="007A326F">
            <w:pPr>
              <w:ind w:firstLine="709"/>
              <w:jc w:val="both"/>
              <w:rPr>
                <w:szCs w:val="28"/>
              </w:rPr>
            </w:pPr>
            <w:r w:rsidRPr="006F7B19">
              <w:rPr>
                <w:szCs w:val="28"/>
              </w:rPr>
              <w:t>где</w:t>
            </w:r>
          </w:p>
          <w:p w14:paraId="732EDA2B" w14:textId="77777777" w:rsidR="00755F3D" w:rsidRPr="006F7B19" w:rsidRDefault="00755F3D" w:rsidP="007A326F">
            <w:pPr>
              <w:ind w:firstLine="709"/>
              <w:jc w:val="both"/>
              <w:rPr>
                <w:szCs w:val="28"/>
              </w:rPr>
            </w:pPr>
            <w:r w:rsidRPr="006F7B19">
              <w:rPr>
                <w:b/>
                <w:szCs w:val="28"/>
              </w:rPr>
              <w:t>У</w:t>
            </w:r>
            <w:r w:rsidRPr="006F7B19">
              <w:rPr>
                <w:b/>
                <w:szCs w:val="28"/>
                <w:vertAlign w:val="superscript"/>
              </w:rPr>
              <w:t>перв.конт</w:t>
            </w:r>
            <w:r w:rsidRPr="006F7B19">
              <w:rPr>
                <w:szCs w:val="28"/>
              </w:rPr>
              <w:t xml:space="preserve"> - число получателей услуг, удовлетворенных доброжелательностью, вежливостью работников организации, обеспечивающих </w:t>
            </w:r>
            <w:r w:rsidRPr="006F7B19">
              <w:t>первичный контакт и информирование получателя услуги</w:t>
            </w:r>
            <w:r w:rsidRPr="006F7B19">
              <w:rPr>
                <w:szCs w:val="28"/>
              </w:rPr>
              <w:t>;</w:t>
            </w:r>
          </w:p>
          <w:p w14:paraId="6774A7B8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 w:rsidRPr="006F7B19">
              <w:rPr>
                <w:b/>
                <w:szCs w:val="28"/>
              </w:rPr>
              <w:t>Ч</w:t>
            </w:r>
            <w:r w:rsidRPr="006F7B19">
              <w:rPr>
                <w:b/>
                <w:szCs w:val="28"/>
                <w:vertAlign w:val="subscript"/>
              </w:rPr>
              <w:t>общ</w:t>
            </w:r>
            <w:r w:rsidRPr="006F7B19">
              <w:rPr>
                <w:szCs w:val="28"/>
              </w:rPr>
              <w:t xml:space="preserve"> -  общее число опрошенных получателей услуг</w:t>
            </w:r>
            <w:r>
              <w:rPr>
                <w:szCs w:val="28"/>
              </w:rPr>
              <w:t>.</w:t>
            </w:r>
          </w:p>
          <w:p w14:paraId="015320AE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6D1956B9" w14:textId="77777777" w:rsidR="00755F3D" w:rsidRDefault="00755F3D" w:rsidP="007A326F">
            <w:pPr>
              <w:jc w:val="both"/>
              <w:rPr>
                <w:b/>
                <w:sz w:val="28"/>
                <w:szCs w:val="28"/>
              </w:rPr>
            </w:pPr>
            <w:r w:rsidRPr="00AC5260">
              <w:rPr>
                <w:b/>
                <w:sz w:val="28"/>
                <w:szCs w:val="28"/>
              </w:rPr>
              <w:t>Пример  расчета значения показателя 4.1.</w:t>
            </w:r>
          </w:p>
          <w:p w14:paraId="0020FB29" w14:textId="77777777" w:rsidR="00755F3D" w:rsidRPr="00AC5260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AC5260">
              <w:rPr>
                <w:b/>
                <w:sz w:val="28"/>
                <w:szCs w:val="28"/>
              </w:rPr>
              <w:lastRenderedPageBreak/>
              <w:t>У</w:t>
            </w:r>
            <w:r w:rsidRPr="00AC5260">
              <w:rPr>
                <w:b/>
                <w:sz w:val="28"/>
                <w:szCs w:val="28"/>
                <w:vertAlign w:val="superscript"/>
              </w:rPr>
              <w:t>перв.конт</w:t>
            </w:r>
            <w:r w:rsidRPr="00AC5260">
              <w:rPr>
                <w:sz w:val="28"/>
                <w:szCs w:val="28"/>
              </w:rPr>
              <w:t xml:space="preserve">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</w:t>
            </w:r>
            <w:r>
              <w:rPr>
                <w:sz w:val="28"/>
                <w:szCs w:val="28"/>
              </w:rPr>
              <w:t xml:space="preserve"> – 130 человек</w:t>
            </w:r>
            <w:r w:rsidRPr="00AC5260">
              <w:rPr>
                <w:sz w:val="28"/>
                <w:szCs w:val="28"/>
              </w:rPr>
              <w:t>;</w:t>
            </w:r>
          </w:p>
          <w:p w14:paraId="0C500DF8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AC5260">
              <w:rPr>
                <w:b/>
                <w:sz w:val="28"/>
                <w:szCs w:val="28"/>
              </w:rPr>
              <w:t>Ч</w:t>
            </w:r>
            <w:r w:rsidRPr="00AC5260">
              <w:rPr>
                <w:b/>
                <w:sz w:val="28"/>
                <w:szCs w:val="28"/>
                <w:vertAlign w:val="subscript"/>
              </w:rPr>
              <w:t>общ</w:t>
            </w:r>
            <w:r w:rsidRPr="00AC5260">
              <w:rPr>
                <w:sz w:val="28"/>
                <w:szCs w:val="28"/>
              </w:rPr>
              <w:t xml:space="preserve"> -  общее число опрошенных получателей услуг</w:t>
            </w:r>
            <w:r>
              <w:rPr>
                <w:sz w:val="28"/>
                <w:szCs w:val="28"/>
              </w:rPr>
              <w:t>, ответивших на вопрос 9 Анкеты (см. Рекомендуемый образец Анкеты в приказе Минтруда России от 30 октября 2018 г. № 675н) – 150 человек</w:t>
            </w:r>
            <w:r w:rsidRPr="00AC5260">
              <w:rPr>
                <w:sz w:val="28"/>
                <w:szCs w:val="28"/>
              </w:rPr>
              <w:t>.</w:t>
            </w:r>
          </w:p>
          <w:p w14:paraId="76348DCD" w14:textId="77777777" w:rsidR="00755F3D" w:rsidRPr="00AC5260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AC5260">
              <w:rPr>
                <w:sz w:val="28"/>
                <w:szCs w:val="28"/>
                <w:u w:val="single"/>
              </w:rPr>
              <w:t>Расчет показателя 4.1.</w:t>
            </w:r>
          </w:p>
          <w:p w14:paraId="5930EE38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14:paraId="452FB588" w14:textId="77777777" w:rsidR="00755F3D" w:rsidRPr="00AC5260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C5260">
              <w:rPr>
                <w:b/>
                <w:sz w:val="28"/>
                <w:szCs w:val="28"/>
              </w:rPr>
              <w:t>П</w:t>
            </w:r>
            <w:r w:rsidRPr="00AC5260">
              <w:rPr>
                <w:b/>
                <w:sz w:val="28"/>
                <w:szCs w:val="28"/>
                <w:vertAlign w:val="superscript"/>
              </w:rPr>
              <w:t>перв.конт</w:t>
            </w:r>
            <w:r w:rsidRPr="00AC5260">
              <w:rPr>
                <w:b/>
                <w:sz w:val="28"/>
                <w:szCs w:val="28"/>
                <w:vertAlign w:val="subscript"/>
              </w:rPr>
              <w:t xml:space="preserve"> уд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 w:rsidRPr="00AC5260">
              <w:rPr>
                <w:b/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 xml:space="preserve"> (130 : 150) х 100 = 0,867 х100 =  86,7 = 87 баллов </w:t>
            </w:r>
            <w:r w:rsidRPr="00AC5260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округляется до целой единицы).</w:t>
            </w:r>
          </w:p>
          <w:p w14:paraId="5253FE6B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0CB315A6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1C2A" w14:textId="77777777" w:rsidR="00755F3D" w:rsidRPr="00D5633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76DC" w14:textId="77777777" w:rsidR="00755F3D" w:rsidRPr="00692EEE" w:rsidRDefault="00755F3D" w:rsidP="007A326F">
            <w:r w:rsidRPr="00692EEE"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  <w:r>
              <w:t xml:space="preserve"> </w:t>
            </w:r>
            <w:r w:rsidRPr="006F7B19">
              <w:rPr>
                <w:b/>
                <w:lang w:eastAsia="en-US"/>
              </w:rPr>
              <w:t>(</w:t>
            </w:r>
            <w:r w:rsidRPr="006F7B19">
              <w:rPr>
                <w:b/>
                <w:szCs w:val="28"/>
              </w:rPr>
              <w:t>П</w:t>
            </w:r>
            <w:r w:rsidRPr="006F7B19">
              <w:rPr>
                <w:b/>
                <w:szCs w:val="28"/>
                <w:vertAlign w:val="superscript"/>
              </w:rPr>
              <w:t>оказ.услуг</w:t>
            </w:r>
            <w:r w:rsidRPr="006F7B19">
              <w:rPr>
                <w:b/>
                <w:szCs w:val="28"/>
                <w:vertAlign w:val="subscript"/>
              </w:rPr>
              <w:t>уд</w:t>
            </w:r>
            <w:r w:rsidRPr="006F7B19">
              <w:rPr>
                <w:b/>
                <w:lang w:eastAsia="en-US"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BC92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2766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4.2.1.Удовлетворенность 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>доброжелательностью, вежливостью работников организации социальной сферы, обеспечивающих непосредственное оказание услуги (врачи, социальные работники, работники, осуществляющие экспертно-реабилитационную диагностику, преподаватели, тренеры, инструкторы, библиотекари, экскурсоводы и прочие работники) при обращении в организацию социальной сферы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3F5C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 получателей услуг, удовлетворенных 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 xml:space="preserve">доброжелательностью, вежливостью работников организации социальной сферы, обеспечивающих непосредственное оказание услуги  </w:t>
            </w:r>
            <w:r w:rsidRPr="00D5633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У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vertAlign w:val="superscript"/>
                <w:lang w:eastAsia="ru-RU"/>
              </w:rPr>
              <w:t>оказ.услуг</w:t>
            </w:r>
            <w:r w:rsidRPr="00D56331">
              <w:rPr>
                <w:rFonts w:ascii="Times New Roman" w:hAnsi="Times New Roman"/>
                <w:b/>
                <w:sz w:val="24"/>
                <w:szCs w:val="24"/>
              </w:rPr>
              <w:t>),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 xml:space="preserve"> по отношению к числу опрошенных </w:t>
            </w: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получателей услуг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 xml:space="preserve">, ответивших на соответствующий вопрос анкеты </w:t>
            </w:r>
            <w:r w:rsidRPr="00D5633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Ч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общ</w:t>
            </w:r>
            <w:r w:rsidRPr="00D5633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4A3674F4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87E3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E1BC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357ED412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D9A8A28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(4.2)</w:t>
            </w:r>
          </w:p>
        </w:tc>
      </w:tr>
      <w:tr w:rsidR="00755F3D" w:rsidRPr="00692EEE" w14:paraId="0463188B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7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1368"/>
              <w:gridCol w:w="1168"/>
              <w:gridCol w:w="2528"/>
            </w:tblGrid>
            <w:tr w:rsidR="00755F3D" w:rsidRPr="006F7B19" w14:paraId="4BE4A4E6" w14:textId="77777777" w:rsidTr="007A326F">
              <w:trPr>
                <w:jc w:val="center"/>
              </w:trPr>
              <w:tc>
                <w:tcPr>
                  <w:tcW w:w="2212" w:type="dxa"/>
                  <w:vMerge w:val="restart"/>
                  <w:vAlign w:val="center"/>
                </w:tcPr>
                <w:p w14:paraId="4D52311C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>П</w:t>
                  </w:r>
                  <w:r w:rsidRPr="006F7B19">
                    <w:rPr>
                      <w:b/>
                      <w:sz w:val="28"/>
                      <w:szCs w:val="28"/>
                      <w:vertAlign w:val="superscript"/>
                    </w:rPr>
                    <w:t>оказ.услуг</w:t>
                  </w:r>
                  <w:r w:rsidRPr="006F7B19">
                    <w:rPr>
                      <w:b/>
                      <w:sz w:val="28"/>
                      <w:szCs w:val="28"/>
                      <w:vertAlign w:val="subscript"/>
                    </w:rPr>
                    <w:t>уд</w:t>
                  </w:r>
                  <w:r w:rsidRPr="006F7B19">
                    <w:rPr>
                      <w:b/>
                      <w:sz w:val="28"/>
                      <w:szCs w:val="28"/>
                    </w:rPr>
                    <w:t xml:space="preserve"> = (</w:t>
                  </w:r>
                </w:p>
              </w:tc>
              <w:tc>
                <w:tcPr>
                  <w:tcW w:w="1368" w:type="dxa"/>
                  <w:tcBorders>
                    <w:bottom w:val="single" w:sz="4" w:space="0" w:color="auto"/>
                  </w:tcBorders>
                </w:tcPr>
                <w:p w14:paraId="6532D4AA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>У</w:t>
                  </w:r>
                  <w:r w:rsidRPr="006F7B19">
                    <w:rPr>
                      <w:b/>
                      <w:sz w:val="28"/>
                      <w:szCs w:val="28"/>
                      <w:vertAlign w:val="superscript"/>
                    </w:rPr>
                    <w:t>оказ.услуг</w:t>
                  </w:r>
                </w:p>
              </w:tc>
              <w:tc>
                <w:tcPr>
                  <w:tcW w:w="1168" w:type="dxa"/>
                  <w:vMerge w:val="restart"/>
                  <w:vAlign w:val="center"/>
                </w:tcPr>
                <w:p w14:paraId="6A156143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2528" w:type="dxa"/>
                  <w:vMerge w:val="restart"/>
                  <w:vAlign w:val="center"/>
                </w:tcPr>
                <w:p w14:paraId="51412992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>(4.2)</w:t>
                  </w:r>
                </w:p>
              </w:tc>
            </w:tr>
            <w:tr w:rsidR="00755F3D" w:rsidRPr="006F7B19" w14:paraId="441EB709" w14:textId="77777777" w:rsidTr="007A326F">
              <w:trPr>
                <w:jc w:val="center"/>
              </w:trPr>
              <w:tc>
                <w:tcPr>
                  <w:tcW w:w="2212" w:type="dxa"/>
                  <w:vMerge/>
                </w:tcPr>
                <w:p w14:paraId="1D96E3BF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</w:tcBorders>
                </w:tcPr>
                <w:p w14:paraId="40ABE835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ind w:left="186" w:hanging="186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6F7B19">
                    <w:rPr>
                      <w:b/>
                      <w:sz w:val="28"/>
                      <w:szCs w:val="28"/>
                    </w:rPr>
                    <w:t>Ч</w:t>
                  </w:r>
                  <w:r w:rsidRPr="006F7B19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1168" w:type="dxa"/>
                  <w:vMerge/>
                </w:tcPr>
                <w:p w14:paraId="1DF82095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2528" w:type="dxa"/>
                  <w:vMerge/>
                </w:tcPr>
                <w:p w14:paraId="5306BA1C" w14:textId="77777777" w:rsidR="00755F3D" w:rsidRPr="006F7B19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Cs w:val="28"/>
                    </w:rPr>
                  </w:pPr>
                </w:p>
              </w:tc>
            </w:tr>
          </w:tbl>
          <w:p w14:paraId="6960BF91" w14:textId="77777777" w:rsidR="00755F3D" w:rsidRPr="006F7B19" w:rsidRDefault="00755F3D" w:rsidP="007A326F">
            <w:pPr>
              <w:ind w:firstLine="709"/>
              <w:jc w:val="both"/>
              <w:rPr>
                <w:szCs w:val="28"/>
              </w:rPr>
            </w:pPr>
            <w:r w:rsidRPr="006F7B19">
              <w:rPr>
                <w:szCs w:val="28"/>
              </w:rPr>
              <w:t>где</w:t>
            </w:r>
          </w:p>
          <w:p w14:paraId="3FA1FBB6" w14:textId="77777777" w:rsidR="00755F3D" w:rsidRPr="006F7B19" w:rsidRDefault="00755F3D" w:rsidP="007A326F">
            <w:pPr>
              <w:ind w:firstLine="709"/>
              <w:jc w:val="both"/>
              <w:rPr>
                <w:szCs w:val="28"/>
              </w:rPr>
            </w:pPr>
            <w:r w:rsidRPr="006F7B19">
              <w:rPr>
                <w:b/>
                <w:szCs w:val="28"/>
              </w:rPr>
              <w:t>У</w:t>
            </w:r>
            <w:r w:rsidRPr="006F7B19">
              <w:rPr>
                <w:b/>
                <w:szCs w:val="28"/>
                <w:vertAlign w:val="superscript"/>
              </w:rPr>
              <w:t>оказ.услуг</w:t>
            </w:r>
            <w:r w:rsidRPr="006F7B19">
              <w:rPr>
                <w:szCs w:val="28"/>
              </w:rPr>
              <w:t xml:space="preserve"> - число получателей услуг, удовлетворенных доброжелательностью, вежливостью работников организации, обеспечивающих </w:t>
            </w:r>
            <w:r w:rsidRPr="006F7B19">
              <w:t>непосредственное оказание услуги</w:t>
            </w:r>
            <w:r w:rsidRPr="006F7B19">
              <w:rPr>
                <w:szCs w:val="28"/>
              </w:rPr>
              <w:t>;</w:t>
            </w:r>
          </w:p>
          <w:p w14:paraId="44424D62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 w:rsidRPr="006F7B19">
              <w:rPr>
                <w:b/>
                <w:szCs w:val="28"/>
              </w:rPr>
              <w:t>Ч</w:t>
            </w:r>
            <w:r w:rsidRPr="006F7B19">
              <w:rPr>
                <w:b/>
                <w:szCs w:val="28"/>
                <w:vertAlign w:val="subscript"/>
              </w:rPr>
              <w:t>общ</w:t>
            </w:r>
            <w:r w:rsidRPr="006F7B19">
              <w:rPr>
                <w:b/>
                <w:szCs w:val="28"/>
              </w:rPr>
              <w:t xml:space="preserve"> -</w:t>
            </w:r>
            <w:r w:rsidRPr="006F7B19">
              <w:rPr>
                <w:szCs w:val="28"/>
              </w:rPr>
              <w:t xml:space="preserve">  общее число опрошенных получателей услуг</w:t>
            </w:r>
            <w:r>
              <w:rPr>
                <w:szCs w:val="28"/>
              </w:rPr>
              <w:t>.</w:t>
            </w:r>
          </w:p>
          <w:p w14:paraId="3E9F8164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0833BC89" w14:textId="77777777" w:rsidR="00755F3D" w:rsidRDefault="00755F3D" w:rsidP="007A326F">
            <w:pPr>
              <w:jc w:val="both"/>
              <w:rPr>
                <w:b/>
                <w:sz w:val="28"/>
                <w:szCs w:val="28"/>
              </w:rPr>
            </w:pPr>
            <w:r w:rsidRPr="00AC5260">
              <w:rPr>
                <w:b/>
                <w:sz w:val="28"/>
                <w:szCs w:val="28"/>
              </w:rPr>
              <w:lastRenderedPageBreak/>
              <w:t xml:space="preserve">Пример </w:t>
            </w:r>
            <w:r>
              <w:rPr>
                <w:b/>
                <w:sz w:val="28"/>
                <w:szCs w:val="28"/>
              </w:rPr>
              <w:t xml:space="preserve"> расчета значения показателя 4.2</w:t>
            </w:r>
            <w:r w:rsidRPr="00AC5260">
              <w:rPr>
                <w:b/>
                <w:sz w:val="28"/>
                <w:szCs w:val="28"/>
              </w:rPr>
              <w:t>.</w:t>
            </w:r>
          </w:p>
          <w:p w14:paraId="43D49A21" w14:textId="77777777" w:rsidR="00755F3D" w:rsidRPr="00E26D6C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E26D6C">
              <w:rPr>
                <w:b/>
                <w:sz w:val="28"/>
                <w:szCs w:val="28"/>
              </w:rPr>
              <w:t>У</w:t>
            </w:r>
            <w:r w:rsidRPr="00E26D6C">
              <w:rPr>
                <w:b/>
                <w:sz w:val="28"/>
                <w:szCs w:val="28"/>
                <w:vertAlign w:val="superscript"/>
              </w:rPr>
              <w:t>оказ.услуг</w:t>
            </w:r>
            <w:r w:rsidRPr="00E26D6C">
              <w:rPr>
                <w:sz w:val="28"/>
                <w:szCs w:val="28"/>
              </w:rPr>
              <w:t xml:space="preserve"> - число получателей услуг, удовлетворенных доброжелательностью, вежливостью работников организации, обеспечивающих непосредственное оказание услуги</w:t>
            </w:r>
            <w:r>
              <w:rPr>
                <w:sz w:val="28"/>
                <w:szCs w:val="28"/>
              </w:rPr>
              <w:t xml:space="preserve"> 145 человек</w:t>
            </w:r>
            <w:r w:rsidRPr="00E26D6C">
              <w:rPr>
                <w:sz w:val="28"/>
                <w:szCs w:val="28"/>
              </w:rPr>
              <w:t>;</w:t>
            </w:r>
          </w:p>
          <w:p w14:paraId="4E29ACF8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E26D6C">
              <w:rPr>
                <w:b/>
                <w:sz w:val="28"/>
                <w:szCs w:val="28"/>
              </w:rPr>
              <w:t>Ч</w:t>
            </w:r>
            <w:r w:rsidRPr="00E26D6C">
              <w:rPr>
                <w:b/>
                <w:sz w:val="28"/>
                <w:szCs w:val="28"/>
                <w:vertAlign w:val="subscript"/>
              </w:rPr>
              <w:t>общ</w:t>
            </w:r>
            <w:r w:rsidRPr="00E26D6C">
              <w:rPr>
                <w:b/>
                <w:sz w:val="28"/>
                <w:szCs w:val="28"/>
              </w:rPr>
              <w:t xml:space="preserve"> -</w:t>
            </w:r>
            <w:r w:rsidRPr="00E26D6C">
              <w:rPr>
                <w:sz w:val="28"/>
                <w:szCs w:val="28"/>
              </w:rPr>
              <w:t xml:space="preserve">  общее число опрошенных получателей услуг</w:t>
            </w:r>
            <w:r>
              <w:rPr>
                <w:sz w:val="28"/>
                <w:szCs w:val="28"/>
              </w:rPr>
              <w:t>, ответивших на вопрос 10 Анкеты (см. Рекомендуемый образец Анкеты в приказе Минтруда России от 30 октября 2018 г. № 675н) – 150 человек</w:t>
            </w:r>
            <w:r w:rsidRPr="00AC5260">
              <w:rPr>
                <w:sz w:val="28"/>
                <w:szCs w:val="28"/>
              </w:rPr>
              <w:t>.</w:t>
            </w:r>
          </w:p>
          <w:p w14:paraId="2FDD7CC9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5F090AED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78F5131D" w14:textId="77777777" w:rsidR="00755F3D" w:rsidRPr="00AC5260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AC5260">
              <w:rPr>
                <w:sz w:val="28"/>
                <w:szCs w:val="28"/>
                <w:u w:val="single"/>
              </w:rPr>
              <w:t>Расчет показателя 4.</w:t>
            </w:r>
            <w:r>
              <w:rPr>
                <w:sz w:val="28"/>
                <w:szCs w:val="28"/>
                <w:u w:val="single"/>
              </w:rPr>
              <w:t>2</w:t>
            </w:r>
            <w:r w:rsidRPr="00AC5260">
              <w:rPr>
                <w:sz w:val="28"/>
                <w:szCs w:val="28"/>
                <w:u w:val="single"/>
              </w:rPr>
              <w:t>.</w:t>
            </w:r>
          </w:p>
          <w:p w14:paraId="6CEB4AC0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14:paraId="199F9479" w14:textId="77777777" w:rsidR="00755F3D" w:rsidRPr="00AC5260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6F7B19">
              <w:rPr>
                <w:b/>
                <w:sz w:val="28"/>
                <w:szCs w:val="28"/>
              </w:rPr>
              <w:t>П</w:t>
            </w:r>
            <w:r w:rsidRPr="006F7B19">
              <w:rPr>
                <w:b/>
                <w:sz w:val="28"/>
                <w:szCs w:val="28"/>
                <w:vertAlign w:val="superscript"/>
              </w:rPr>
              <w:t>оказ.услуг</w:t>
            </w:r>
            <w:r w:rsidRPr="006F7B19">
              <w:rPr>
                <w:b/>
                <w:sz w:val="28"/>
                <w:szCs w:val="28"/>
                <w:vertAlign w:val="subscript"/>
              </w:rPr>
              <w:t>уд</w:t>
            </w:r>
            <w:r w:rsidRPr="006F7B19">
              <w:rPr>
                <w:b/>
                <w:sz w:val="28"/>
                <w:szCs w:val="28"/>
              </w:rPr>
              <w:t xml:space="preserve"> </w:t>
            </w:r>
            <w:r w:rsidRPr="00AC5260">
              <w:rPr>
                <w:b/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 xml:space="preserve"> (145 : 150) х 100 = 0,967 х100 =  96,7 = 97 баллов </w:t>
            </w:r>
            <w:r w:rsidRPr="00AC5260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округляется до целой единицы).</w:t>
            </w:r>
          </w:p>
          <w:p w14:paraId="1A0FAF04" w14:textId="77777777" w:rsidR="00755F3D" w:rsidRPr="006F7B19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66B9E3C0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03C16E65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2D2A" w14:textId="77777777" w:rsidR="00755F3D" w:rsidRPr="00D56331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8596" w14:textId="77777777" w:rsidR="00755F3D" w:rsidRPr="00692EEE" w:rsidRDefault="00755F3D" w:rsidP="007A326F">
            <w:r w:rsidRPr="00692EEE"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  <w:r>
              <w:t xml:space="preserve"> </w:t>
            </w:r>
            <w:r w:rsidRPr="00D739F4">
              <w:rPr>
                <w:b/>
              </w:rPr>
              <w:t>(</w:t>
            </w:r>
            <w:r w:rsidRPr="00D739F4">
              <w:rPr>
                <w:b/>
                <w:szCs w:val="28"/>
              </w:rPr>
              <w:t>П</w:t>
            </w:r>
            <w:r w:rsidRPr="00D739F4">
              <w:rPr>
                <w:b/>
                <w:szCs w:val="28"/>
                <w:vertAlign w:val="superscript"/>
              </w:rPr>
              <w:t>вежл.дист</w:t>
            </w:r>
            <w:r w:rsidRPr="00D739F4">
              <w:rPr>
                <w:b/>
                <w:szCs w:val="28"/>
                <w:vertAlign w:val="subscript"/>
              </w:rPr>
              <w:t>уд</w:t>
            </w:r>
            <w:r w:rsidRPr="00D739F4">
              <w:rPr>
                <w:b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C9D2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60B9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4.3.1.Удовлетворенность 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>доброжелательностью, вежливостью работников организации социальной сферы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4E1B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получателей услуг, удовлетворенных </w:t>
            </w:r>
            <w:r w:rsidRPr="00D56331">
              <w:rPr>
                <w:rFonts w:ascii="Times New Roman" w:hAnsi="Times New Roman"/>
                <w:sz w:val="24"/>
                <w:szCs w:val="24"/>
              </w:rPr>
              <w:t xml:space="preserve">доброжелательностью, вежливостью работников организации социальной сферы при использовании дистанционных форм взаимодействия </w:t>
            </w: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У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vertAlign w:val="superscript"/>
                <w:lang w:eastAsia="ru-RU"/>
              </w:rPr>
              <w:t>вежл.дист</w:t>
            </w: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),</w:t>
            </w: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отношению к числу опрошенных  получателей услуг, ответивших на соответствующий вопрос анкеты </w:t>
            </w: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Ч</w:t>
            </w:r>
            <w:r w:rsidRPr="00D56331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общ</w:t>
            </w:r>
            <w:r w:rsidRPr="00D5633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44CB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D132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759B66DE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5C64E94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(4.3)</w:t>
            </w:r>
          </w:p>
        </w:tc>
      </w:tr>
      <w:tr w:rsidR="00755F3D" w:rsidRPr="00692EEE" w14:paraId="0BD33967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tbl>
            <w:tblPr>
              <w:tblW w:w="727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1368"/>
              <w:gridCol w:w="1168"/>
              <w:gridCol w:w="2528"/>
            </w:tblGrid>
            <w:tr w:rsidR="00755F3D" w:rsidRPr="00D739F4" w14:paraId="2BF1FC8C" w14:textId="77777777" w:rsidTr="007A326F">
              <w:trPr>
                <w:jc w:val="center"/>
              </w:trPr>
              <w:tc>
                <w:tcPr>
                  <w:tcW w:w="2212" w:type="dxa"/>
                  <w:vMerge w:val="restart"/>
                  <w:vAlign w:val="center"/>
                </w:tcPr>
                <w:p w14:paraId="2EB4B803" w14:textId="77777777" w:rsidR="00755F3D" w:rsidRPr="00D739F4" w:rsidRDefault="00755F3D" w:rsidP="007A326F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D739F4">
                    <w:rPr>
                      <w:b/>
                      <w:sz w:val="28"/>
                      <w:szCs w:val="28"/>
                    </w:rPr>
                    <w:t>П</w:t>
                  </w:r>
                  <w:r w:rsidRPr="00D739F4">
                    <w:rPr>
                      <w:b/>
                      <w:sz w:val="28"/>
                      <w:szCs w:val="28"/>
                      <w:vertAlign w:val="superscript"/>
                    </w:rPr>
                    <w:t>вежл.дист</w:t>
                  </w:r>
                  <w:r w:rsidRPr="00D739F4">
                    <w:rPr>
                      <w:b/>
                      <w:sz w:val="28"/>
                      <w:szCs w:val="28"/>
                      <w:vertAlign w:val="subscript"/>
                    </w:rPr>
                    <w:t>уд</w:t>
                  </w:r>
                  <w:r w:rsidRPr="00D739F4">
                    <w:rPr>
                      <w:b/>
                      <w:sz w:val="28"/>
                      <w:szCs w:val="28"/>
                    </w:rPr>
                    <w:t xml:space="preserve"> = (</w:t>
                  </w:r>
                </w:p>
              </w:tc>
              <w:tc>
                <w:tcPr>
                  <w:tcW w:w="1368" w:type="dxa"/>
                  <w:tcBorders>
                    <w:bottom w:val="single" w:sz="4" w:space="0" w:color="auto"/>
                  </w:tcBorders>
                </w:tcPr>
                <w:p w14:paraId="66042214" w14:textId="77777777" w:rsidR="00755F3D" w:rsidRPr="00D739F4" w:rsidRDefault="00755F3D" w:rsidP="007A326F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D739F4">
                    <w:rPr>
                      <w:b/>
                      <w:sz w:val="28"/>
                      <w:szCs w:val="28"/>
                    </w:rPr>
                    <w:t>У</w:t>
                  </w:r>
                  <w:r w:rsidRPr="00D739F4">
                    <w:rPr>
                      <w:b/>
                      <w:sz w:val="28"/>
                      <w:szCs w:val="28"/>
                      <w:vertAlign w:val="superscript"/>
                    </w:rPr>
                    <w:t>вежл.дист</w:t>
                  </w:r>
                </w:p>
              </w:tc>
              <w:tc>
                <w:tcPr>
                  <w:tcW w:w="1168" w:type="dxa"/>
                  <w:vMerge w:val="restart"/>
                  <w:vAlign w:val="center"/>
                </w:tcPr>
                <w:p w14:paraId="479C550C" w14:textId="77777777" w:rsidR="00755F3D" w:rsidRPr="00D739F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D739F4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2528" w:type="dxa"/>
                  <w:vMerge w:val="restart"/>
                  <w:vAlign w:val="center"/>
                </w:tcPr>
                <w:p w14:paraId="537789E5" w14:textId="77777777" w:rsidR="00755F3D" w:rsidRPr="00D739F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D739F4">
                    <w:rPr>
                      <w:b/>
                      <w:sz w:val="28"/>
                      <w:szCs w:val="28"/>
                    </w:rPr>
                    <w:t>(4.3)</w:t>
                  </w:r>
                </w:p>
              </w:tc>
            </w:tr>
            <w:tr w:rsidR="00755F3D" w:rsidRPr="00D739F4" w14:paraId="20C2B1CA" w14:textId="77777777" w:rsidTr="007A326F">
              <w:trPr>
                <w:jc w:val="center"/>
              </w:trPr>
              <w:tc>
                <w:tcPr>
                  <w:tcW w:w="2212" w:type="dxa"/>
                  <w:vMerge/>
                </w:tcPr>
                <w:p w14:paraId="7D723EFA" w14:textId="77777777" w:rsidR="00755F3D" w:rsidRPr="00D739F4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</w:tcBorders>
                </w:tcPr>
                <w:p w14:paraId="22E6FEE6" w14:textId="77777777" w:rsidR="00755F3D" w:rsidRPr="00D739F4" w:rsidRDefault="00755F3D" w:rsidP="007A326F">
                  <w:pPr>
                    <w:framePr w:hSpace="180" w:wrap="around" w:vAnchor="text" w:hAnchor="text" w:xAlign="center" w:y="1"/>
                    <w:ind w:left="186" w:hanging="186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D739F4">
                    <w:rPr>
                      <w:b/>
                      <w:sz w:val="28"/>
                      <w:szCs w:val="28"/>
                    </w:rPr>
                    <w:t>Ч</w:t>
                  </w:r>
                  <w:r w:rsidRPr="00D739F4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1168" w:type="dxa"/>
                  <w:vMerge/>
                </w:tcPr>
                <w:p w14:paraId="12CD7D9F" w14:textId="77777777" w:rsidR="00755F3D" w:rsidRPr="00D739F4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2528" w:type="dxa"/>
                  <w:vMerge/>
                </w:tcPr>
                <w:p w14:paraId="7058FBD9" w14:textId="77777777" w:rsidR="00755F3D" w:rsidRPr="00D739F4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Cs w:val="28"/>
                    </w:rPr>
                  </w:pPr>
                </w:p>
              </w:tc>
            </w:tr>
          </w:tbl>
          <w:p w14:paraId="682B52E5" w14:textId="77777777" w:rsidR="00755F3D" w:rsidRPr="00D739F4" w:rsidRDefault="00755F3D" w:rsidP="007A326F">
            <w:pPr>
              <w:ind w:firstLine="709"/>
              <w:jc w:val="both"/>
              <w:rPr>
                <w:szCs w:val="28"/>
              </w:rPr>
            </w:pPr>
            <w:r w:rsidRPr="00D739F4">
              <w:rPr>
                <w:szCs w:val="28"/>
              </w:rPr>
              <w:t>где</w:t>
            </w:r>
          </w:p>
          <w:p w14:paraId="61180417" w14:textId="77777777" w:rsidR="00755F3D" w:rsidRPr="00D739F4" w:rsidRDefault="00755F3D" w:rsidP="007A326F">
            <w:pPr>
              <w:ind w:firstLine="709"/>
              <w:jc w:val="both"/>
              <w:rPr>
                <w:szCs w:val="28"/>
              </w:rPr>
            </w:pPr>
            <w:r w:rsidRPr="00D739F4">
              <w:rPr>
                <w:b/>
                <w:szCs w:val="28"/>
              </w:rPr>
              <w:lastRenderedPageBreak/>
              <w:t>У</w:t>
            </w:r>
            <w:r w:rsidRPr="00D739F4">
              <w:rPr>
                <w:b/>
                <w:szCs w:val="28"/>
                <w:vertAlign w:val="superscript"/>
              </w:rPr>
              <w:t>вежл.дист</w:t>
            </w:r>
            <w:r w:rsidRPr="00D739F4">
              <w:rPr>
                <w:szCs w:val="28"/>
                <w:vertAlign w:val="superscript"/>
              </w:rPr>
              <w:t xml:space="preserve"> </w:t>
            </w:r>
            <w:r w:rsidRPr="00D739F4">
              <w:rPr>
                <w:szCs w:val="28"/>
              </w:rPr>
              <w:t>- число получателей услуг, удовлетворенных доброжелательностью, вежливостью работников организации</w:t>
            </w:r>
            <w:r w:rsidRPr="00D739F4">
              <w:t xml:space="preserve"> при использовании дистанционных форм взаимодействия</w:t>
            </w:r>
            <w:r w:rsidRPr="00D739F4">
              <w:rPr>
                <w:szCs w:val="28"/>
              </w:rPr>
              <w:t>;</w:t>
            </w:r>
          </w:p>
          <w:p w14:paraId="7161CB95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 w:rsidRPr="00D739F4">
              <w:rPr>
                <w:b/>
                <w:szCs w:val="28"/>
              </w:rPr>
              <w:t>Ч</w:t>
            </w:r>
            <w:r w:rsidRPr="00D739F4">
              <w:rPr>
                <w:b/>
                <w:szCs w:val="28"/>
                <w:vertAlign w:val="subscript"/>
              </w:rPr>
              <w:t>общ</w:t>
            </w:r>
            <w:r w:rsidRPr="00D739F4">
              <w:rPr>
                <w:b/>
                <w:szCs w:val="28"/>
              </w:rPr>
              <w:t xml:space="preserve"> -</w:t>
            </w:r>
            <w:r w:rsidRPr="00D739F4">
              <w:rPr>
                <w:szCs w:val="28"/>
              </w:rPr>
              <w:t xml:space="preserve">  общее число опрошенных получателей услуг.</w:t>
            </w:r>
          </w:p>
          <w:p w14:paraId="4FCBFC2E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5F963DA9" w14:textId="77777777" w:rsidR="00755F3D" w:rsidRDefault="00755F3D" w:rsidP="007A326F">
            <w:pPr>
              <w:jc w:val="both"/>
              <w:rPr>
                <w:b/>
                <w:sz w:val="28"/>
                <w:szCs w:val="28"/>
              </w:rPr>
            </w:pPr>
            <w:r w:rsidRPr="00AC5260">
              <w:rPr>
                <w:b/>
                <w:sz w:val="28"/>
                <w:szCs w:val="28"/>
              </w:rPr>
              <w:t xml:space="preserve">Пример </w:t>
            </w:r>
            <w:r>
              <w:rPr>
                <w:b/>
                <w:sz w:val="28"/>
                <w:szCs w:val="28"/>
              </w:rPr>
              <w:t xml:space="preserve"> расчета значения показателя 4.3</w:t>
            </w:r>
            <w:r w:rsidRPr="00AC5260">
              <w:rPr>
                <w:b/>
                <w:sz w:val="28"/>
                <w:szCs w:val="28"/>
              </w:rPr>
              <w:t>.</w:t>
            </w:r>
          </w:p>
          <w:p w14:paraId="21C86B24" w14:textId="77777777" w:rsidR="00755F3D" w:rsidRPr="002A5419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2A5419">
              <w:rPr>
                <w:b/>
                <w:sz w:val="28"/>
                <w:szCs w:val="28"/>
              </w:rPr>
              <w:t>У</w:t>
            </w:r>
            <w:r w:rsidRPr="002A5419">
              <w:rPr>
                <w:b/>
                <w:sz w:val="28"/>
                <w:szCs w:val="28"/>
                <w:vertAlign w:val="superscript"/>
              </w:rPr>
              <w:t>вежл.дист</w:t>
            </w:r>
            <w:r w:rsidRPr="002A5419">
              <w:rPr>
                <w:sz w:val="28"/>
                <w:szCs w:val="28"/>
                <w:vertAlign w:val="superscript"/>
              </w:rPr>
              <w:t xml:space="preserve"> </w:t>
            </w:r>
            <w:r w:rsidRPr="002A5419">
              <w:rPr>
                <w:sz w:val="28"/>
                <w:szCs w:val="28"/>
              </w:rPr>
              <w:t>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  <w:r>
              <w:rPr>
                <w:sz w:val="28"/>
                <w:szCs w:val="28"/>
              </w:rPr>
              <w:t xml:space="preserve"> – 70 человек</w:t>
            </w:r>
            <w:r w:rsidRPr="002A5419">
              <w:rPr>
                <w:sz w:val="28"/>
                <w:szCs w:val="28"/>
              </w:rPr>
              <w:t>;</w:t>
            </w:r>
          </w:p>
          <w:p w14:paraId="20C30964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2A5419">
              <w:rPr>
                <w:b/>
                <w:sz w:val="28"/>
                <w:szCs w:val="28"/>
              </w:rPr>
              <w:t>Ч</w:t>
            </w:r>
            <w:r w:rsidRPr="002A5419">
              <w:rPr>
                <w:b/>
                <w:sz w:val="28"/>
                <w:szCs w:val="28"/>
                <w:vertAlign w:val="subscript"/>
              </w:rPr>
              <w:t>общ</w:t>
            </w:r>
            <w:r w:rsidRPr="002A5419">
              <w:rPr>
                <w:b/>
                <w:sz w:val="28"/>
                <w:szCs w:val="28"/>
              </w:rPr>
              <w:t xml:space="preserve"> -</w:t>
            </w:r>
            <w:r w:rsidRPr="002A5419">
              <w:rPr>
                <w:sz w:val="28"/>
                <w:szCs w:val="28"/>
              </w:rPr>
              <w:t xml:space="preserve">  общее чис</w:t>
            </w:r>
            <w:r>
              <w:rPr>
                <w:sz w:val="28"/>
                <w:szCs w:val="28"/>
              </w:rPr>
              <w:t xml:space="preserve">ло опрошенных получателей услуг, ответивших </w:t>
            </w:r>
            <w:r w:rsidRPr="002A5419">
              <w:rPr>
                <w:sz w:val="28"/>
                <w:szCs w:val="28"/>
              </w:rPr>
              <w:t>на вопрос 1</w:t>
            </w:r>
            <w:r>
              <w:rPr>
                <w:sz w:val="28"/>
                <w:szCs w:val="28"/>
              </w:rPr>
              <w:t>2</w:t>
            </w:r>
            <w:r w:rsidRPr="002A5419">
              <w:rPr>
                <w:sz w:val="28"/>
                <w:szCs w:val="28"/>
              </w:rPr>
              <w:t xml:space="preserve"> Анкеты (см. Рекомендуемый</w:t>
            </w:r>
            <w:r>
              <w:rPr>
                <w:sz w:val="28"/>
                <w:szCs w:val="28"/>
              </w:rPr>
              <w:t xml:space="preserve"> образец Анкеты в приказе Минтруда России от 30 октября 2018 г. № 675н) – 95 человек</w:t>
            </w:r>
            <w:r w:rsidRPr="00AC5260">
              <w:rPr>
                <w:sz w:val="28"/>
                <w:szCs w:val="28"/>
              </w:rPr>
              <w:t>.</w:t>
            </w:r>
          </w:p>
          <w:p w14:paraId="754BF57A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7E153357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0E5F91B6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0365A566" w14:textId="77777777" w:rsidR="00755F3D" w:rsidRPr="00AC5260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AC5260">
              <w:rPr>
                <w:sz w:val="28"/>
                <w:szCs w:val="28"/>
                <w:u w:val="single"/>
              </w:rPr>
              <w:t>Расчет показателя 4.</w:t>
            </w:r>
            <w:r>
              <w:rPr>
                <w:sz w:val="28"/>
                <w:szCs w:val="28"/>
                <w:u w:val="single"/>
              </w:rPr>
              <w:t>3</w:t>
            </w:r>
            <w:r w:rsidRPr="00AC5260">
              <w:rPr>
                <w:sz w:val="28"/>
                <w:szCs w:val="28"/>
                <w:u w:val="single"/>
              </w:rPr>
              <w:t>.</w:t>
            </w:r>
          </w:p>
          <w:p w14:paraId="6D86E8F5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6F7B19">
              <w:rPr>
                <w:b/>
                <w:sz w:val="28"/>
                <w:szCs w:val="28"/>
              </w:rPr>
              <w:t>П</w:t>
            </w:r>
            <w:r w:rsidRPr="006F7B19">
              <w:rPr>
                <w:b/>
                <w:sz w:val="28"/>
                <w:szCs w:val="28"/>
                <w:vertAlign w:val="superscript"/>
              </w:rPr>
              <w:t>оказ.услуг</w:t>
            </w:r>
            <w:r w:rsidRPr="006F7B19">
              <w:rPr>
                <w:b/>
                <w:sz w:val="28"/>
                <w:szCs w:val="28"/>
                <w:vertAlign w:val="subscript"/>
              </w:rPr>
              <w:t>уд</w:t>
            </w:r>
            <w:r w:rsidRPr="006F7B19">
              <w:rPr>
                <w:b/>
                <w:sz w:val="28"/>
                <w:szCs w:val="28"/>
              </w:rPr>
              <w:t xml:space="preserve"> </w:t>
            </w:r>
            <w:r w:rsidRPr="00AC5260">
              <w:rPr>
                <w:b/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 xml:space="preserve"> (70 : 95) х 100 = 0,737 х100 =  73,7 = 74 баллов </w:t>
            </w:r>
            <w:r w:rsidRPr="00AC5260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округляется до целой единицы).</w:t>
            </w:r>
          </w:p>
          <w:p w14:paraId="6BA3F3F7" w14:textId="77777777" w:rsidR="00755F3D" w:rsidRPr="00D56331" w:rsidRDefault="00755F3D" w:rsidP="007A326F">
            <w:pPr>
              <w:ind w:firstLine="709"/>
              <w:jc w:val="both"/>
            </w:pPr>
          </w:p>
        </w:tc>
      </w:tr>
      <w:tr w:rsidR="00755F3D" w:rsidRPr="00692EEE" w14:paraId="762F7C79" w14:textId="77777777" w:rsidTr="007A326F">
        <w:trPr>
          <w:trHeight w:val="20"/>
        </w:trPr>
        <w:tc>
          <w:tcPr>
            <w:tcW w:w="39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DE2D5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Итого по критерию 4 «Д</w:t>
            </w:r>
            <w:r w:rsidRPr="00D563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оброжелательность, вежливость работников организаций социальной сферы» (К</w:t>
            </w:r>
            <w:r w:rsidRPr="00D56331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>4</w:t>
            </w:r>
            <w:r w:rsidRPr="00D563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14:paraId="6403EAFB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84B7" w14:textId="77777777" w:rsidR="00755F3D" w:rsidRDefault="00755F3D" w:rsidP="007A326F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Для организаций в</w:t>
            </w:r>
            <w:r w:rsidRPr="00BA2662">
              <w:rPr>
                <w:i/>
                <w:szCs w:val="28"/>
              </w:rPr>
              <w:t xml:space="preserve"> сфере охраны здоровья, образования, медико-социальной экспертизы, социального обслуживания и культуры,</w:t>
            </w:r>
            <w:r w:rsidRPr="00BA2662">
              <w:rPr>
                <w:i/>
              </w:rPr>
              <w:t xml:space="preserve"> кроме организаций</w:t>
            </w:r>
            <w:r>
              <w:rPr>
                <w:i/>
              </w:rPr>
              <w:t xml:space="preserve"> культуры</w:t>
            </w:r>
            <w:r w:rsidRPr="00BA2662">
              <w:rPr>
                <w:i/>
              </w:rPr>
              <w:t>, осуществляющих создание, исполнение, показ и интерпретацию прои</w:t>
            </w:r>
            <w:r>
              <w:rPr>
                <w:i/>
              </w:rPr>
              <w:t>зведений литературы и искусства</w:t>
            </w:r>
            <w:r w:rsidRPr="00BA2662">
              <w:rPr>
                <w:i/>
                <w:szCs w:val="28"/>
              </w:rPr>
              <w:t>:</w:t>
            </w:r>
          </w:p>
          <w:p w14:paraId="7CA218AC" w14:textId="77777777" w:rsidR="00755F3D" w:rsidRDefault="00755F3D" w:rsidP="007A326F">
            <w:pPr>
              <w:ind w:firstLine="1701"/>
              <w:rPr>
                <w:b/>
                <w:sz w:val="28"/>
                <w:szCs w:val="28"/>
              </w:rPr>
            </w:pPr>
          </w:p>
          <w:p w14:paraId="71998787" w14:textId="77777777" w:rsidR="00755F3D" w:rsidRPr="006F7B19" w:rsidRDefault="00755F3D" w:rsidP="007A326F">
            <w:pPr>
              <w:ind w:firstLine="1701"/>
              <w:rPr>
                <w:b/>
                <w:sz w:val="28"/>
                <w:szCs w:val="28"/>
                <w:vertAlign w:val="subscript"/>
              </w:rPr>
            </w:pPr>
            <w:r w:rsidRPr="006F7B19">
              <w:rPr>
                <w:b/>
                <w:sz w:val="28"/>
                <w:szCs w:val="28"/>
              </w:rPr>
              <w:t>К</w:t>
            </w:r>
            <w:r w:rsidRPr="006F7B19">
              <w:rPr>
                <w:b/>
                <w:sz w:val="28"/>
                <w:szCs w:val="28"/>
                <w:vertAlign w:val="superscript"/>
              </w:rPr>
              <w:t>4</w:t>
            </w:r>
            <w:r w:rsidRPr="006F7B19">
              <w:rPr>
                <w:b/>
                <w:sz w:val="28"/>
                <w:szCs w:val="28"/>
              </w:rPr>
              <w:t>=(0,4×П</w:t>
            </w:r>
            <w:r w:rsidRPr="006F7B19">
              <w:rPr>
                <w:b/>
                <w:sz w:val="28"/>
                <w:szCs w:val="28"/>
                <w:vertAlign w:val="superscript"/>
              </w:rPr>
              <w:t>перв.конт</w:t>
            </w:r>
            <w:r w:rsidRPr="006F7B19">
              <w:rPr>
                <w:b/>
                <w:sz w:val="28"/>
                <w:szCs w:val="28"/>
                <w:vertAlign w:val="subscript"/>
              </w:rPr>
              <w:t xml:space="preserve"> уд</w:t>
            </w:r>
            <w:r w:rsidRPr="006F7B19">
              <w:rPr>
                <w:b/>
                <w:sz w:val="28"/>
                <w:szCs w:val="28"/>
              </w:rPr>
              <w:t xml:space="preserve"> + 0,4×П</w:t>
            </w:r>
            <w:r w:rsidRPr="006F7B19">
              <w:rPr>
                <w:b/>
                <w:sz w:val="28"/>
                <w:szCs w:val="28"/>
                <w:vertAlign w:val="superscript"/>
              </w:rPr>
              <w:t>оказ.услуг</w:t>
            </w:r>
            <w:r w:rsidRPr="006F7B19">
              <w:rPr>
                <w:b/>
                <w:sz w:val="28"/>
                <w:szCs w:val="28"/>
                <w:vertAlign w:val="subscript"/>
              </w:rPr>
              <w:t>уд</w:t>
            </w:r>
            <w:r w:rsidRPr="006F7B19">
              <w:rPr>
                <w:b/>
                <w:sz w:val="28"/>
                <w:szCs w:val="28"/>
              </w:rPr>
              <w:t xml:space="preserve"> + 0,2×П</w:t>
            </w:r>
            <w:r w:rsidRPr="006F7B19">
              <w:rPr>
                <w:b/>
                <w:sz w:val="28"/>
                <w:szCs w:val="28"/>
                <w:vertAlign w:val="superscript"/>
              </w:rPr>
              <w:t>вежл.дист</w:t>
            </w:r>
            <w:r w:rsidRPr="006F7B19">
              <w:rPr>
                <w:b/>
                <w:sz w:val="28"/>
                <w:szCs w:val="28"/>
                <w:vertAlign w:val="subscript"/>
              </w:rPr>
              <w:t>уд</w:t>
            </w:r>
            <w:r w:rsidRPr="006F7B19">
              <w:rPr>
                <w:b/>
                <w:sz w:val="28"/>
                <w:szCs w:val="28"/>
              </w:rPr>
              <w:t>)</w:t>
            </w:r>
          </w:p>
          <w:p w14:paraId="29F1286D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14:paraId="23A8A41B" w14:textId="77777777" w:rsidR="00755F3D" w:rsidRPr="00BA2662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Для организаций</w:t>
            </w:r>
            <w:r w:rsidRPr="00D5633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культуры</w:t>
            </w:r>
            <w:r w:rsidRPr="00D56331">
              <w:rPr>
                <w:i/>
                <w:sz w:val="24"/>
                <w:szCs w:val="24"/>
                <w:lang w:eastAsia="ru-RU"/>
              </w:rPr>
              <w:t>, осуществляющих создание, исполнение, показ и интерпретацию произведений литературы и искусства</w:t>
            </w:r>
            <w:r>
              <w:rPr>
                <w:i/>
                <w:sz w:val="24"/>
                <w:szCs w:val="24"/>
                <w:lang w:eastAsia="ru-RU"/>
              </w:rPr>
              <w:t xml:space="preserve"> критерий «Доброжелательность, вежливость работников организации социальной сферы» </w:t>
            </w:r>
            <w:r w:rsidRPr="00BA2662">
              <w:rPr>
                <w:b/>
                <w:i/>
                <w:sz w:val="24"/>
                <w:szCs w:val="24"/>
                <w:lang w:eastAsia="ru-RU"/>
              </w:rPr>
              <w:t>не установлен</w:t>
            </w:r>
            <w:r>
              <w:rPr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BA2662">
              <w:rPr>
                <w:i/>
                <w:sz w:val="24"/>
                <w:szCs w:val="24"/>
                <w:lang w:eastAsia="ru-RU"/>
              </w:rPr>
              <w:t xml:space="preserve">При расчете </w:t>
            </w:r>
            <w:r>
              <w:rPr>
                <w:i/>
                <w:sz w:val="24"/>
                <w:szCs w:val="24"/>
                <w:lang w:eastAsia="ru-RU"/>
              </w:rPr>
              <w:t>итогового значения показателя оценки по организации  используется расчетная величина критерия 4 ««Доброжелательность, вежливость работников организации социальной сферы», которая определяется как среднее арифметическое количество баллов по установленным критериям (1 и 3) по формуле:</w:t>
            </w:r>
          </w:p>
          <w:p w14:paraId="17AC76BA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К</w:t>
            </w:r>
            <w:r w:rsidRPr="00D56331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4</w:t>
            </w:r>
            <w:r w:rsidRPr="00D5633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=(К</w:t>
            </w:r>
            <w:r w:rsidRPr="00D56331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1</w:t>
            </w:r>
            <w:r w:rsidRPr="00D5633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+ К</w:t>
            </w:r>
            <w:r w:rsidRPr="00D56331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3</w:t>
            </w:r>
            <w:r w:rsidRPr="00D5633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)/2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E538C05" w14:textId="77777777" w:rsidR="00755F3D" w:rsidRPr="00D56331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3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баллов</w:t>
            </w:r>
          </w:p>
        </w:tc>
      </w:tr>
      <w:tr w:rsidR="00755F3D" w:rsidRPr="00692EEE" w14:paraId="57ABC786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13F0" w14:textId="77777777" w:rsidR="00755F3D" w:rsidRDefault="00755F3D" w:rsidP="007A326F">
            <w:pPr>
              <w:pStyle w:val="2e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6E5499E7" w14:textId="77777777" w:rsidR="00755F3D" w:rsidRPr="009D7549" w:rsidRDefault="00755F3D" w:rsidP="007A326F">
            <w:pPr>
              <w:pStyle w:val="2e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9D7549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Пример расчета значения критерия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4:</w:t>
            </w:r>
          </w:p>
          <w:p w14:paraId="3EA12A34" w14:textId="77777777" w:rsidR="00755F3D" w:rsidRPr="008D14C0" w:rsidRDefault="00755F3D" w:rsidP="007A326F">
            <w:pPr>
              <w:pStyle w:val="2e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  <w:p w14:paraId="47DCED53" w14:textId="77777777" w:rsidR="00755F3D" w:rsidRPr="004B0ACA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9979A2">
              <w:rPr>
                <w:b/>
                <w:sz w:val="28"/>
                <w:szCs w:val="28"/>
                <w:u w:val="single"/>
              </w:rPr>
              <w:t xml:space="preserve">1. </w:t>
            </w:r>
            <w:r>
              <w:rPr>
                <w:b/>
                <w:sz w:val="28"/>
                <w:szCs w:val="28"/>
                <w:u w:val="single"/>
              </w:rPr>
              <w:t>Для организаций в</w:t>
            </w:r>
            <w:r w:rsidRPr="009979A2">
              <w:rPr>
                <w:b/>
                <w:sz w:val="28"/>
                <w:szCs w:val="28"/>
                <w:u w:val="single"/>
              </w:rPr>
              <w:t xml:space="preserve"> сфере </w:t>
            </w:r>
            <w:r w:rsidRPr="00BA2662">
              <w:rPr>
                <w:i/>
                <w:szCs w:val="28"/>
              </w:rPr>
              <w:t xml:space="preserve"> </w:t>
            </w:r>
            <w:r w:rsidRPr="004B0ACA">
              <w:rPr>
                <w:b/>
                <w:sz w:val="28"/>
                <w:szCs w:val="28"/>
                <w:u w:val="single"/>
              </w:rPr>
              <w:t>охраны здоровья, образования, медико-социальной экспертизы, социального обслуживания и культуры, кроме организаций культуры, осуществляющих создание, исполнение, показ и интерпретацию произведений литературы и искусства</w:t>
            </w:r>
          </w:p>
          <w:p w14:paraId="01895A3B" w14:textId="77777777" w:rsidR="00755F3D" w:rsidRPr="009979A2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14:paraId="0D572B14" w14:textId="77777777" w:rsidR="00755F3D" w:rsidRDefault="00755F3D" w:rsidP="007A326F">
            <w:pPr>
              <w:ind w:firstLine="738"/>
              <w:jc w:val="both"/>
              <w:rPr>
                <w:sz w:val="28"/>
                <w:szCs w:val="28"/>
              </w:rPr>
            </w:pPr>
            <w:r w:rsidRPr="00AC5260">
              <w:rPr>
                <w:b/>
                <w:sz w:val="28"/>
                <w:szCs w:val="28"/>
              </w:rPr>
              <w:t>П</w:t>
            </w:r>
            <w:r w:rsidRPr="00AC5260">
              <w:rPr>
                <w:b/>
                <w:sz w:val="28"/>
                <w:szCs w:val="28"/>
                <w:vertAlign w:val="superscript"/>
              </w:rPr>
              <w:t>перв.конт</w:t>
            </w:r>
            <w:r w:rsidRPr="00AC5260">
              <w:rPr>
                <w:b/>
                <w:sz w:val="28"/>
                <w:szCs w:val="28"/>
                <w:vertAlign w:val="subscript"/>
              </w:rPr>
              <w:t xml:space="preserve"> уд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 w:rsidRPr="008D0C3B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 w:rsidRPr="00092A2D">
              <w:rPr>
                <w:sz w:val="28"/>
                <w:szCs w:val="28"/>
              </w:rPr>
              <w:t>д</w:t>
            </w:r>
            <w:r w:rsidRPr="008D0C3B">
              <w:rPr>
                <w:sz w:val="28"/>
                <w:szCs w:val="28"/>
              </w:rPr>
              <w:t>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социальной сферы</w:t>
            </w:r>
            <w:r>
              <w:rPr>
                <w:sz w:val="28"/>
                <w:szCs w:val="28"/>
              </w:rPr>
              <w:t xml:space="preserve"> – 87 баллов;</w:t>
            </w:r>
          </w:p>
          <w:p w14:paraId="641C6718" w14:textId="77777777" w:rsidR="00755F3D" w:rsidRDefault="00755F3D" w:rsidP="007A326F">
            <w:pPr>
              <w:ind w:firstLine="738"/>
              <w:jc w:val="both"/>
              <w:rPr>
                <w:sz w:val="28"/>
                <w:szCs w:val="28"/>
              </w:rPr>
            </w:pPr>
            <w:r w:rsidRPr="002A6958">
              <w:rPr>
                <w:b/>
                <w:sz w:val="28"/>
                <w:szCs w:val="28"/>
              </w:rPr>
              <w:t>П</w:t>
            </w:r>
            <w:r w:rsidRPr="002A6958">
              <w:rPr>
                <w:b/>
                <w:sz w:val="28"/>
                <w:szCs w:val="28"/>
                <w:vertAlign w:val="superscript"/>
              </w:rPr>
              <w:t>оказ.услуг</w:t>
            </w:r>
            <w:r w:rsidRPr="002A6958">
              <w:rPr>
                <w:b/>
                <w:sz w:val="28"/>
                <w:szCs w:val="28"/>
                <w:vertAlign w:val="subscript"/>
              </w:rPr>
              <w:t>уд</w:t>
            </w:r>
            <w:r w:rsidRPr="002A69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д</w:t>
            </w:r>
            <w:r w:rsidRPr="002A6958">
              <w:rPr>
                <w:sz w:val="28"/>
                <w:szCs w:val="28"/>
              </w:rPr>
              <w:t>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социальной сферы</w:t>
            </w:r>
            <w:r>
              <w:rPr>
                <w:sz w:val="28"/>
                <w:szCs w:val="28"/>
              </w:rPr>
              <w:t xml:space="preserve"> – 97 баллов;</w:t>
            </w:r>
          </w:p>
          <w:p w14:paraId="30ABFE57" w14:textId="77777777" w:rsidR="00755F3D" w:rsidRPr="002A6958" w:rsidRDefault="00755F3D" w:rsidP="007A326F">
            <w:pPr>
              <w:ind w:firstLine="738"/>
              <w:jc w:val="both"/>
              <w:rPr>
                <w:sz w:val="28"/>
                <w:szCs w:val="28"/>
              </w:rPr>
            </w:pPr>
            <w:r w:rsidRPr="002A6958">
              <w:rPr>
                <w:b/>
                <w:sz w:val="28"/>
                <w:szCs w:val="28"/>
              </w:rPr>
              <w:t>П</w:t>
            </w:r>
            <w:r w:rsidRPr="002A6958">
              <w:rPr>
                <w:b/>
                <w:sz w:val="28"/>
                <w:szCs w:val="28"/>
                <w:vertAlign w:val="superscript"/>
              </w:rPr>
              <w:t>вежл.дист</w:t>
            </w:r>
            <w:r w:rsidRPr="002A6958">
              <w:rPr>
                <w:b/>
                <w:sz w:val="28"/>
                <w:szCs w:val="28"/>
                <w:vertAlign w:val="subscript"/>
              </w:rPr>
              <w:t>уд</w:t>
            </w:r>
            <w:r w:rsidRPr="002A6958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д</w:t>
            </w:r>
            <w:r w:rsidRPr="002A6958">
              <w:rPr>
                <w:sz w:val="28"/>
                <w:szCs w:val="28"/>
              </w:rPr>
              <w:t>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      </w:r>
            <w:r>
              <w:rPr>
                <w:sz w:val="28"/>
                <w:szCs w:val="28"/>
              </w:rPr>
              <w:t xml:space="preserve"> – 74 балла. </w:t>
            </w:r>
          </w:p>
          <w:p w14:paraId="51492014" w14:textId="77777777" w:rsidR="00755F3D" w:rsidRDefault="00755F3D" w:rsidP="007A326F">
            <w:pPr>
              <w:ind w:firstLine="1701"/>
              <w:jc w:val="center"/>
              <w:rPr>
                <w:b/>
                <w:sz w:val="28"/>
                <w:szCs w:val="28"/>
              </w:rPr>
            </w:pPr>
          </w:p>
          <w:p w14:paraId="7D607C40" w14:textId="77777777" w:rsidR="00755F3D" w:rsidRPr="002A6958" w:rsidRDefault="00755F3D" w:rsidP="007A326F">
            <w:pPr>
              <w:ind w:firstLine="738"/>
              <w:jc w:val="both"/>
              <w:rPr>
                <w:sz w:val="28"/>
                <w:szCs w:val="28"/>
                <w:u w:val="single"/>
              </w:rPr>
            </w:pPr>
            <w:r w:rsidRPr="002A6958">
              <w:rPr>
                <w:sz w:val="28"/>
                <w:szCs w:val="28"/>
                <w:u w:val="single"/>
              </w:rPr>
              <w:t>Расчет значения критерия 4</w:t>
            </w:r>
          </w:p>
          <w:p w14:paraId="798B8D0C" w14:textId="77777777" w:rsidR="00755F3D" w:rsidRDefault="00755F3D" w:rsidP="007A326F">
            <w:pPr>
              <w:ind w:firstLine="170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14082A">
              <w:rPr>
                <w:b/>
                <w:sz w:val="28"/>
                <w:szCs w:val="28"/>
                <w:vertAlign w:val="superscript"/>
              </w:rPr>
              <w:t>4</w:t>
            </w: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Pr="009D7549">
              <w:rPr>
                <w:b/>
                <w:sz w:val="28"/>
                <w:szCs w:val="28"/>
              </w:rPr>
              <w:t>=</w:t>
            </w:r>
            <w:r>
              <w:rPr>
                <w:b/>
                <w:sz w:val="28"/>
                <w:szCs w:val="28"/>
              </w:rPr>
              <w:t xml:space="preserve"> (0,4 х 87) + (0,4 х 97) + (0,2 х 74) = 34,8 + 38,8 + 14,8 = 88,4 = 88 балла </w:t>
            </w:r>
            <w:r w:rsidRPr="009D7549">
              <w:rPr>
                <w:sz w:val="28"/>
                <w:szCs w:val="28"/>
              </w:rPr>
              <w:t>(округляется до целой единицы)</w:t>
            </w:r>
            <w:r>
              <w:rPr>
                <w:sz w:val="28"/>
                <w:szCs w:val="28"/>
              </w:rPr>
              <w:t>.</w:t>
            </w:r>
          </w:p>
          <w:p w14:paraId="79AEF17A" w14:textId="77777777" w:rsidR="00755F3D" w:rsidRPr="00D1141D" w:rsidRDefault="00755F3D" w:rsidP="007A326F">
            <w:pPr>
              <w:ind w:firstLine="1701"/>
              <w:jc w:val="center"/>
              <w:rPr>
                <w:sz w:val="16"/>
                <w:szCs w:val="16"/>
              </w:rPr>
            </w:pPr>
          </w:p>
          <w:p w14:paraId="4772D9B8" w14:textId="77777777" w:rsidR="00755F3D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174030" w14:textId="77777777" w:rsidR="00755F3D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8B6E78">
              <w:rPr>
                <w:sz w:val="28"/>
                <w:szCs w:val="28"/>
              </w:rPr>
              <w:t>2.</w:t>
            </w:r>
            <w:r w:rsidRPr="008B6E78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 xml:space="preserve">Для </w:t>
            </w:r>
            <w:r w:rsidRPr="008B6E78">
              <w:rPr>
                <w:b/>
                <w:sz w:val="28"/>
                <w:szCs w:val="28"/>
                <w:u w:val="single"/>
              </w:rPr>
              <w:t>организаций культуры, осуществляющих создание, исполнение, показ и интерпретацию произведений литературы и искусства</w:t>
            </w:r>
          </w:p>
          <w:p w14:paraId="43062AD5" w14:textId="77777777" w:rsidR="00755F3D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14:paraId="5EA60C76" w14:textId="77777777" w:rsidR="00755F3D" w:rsidRDefault="00755F3D" w:rsidP="007A326F">
            <w:pPr>
              <w:ind w:firstLine="738"/>
              <w:jc w:val="both"/>
              <w:rPr>
                <w:sz w:val="28"/>
                <w:szCs w:val="28"/>
              </w:rPr>
            </w:pPr>
            <w:r w:rsidRPr="00D56331">
              <w:rPr>
                <w:b/>
                <w:sz w:val="28"/>
                <w:szCs w:val="28"/>
              </w:rPr>
              <w:t>К</w:t>
            </w:r>
            <w:r w:rsidRPr="00D56331">
              <w:rPr>
                <w:b/>
                <w:sz w:val="28"/>
                <w:szCs w:val="28"/>
                <w:vertAlign w:val="superscript"/>
              </w:rPr>
              <w:t>1</w:t>
            </w:r>
            <w:r>
              <w:rPr>
                <w:b/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открытость и доступность информации об организации культуры – 57 баллов;</w:t>
            </w:r>
          </w:p>
          <w:p w14:paraId="2338F7F7" w14:textId="77777777" w:rsidR="00755F3D" w:rsidRDefault="00755F3D" w:rsidP="007A326F">
            <w:pPr>
              <w:ind w:firstLine="738"/>
              <w:jc w:val="both"/>
              <w:rPr>
                <w:sz w:val="28"/>
                <w:szCs w:val="28"/>
              </w:rPr>
            </w:pPr>
            <w:r w:rsidRPr="00D56331">
              <w:rPr>
                <w:b/>
                <w:sz w:val="28"/>
                <w:szCs w:val="28"/>
              </w:rPr>
              <w:t>К</w:t>
            </w:r>
            <w:r w:rsidRPr="00D56331">
              <w:rPr>
                <w:b/>
                <w:sz w:val="28"/>
                <w:szCs w:val="28"/>
                <w:vertAlign w:val="superscript"/>
              </w:rPr>
              <w:t>3</w:t>
            </w:r>
            <w:r>
              <w:rPr>
                <w:b/>
                <w:sz w:val="28"/>
                <w:szCs w:val="28"/>
              </w:rPr>
              <w:t xml:space="preserve"> – </w:t>
            </w:r>
            <w:r w:rsidRPr="0014082A">
              <w:rPr>
                <w:sz w:val="28"/>
                <w:szCs w:val="28"/>
              </w:rPr>
              <w:t>доступность услуг для инвалидов</w:t>
            </w:r>
            <w:r>
              <w:rPr>
                <w:sz w:val="28"/>
                <w:szCs w:val="28"/>
              </w:rPr>
              <w:t xml:space="preserve"> –  69 баллов.</w:t>
            </w:r>
          </w:p>
          <w:p w14:paraId="5B8D8430" w14:textId="77777777" w:rsidR="00755F3D" w:rsidRDefault="00755F3D" w:rsidP="007A326F">
            <w:pPr>
              <w:ind w:firstLine="738"/>
              <w:jc w:val="both"/>
              <w:rPr>
                <w:sz w:val="28"/>
                <w:szCs w:val="28"/>
                <w:u w:val="single"/>
              </w:rPr>
            </w:pPr>
          </w:p>
          <w:p w14:paraId="5F150DE3" w14:textId="77777777" w:rsidR="00755F3D" w:rsidRPr="002A6958" w:rsidRDefault="00755F3D" w:rsidP="007A326F">
            <w:pPr>
              <w:ind w:firstLine="738"/>
              <w:jc w:val="both"/>
              <w:rPr>
                <w:sz w:val="28"/>
                <w:szCs w:val="28"/>
                <w:u w:val="single"/>
              </w:rPr>
            </w:pPr>
            <w:r w:rsidRPr="002A6958">
              <w:rPr>
                <w:sz w:val="28"/>
                <w:szCs w:val="28"/>
                <w:u w:val="single"/>
              </w:rPr>
              <w:lastRenderedPageBreak/>
              <w:t>Расчет значения критерия 4</w:t>
            </w:r>
          </w:p>
          <w:p w14:paraId="45C29F3F" w14:textId="77777777" w:rsidR="00755F3D" w:rsidRDefault="00755F3D" w:rsidP="007A326F">
            <w:pPr>
              <w:ind w:firstLine="7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14082A">
              <w:rPr>
                <w:b/>
                <w:sz w:val="28"/>
                <w:szCs w:val="28"/>
                <w:vertAlign w:val="superscript"/>
              </w:rPr>
              <w:t>4</w:t>
            </w:r>
            <w:r>
              <w:rPr>
                <w:b/>
                <w:sz w:val="28"/>
                <w:szCs w:val="28"/>
                <w:vertAlign w:val="superscript"/>
              </w:rPr>
              <w:t xml:space="preserve">  </w:t>
            </w:r>
            <w:r>
              <w:rPr>
                <w:b/>
                <w:sz w:val="28"/>
                <w:szCs w:val="28"/>
              </w:rPr>
              <w:t>= (57 + 69) : 2 = 63 балла.</w:t>
            </w:r>
          </w:p>
          <w:p w14:paraId="56640F4C" w14:textId="77777777" w:rsidR="00755F3D" w:rsidRPr="00D56331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412559D" w14:textId="77777777" w:rsidR="00755F3D" w:rsidRDefault="00755F3D" w:rsidP="00755F3D"/>
    <w:p w14:paraId="7E6B647D" w14:textId="77777777" w:rsidR="00755F3D" w:rsidRDefault="00755F3D" w:rsidP="00755F3D">
      <w:pPr>
        <w:pStyle w:val="2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72676">
        <w:rPr>
          <w:rFonts w:ascii="Times New Roman" w:hAnsi="Times New Roman"/>
          <w:b/>
          <w:sz w:val="24"/>
          <w:szCs w:val="24"/>
        </w:rPr>
        <w:lastRenderedPageBreak/>
        <w:t xml:space="preserve">Показатели, характеризующие </w:t>
      </w:r>
    </w:p>
    <w:p w14:paraId="78FB045F" w14:textId="77777777" w:rsidR="00755F3D" w:rsidRDefault="00755F3D" w:rsidP="00755F3D">
      <w:pPr>
        <w:pStyle w:val="2e"/>
        <w:rPr>
          <w:rFonts w:ascii="Times New Roman" w:hAnsi="Times New Roman"/>
          <w:b/>
          <w:sz w:val="24"/>
          <w:szCs w:val="24"/>
        </w:rPr>
      </w:pPr>
      <w:r w:rsidRPr="00C72676">
        <w:rPr>
          <w:rFonts w:ascii="Times New Roman" w:hAnsi="Times New Roman"/>
          <w:b/>
          <w:sz w:val="24"/>
          <w:szCs w:val="24"/>
        </w:rPr>
        <w:t>УДОВЛЕТВОРЕННОСТЬ УСЛОВИЯМИ ОКАЗАНИЯ УСЛУГ</w:t>
      </w:r>
    </w:p>
    <w:p w14:paraId="50E39F2E" w14:textId="77777777" w:rsidR="00755F3D" w:rsidRPr="00C72676" w:rsidRDefault="00755F3D" w:rsidP="00755F3D">
      <w:pPr>
        <w:pStyle w:val="2e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368"/>
        <w:gridCol w:w="904"/>
        <w:gridCol w:w="3685"/>
        <w:gridCol w:w="4678"/>
        <w:gridCol w:w="1418"/>
        <w:gridCol w:w="1363"/>
      </w:tblGrid>
      <w:tr w:rsidR="00755F3D" w:rsidRPr="00692EEE" w14:paraId="366BDBA3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8C7D" w14:textId="77777777" w:rsidR="00755F3D" w:rsidRPr="008745C5" w:rsidRDefault="00755F3D" w:rsidP="007A326F">
            <w:pPr>
              <w:pStyle w:val="2e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7D04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7208C19D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A8F5" w14:textId="77777777" w:rsidR="00755F3D" w:rsidRPr="008745C5" w:rsidRDefault="00755F3D" w:rsidP="007A326F">
            <w:pPr>
              <w:pStyle w:val="2e"/>
              <w:ind w:left="-108"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A1D5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589E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A959" w14:textId="77777777" w:rsidR="00755F3D" w:rsidRPr="008745C5" w:rsidRDefault="00755F3D" w:rsidP="007A326F">
            <w:pPr>
              <w:pStyle w:val="2e"/>
              <w:ind w:left="-162" w:right="-11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Значение параметров </w:t>
            </w:r>
          </w:p>
          <w:p w14:paraId="0FB4903B" w14:textId="77777777" w:rsidR="00755F3D" w:rsidRPr="008745C5" w:rsidRDefault="00755F3D" w:rsidP="007A326F">
            <w:pPr>
              <w:pStyle w:val="2e"/>
              <w:ind w:left="-162" w:right="-11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баллах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D332" w14:textId="77777777" w:rsidR="00755F3D" w:rsidRPr="008745C5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Макси-мальное значение показателей </w:t>
            </w:r>
          </w:p>
        </w:tc>
      </w:tr>
      <w:tr w:rsidR="00755F3D" w:rsidRPr="00692EEE" w14:paraId="1D41C3BF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813" w14:textId="77777777" w:rsidR="00755F3D" w:rsidRPr="008745C5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4544" w14:textId="77777777" w:rsidR="00755F3D" w:rsidRPr="00692EEE" w:rsidRDefault="00755F3D" w:rsidP="007A326F">
            <w:r w:rsidRPr="00692EEE"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  <w:r>
              <w:t xml:space="preserve"> </w:t>
            </w:r>
            <w:r w:rsidRPr="00C31D04">
              <w:rPr>
                <w:b/>
              </w:rPr>
              <w:t>(</w:t>
            </w:r>
            <w:r w:rsidRPr="00C31D04">
              <w:rPr>
                <w:b/>
                <w:sz w:val="28"/>
                <w:szCs w:val="28"/>
              </w:rPr>
              <w:t>П</w:t>
            </w:r>
            <w:r w:rsidRPr="00C31D04">
              <w:rPr>
                <w:b/>
                <w:sz w:val="28"/>
                <w:szCs w:val="28"/>
                <w:vertAlign w:val="subscript"/>
              </w:rPr>
              <w:t>реком</w:t>
            </w:r>
            <w:r w:rsidRPr="00C31D04">
              <w:rPr>
                <w:b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EE9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CF59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5.1.1.Готовность 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 xml:space="preserve">получателей услуг рекомендовать организацию социальной сферы родственникам и знакомым 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6918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получателей услуг, 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>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8745C5">
              <w:rPr>
                <w:rFonts w:ascii="Times New Roman" w:hAnsi="Times New Roman"/>
                <w:b/>
                <w:sz w:val="24"/>
                <w:szCs w:val="24"/>
                <w:vertAlign w:val="subscript"/>
                <w:lang w:eastAsia="ru-RU"/>
              </w:rPr>
              <w:t>реком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 xml:space="preserve">), по отношению к числу опрошенных </w:t>
            </w: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получателей услуг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>, ответивших на соответствующий вопрос анкеты (</w:t>
            </w: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8745C5">
              <w:rPr>
                <w:rFonts w:ascii="Times New Roman" w:hAnsi="Times New Roman"/>
                <w:b/>
                <w:sz w:val="24"/>
                <w:szCs w:val="24"/>
                <w:vertAlign w:val="subscript"/>
                <w:lang w:eastAsia="ru-RU"/>
              </w:rPr>
              <w:t>общ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4D27671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93C8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B7B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31CC6FC6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AE8BA5A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(5.1)</w:t>
            </w:r>
          </w:p>
        </w:tc>
      </w:tr>
      <w:tr w:rsidR="00755F3D" w:rsidRPr="00692EEE" w14:paraId="2DB081D8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7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1368"/>
              <w:gridCol w:w="1168"/>
              <w:gridCol w:w="2528"/>
            </w:tblGrid>
            <w:tr w:rsidR="00755F3D" w:rsidRPr="00C31D04" w14:paraId="30AD588F" w14:textId="77777777" w:rsidTr="007A326F">
              <w:trPr>
                <w:jc w:val="center"/>
              </w:trPr>
              <w:tc>
                <w:tcPr>
                  <w:tcW w:w="2212" w:type="dxa"/>
                  <w:vMerge w:val="restart"/>
                  <w:vAlign w:val="center"/>
                </w:tcPr>
                <w:p w14:paraId="7EFF40F0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t>П</w:t>
                  </w:r>
                  <w:r w:rsidRPr="00C31D04">
                    <w:rPr>
                      <w:b/>
                      <w:sz w:val="28"/>
                      <w:szCs w:val="28"/>
                      <w:vertAlign w:val="subscript"/>
                    </w:rPr>
                    <w:t>реком</w:t>
                  </w:r>
                  <w:r w:rsidRPr="00C31D04">
                    <w:rPr>
                      <w:b/>
                      <w:sz w:val="28"/>
                      <w:szCs w:val="28"/>
                    </w:rPr>
                    <w:t xml:space="preserve"> = (</w:t>
                  </w:r>
                </w:p>
              </w:tc>
              <w:tc>
                <w:tcPr>
                  <w:tcW w:w="1368" w:type="dxa"/>
                  <w:tcBorders>
                    <w:bottom w:val="single" w:sz="4" w:space="0" w:color="auto"/>
                  </w:tcBorders>
                </w:tcPr>
                <w:p w14:paraId="216B2D20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t>У</w:t>
                  </w:r>
                  <w:r w:rsidRPr="00C31D04">
                    <w:rPr>
                      <w:b/>
                      <w:sz w:val="28"/>
                      <w:szCs w:val="28"/>
                      <w:vertAlign w:val="subscript"/>
                    </w:rPr>
                    <w:t>реком</w:t>
                  </w:r>
                </w:p>
              </w:tc>
              <w:tc>
                <w:tcPr>
                  <w:tcW w:w="1168" w:type="dxa"/>
                  <w:vMerge w:val="restart"/>
                  <w:vAlign w:val="center"/>
                </w:tcPr>
                <w:p w14:paraId="27AEFADF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2528" w:type="dxa"/>
                  <w:vMerge w:val="restart"/>
                  <w:vAlign w:val="center"/>
                </w:tcPr>
                <w:p w14:paraId="7EDAF31B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t>(5.1)</w:t>
                  </w:r>
                </w:p>
              </w:tc>
            </w:tr>
            <w:tr w:rsidR="00755F3D" w:rsidRPr="00C31D04" w14:paraId="5A02313A" w14:textId="77777777" w:rsidTr="007A326F">
              <w:trPr>
                <w:jc w:val="center"/>
              </w:trPr>
              <w:tc>
                <w:tcPr>
                  <w:tcW w:w="2212" w:type="dxa"/>
                  <w:vMerge/>
                </w:tcPr>
                <w:p w14:paraId="052B2245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</w:tcBorders>
                </w:tcPr>
                <w:p w14:paraId="62CE6D02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left="186" w:hanging="186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t>Ч</w:t>
                  </w:r>
                  <w:r w:rsidRPr="00C31D04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1168" w:type="dxa"/>
                  <w:vMerge/>
                </w:tcPr>
                <w:p w14:paraId="2438CB8E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2528" w:type="dxa"/>
                  <w:vMerge/>
                </w:tcPr>
                <w:p w14:paraId="31E5DAA8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Cs w:val="28"/>
                    </w:rPr>
                  </w:pPr>
                </w:p>
              </w:tc>
            </w:tr>
          </w:tbl>
          <w:p w14:paraId="212761E1" w14:textId="77777777" w:rsidR="00755F3D" w:rsidRPr="00C31D04" w:rsidRDefault="00755F3D" w:rsidP="007A326F">
            <w:pPr>
              <w:ind w:firstLine="709"/>
              <w:jc w:val="both"/>
            </w:pPr>
            <w:r w:rsidRPr="00C31D04">
              <w:t>где</w:t>
            </w:r>
          </w:p>
          <w:p w14:paraId="7EE2A61D" w14:textId="77777777" w:rsidR="00755F3D" w:rsidRPr="00C31D04" w:rsidRDefault="00755F3D" w:rsidP="007A326F">
            <w:pPr>
              <w:ind w:firstLine="709"/>
              <w:jc w:val="both"/>
            </w:pPr>
            <w:r w:rsidRPr="00C31D04">
              <w:rPr>
                <w:b/>
              </w:rPr>
              <w:t>У</w:t>
            </w:r>
            <w:r w:rsidRPr="00C31D04">
              <w:rPr>
                <w:b/>
                <w:vertAlign w:val="subscript"/>
              </w:rPr>
              <w:t>реком</w:t>
            </w:r>
            <w:r w:rsidRPr="00C31D04">
              <w:rPr>
                <w:b/>
                <w:vertAlign w:val="superscript"/>
              </w:rPr>
              <w:t xml:space="preserve"> </w:t>
            </w:r>
            <w:r w:rsidRPr="00C31D04">
              <w:rPr>
                <w:b/>
              </w:rPr>
              <w:t>-</w:t>
            </w:r>
            <w:r w:rsidRPr="00C31D04">
              <w:t xml:space="preserve">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организации);</w:t>
            </w:r>
          </w:p>
          <w:p w14:paraId="580B9B46" w14:textId="77777777" w:rsidR="00755F3D" w:rsidRDefault="00755F3D" w:rsidP="007A326F">
            <w:pPr>
              <w:ind w:firstLine="709"/>
              <w:jc w:val="both"/>
            </w:pPr>
            <w:r w:rsidRPr="00C31D04">
              <w:rPr>
                <w:b/>
              </w:rPr>
              <w:t>Ч</w:t>
            </w:r>
            <w:r w:rsidRPr="00C31D04">
              <w:rPr>
                <w:b/>
                <w:vertAlign w:val="subscript"/>
              </w:rPr>
              <w:t>общ</w:t>
            </w:r>
            <w:r w:rsidRPr="00C31D04">
              <w:rPr>
                <w:b/>
              </w:rPr>
              <w:t xml:space="preserve"> </w:t>
            </w:r>
            <w:r w:rsidRPr="00C31D04">
              <w:t>-  общее число опрошенных получателей услуг</w:t>
            </w:r>
            <w:r>
              <w:t>.</w:t>
            </w:r>
          </w:p>
          <w:p w14:paraId="5050A645" w14:textId="77777777" w:rsidR="00755F3D" w:rsidRDefault="00755F3D" w:rsidP="007A326F">
            <w:pPr>
              <w:ind w:firstLine="709"/>
              <w:jc w:val="both"/>
            </w:pPr>
          </w:p>
          <w:p w14:paraId="410776BD" w14:textId="77777777" w:rsidR="00755F3D" w:rsidRPr="00075091" w:rsidRDefault="00755F3D" w:rsidP="007A326F">
            <w:pPr>
              <w:jc w:val="both"/>
              <w:rPr>
                <w:b/>
                <w:sz w:val="28"/>
                <w:szCs w:val="28"/>
              </w:rPr>
            </w:pPr>
            <w:r w:rsidRPr="00075091">
              <w:rPr>
                <w:b/>
                <w:sz w:val="28"/>
                <w:szCs w:val="28"/>
              </w:rPr>
              <w:t xml:space="preserve">Пример расчета значения показателя </w:t>
            </w:r>
            <w:r>
              <w:rPr>
                <w:b/>
                <w:sz w:val="28"/>
                <w:szCs w:val="28"/>
              </w:rPr>
              <w:t>5</w:t>
            </w:r>
            <w:r w:rsidRPr="00075091">
              <w:rPr>
                <w:b/>
                <w:sz w:val="28"/>
                <w:szCs w:val="28"/>
              </w:rPr>
              <w:t>.1.</w:t>
            </w:r>
          </w:p>
          <w:p w14:paraId="56630A0C" w14:textId="77777777" w:rsidR="00755F3D" w:rsidRDefault="00755F3D" w:rsidP="007A326F">
            <w:pPr>
              <w:ind w:firstLine="709"/>
              <w:jc w:val="both"/>
            </w:pPr>
          </w:p>
          <w:p w14:paraId="308562F3" w14:textId="77777777" w:rsidR="00755F3D" w:rsidRPr="00075091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075091">
              <w:rPr>
                <w:b/>
                <w:sz w:val="28"/>
                <w:szCs w:val="28"/>
              </w:rPr>
              <w:t>У</w:t>
            </w:r>
            <w:r w:rsidRPr="00075091">
              <w:rPr>
                <w:b/>
                <w:sz w:val="28"/>
                <w:szCs w:val="28"/>
                <w:vertAlign w:val="subscript"/>
              </w:rPr>
              <w:t>реком</w:t>
            </w:r>
            <w:r w:rsidRPr="00075091"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Pr="00075091">
              <w:rPr>
                <w:b/>
                <w:sz w:val="28"/>
                <w:szCs w:val="28"/>
              </w:rPr>
              <w:t>-</w:t>
            </w:r>
            <w:r w:rsidRPr="00075091">
              <w:rPr>
                <w:sz w:val="28"/>
                <w:szCs w:val="28"/>
              </w:rPr>
              <w:t xml:space="preserve">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  <w:r>
              <w:rPr>
                <w:sz w:val="28"/>
                <w:szCs w:val="28"/>
              </w:rPr>
              <w:t xml:space="preserve"> – 125 человек</w:t>
            </w:r>
            <w:r w:rsidRPr="00075091">
              <w:rPr>
                <w:sz w:val="28"/>
                <w:szCs w:val="28"/>
              </w:rPr>
              <w:t>;</w:t>
            </w:r>
          </w:p>
          <w:p w14:paraId="0831D009" w14:textId="77777777" w:rsidR="00755F3D" w:rsidRPr="00075091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075091">
              <w:rPr>
                <w:b/>
                <w:sz w:val="28"/>
                <w:szCs w:val="28"/>
              </w:rPr>
              <w:lastRenderedPageBreak/>
              <w:t>Ч</w:t>
            </w:r>
            <w:r w:rsidRPr="00075091">
              <w:rPr>
                <w:b/>
                <w:sz w:val="28"/>
                <w:szCs w:val="28"/>
                <w:vertAlign w:val="subscript"/>
              </w:rPr>
              <w:t>общ</w:t>
            </w:r>
            <w:r w:rsidRPr="00075091">
              <w:rPr>
                <w:b/>
                <w:sz w:val="28"/>
                <w:szCs w:val="28"/>
              </w:rPr>
              <w:t xml:space="preserve"> </w:t>
            </w:r>
            <w:r w:rsidRPr="00075091">
              <w:rPr>
                <w:sz w:val="28"/>
                <w:szCs w:val="28"/>
              </w:rPr>
              <w:t>-  общее число опрошенных получателей услуг</w:t>
            </w:r>
            <w:r>
              <w:rPr>
                <w:sz w:val="28"/>
                <w:szCs w:val="28"/>
              </w:rPr>
              <w:t>, ответивших на вопрос 13 Анкеты  (см. Рекомендуемый образец Анкеты в приказе Минтруда России от 30 октября 2018 г. № 675н) – 250 человек</w:t>
            </w:r>
            <w:r w:rsidRPr="00075091">
              <w:rPr>
                <w:sz w:val="28"/>
                <w:szCs w:val="28"/>
              </w:rPr>
              <w:t>.</w:t>
            </w:r>
          </w:p>
          <w:p w14:paraId="7A068EE1" w14:textId="77777777" w:rsidR="00755F3D" w:rsidRDefault="00755F3D" w:rsidP="007A326F">
            <w:pPr>
              <w:ind w:firstLine="709"/>
              <w:jc w:val="both"/>
            </w:pPr>
          </w:p>
          <w:p w14:paraId="68A454FB" w14:textId="77777777" w:rsidR="00755F3D" w:rsidRDefault="00755F3D" w:rsidP="007A326F">
            <w:pPr>
              <w:ind w:firstLine="709"/>
              <w:jc w:val="both"/>
            </w:pPr>
          </w:p>
          <w:p w14:paraId="035D1C25" w14:textId="77777777" w:rsidR="00755F3D" w:rsidRPr="00075091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075091">
              <w:rPr>
                <w:sz w:val="28"/>
                <w:szCs w:val="28"/>
                <w:u w:val="single"/>
              </w:rPr>
              <w:t>Расчет значения показателя 5.1.</w:t>
            </w:r>
          </w:p>
          <w:p w14:paraId="260D6DB1" w14:textId="77777777" w:rsidR="00755F3D" w:rsidRDefault="00755F3D" w:rsidP="007A326F">
            <w:pPr>
              <w:ind w:firstLine="709"/>
              <w:jc w:val="both"/>
            </w:pPr>
          </w:p>
          <w:p w14:paraId="6C35E641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C31D04">
              <w:rPr>
                <w:b/>
                <w:sz w:val="28"/>
                <w:szCs w:val="28"/>
              </w:rPr>
              <w:t>П</w:t>
            </w:r>
            <w:r w:rsidRPr="00C31D04">
              <w:rPr>
                <w:b/>
                <w:sz w:val="28"/>
                <w:szCs w:val="28"/>
                <w:vertAlign w:val="subscript"/>
              </w:rPr>
              <w:t>реком</w:t>
            </w:r>
            <w:r w:rsidRPr="00075091">
              <w:rPr>
                <w:b/>
                <w:sz w:val="28"/>
                <w:szCs w:val="28"/>
              </w:rPr>
              <w:t xml:space="preserve"> =</w:t>
            </w:r>
            <w:r>
              <w:rPr>
                <w:b/>
                <w:sz w:val="28"/>
                <w:szCs w:val="28"/>
              </w:rPr>
              <w:t xml:space="preserve"> (125 : 250) х 100 = 0,5 х 100 = 50 баллов.</w:t>
            </w:r>
          </w:p>
          <w:p w14:paraId="6ACF4C56" w14:textId="77777777" w:rsidR="00755F3D" w:rsidRPr="00C31D04" w:rsidRDefault="00755F3D" w:rsidP="007A326F">
            <w:pPr>
              <w:jc w:val="both"/>
            </w:pPr>
          </w:p>
        </w:tc>
      </w:tr>
      <w:tr w:rsidR="00755F3D" w:rsidRPr="00692EEE" w14:paraId="5D9053AC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0605" w14:textId="77777777" w:rsidR="00755F3D" w:rsidRPr="008745C5" w:rsidRDefault="00755F3D" w:rsidP="007A326F">
            <w:pPr>
              <w:pStyle w:val="2e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E3C2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58F73934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74C8" w14:textId="77777777" w:rsidR="00755F3D" w:rsidRPr="008745C5" w:rsidRDefault="00755F3D" w:rsidP="007A326F">
            <w:pPr>
              <w:pStyle w:val="2e"/>
              <w:ind w:left="-108"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DDEB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623A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2D99" w14:textId="77777777" w:rsidR="00755F3D" w:rsidRPr="008745C5" w:rsidRDefault="00755F3D" w:rsidP="007A326F">
            <w:pPr>
              <w:pStyle w:val="2e"/>
              <w:ind w:left="-162" w:right="-11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Значение параметров </w:t>
            </w:r>
          </w:p>
          <w:p w14:paraId="08E74151" w14:textId="77777777" w:rsidR="00755F3D" w:rsidRPr="008745C5" w:rsidRDefault="00755F3D" w:rsidP="007A326F">
            <w:pPr>
              <w:pStyle w:val="2e"/>
              <w:ind w:left="-162" w:right="-11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баллах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8822" w14:textId="77777777" w:rsidR="00755F3D" w:rsidRPr="008745C5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Макси-мальное значение показателей </w:t>
            </w:r>
          </w:p>
        </w:tc>
      </w:tr>
      <w:tr w:rsidR="00755F3D" w:rsidRPr="00692EEE" w14:paraId="6A660D3D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4E6C6BA" w14:textId="77777777" w:rsidR="00755F3D" w:rsidRPr="008745C5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14:paraId="24628DDC" w14:textId="77777777" w:rsidR="00755F3D" w:rsidRPr="00C31D04" w:rsidRDefault="00755F3D" w:rsidP="007A326F">
            <w:r w:rsidRPr="00C31D04"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  <w:r w:rsidRPr="00C31D04">
              <w:rPr>
                <w:rStyle w:val="af8"/>
              </w:rPr>
              <w:footnoteReference w:id="2"/>
            </w:r>
            <w:r>
              <w:t xml:space="preserve"> </w:t>
            </w:r>
            <w:r w:rsidRPr="00C31D04">
              <w:rPr>
                <w:b/>
                <w:lang w:eastAsia="en-US"/>
              </w:rPr>
              <w:t>(</w:t>
            </w:r>
            <w:r w:rsidRPr="00C31D04">
              <w:rPr>
                <w:b/>
                <w:szCs w:val="28"/>
              </w:rPr>
              <w:t>П</w:t>
            </w:r>
            <w:r w:rsidRPr="00C31D04">
              <w:rPr>
                <w:b/>
                <w:szCs w:val="28"/>
                <w:vertAlign w:val="superscript"/>
              </w:rPr>
              <w:t>орг.усл</w:t>
            </w:r>
            <w:r w:rsidRPr="00C31D04">
              <w:rPr>
                <w:b/>
                <w:szCs w:val="28"/>
                <w:vertAlign w:val="subscript"/>
              </w:rPr>
              <w:t>уд</w:t>
            </w:r>
            <w:r w:rsidRPr="00C31D04">
              <w:rPr>
                <w:b/>
                <w:lang w:eastAsia="en-US"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14:paraId="73E904EA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E7699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5.2.1 Удовлетворенность получателей услуг организационными условиями оказания услуг, например:</w:t>
            </w:r>
          </w:p>
          <w:p w14:paraId="21C8B382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- наличием и понятностью навигации внутри организации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 xml:space="preserve"> социальной сферы</w:t>
            </w: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2B9B5998" w14:textId="77777777" w:rsidR="00755F3D" w:rsidRPr="008745C5" w:rsidRDefault="00755F3D" w:rsidP="007A326F">
            <w:pPr>
              <w:pStyle w:val="2e"/>
              <w:ind w:right="-101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</w:rPr>
              <w:t>- графиком работы организации социальной сферы (подразделе</w:t>
            </w:r>
            <w:r w:rsidRPr="008745C5">
              <w:rPr>
                <w:rFonts w:ascii="Times New Roman" w:hAnsi="Times New Roman"/>
                <w:sz w:val="24"/>
                <w:szCs w:val="24"/>
              </w:rPr>
              <w:lastRenderedPageBreak/>
              <w:t>ния, отдельных специалистов, графиком прихода социального работника на дом и прочее)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01C8EE1F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получателей услуг, удовлетворенных организационными условиями предоставления услуг </w:t>
            </w:r>
            <w:r w:rsidRPr="008745C5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745C5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У</w:t>
            </w:r>
            <w:r w:rsidRPr="008745C5">
              <w:rPr>
                <w:rFonts w:ascii="Times New Roman" w:hAnsi="Times New Roman"/>
                <w:b/>
                <w:sz w:val="24"/>
                <w:szCs w:val="28"/>
                <w:vertAlign w:val="superscript"/>
                <w:lang w:eastAsia="ru-RU"/>
              </w:rPr>
              <w:t>орг.усл</w:t>
            </w:r>
            <w:r w:rsidRPr="008745C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 xml:space="preserve">, по отношению к числу опрошенных </w:t>
            </w: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получателей услуг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 xml:space="preserve">  ответивших на соответствующий вопрос анкеты </w:t>
            </w:r>
            <w:r w:rsidRPr="008745C5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745C5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Ч</w:t>
            </w:r>
            <w:r w:rsidRPr="008745C5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общ</w:t>
            </w:r>
            <w:r w:rsidRPr="008745C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463BCD5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14FF93E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0419A368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9E8520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(5.2)</w:t>
            </w:r>
          </w:p>
        </w:tc>
      </w:tr>
      <w:tr w:rsidR="00755F3D" w:rsidRPr="00692EEE" w14:paraId="21040598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</w:tcBorders>
          </w:tcPr>
          <w:tbl>
            <w:tblPr>
              <w:tblW w:w="727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1368"/>
              <w:gridCol w:w="1168"/>
              <w:gridCol w:w="2528"/>
            </w:tblGrid>
            <w:tr w:rsidR="00755F3D" w:rsidRPr="00C31D04" w14:paraId="7411F8BA" w14:textId="77777777" w:rsidTr="007A326F">
              <w:trPr>
                <w:jc w:val="center"/>
              </w:trPr>
              <w:tc>
                <w:tcPr>
                  <w:tcW w:w="2212" w:type="dxa"/>
                  <w:vMerge w:val="restart"/>
                  <w:vAlign w:val="center"/>
                </w:tcPr>
                <w:p w14:paraId="6816DD96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lastRenderedPageBreak/>
                    <w:t>П</w:t>
                  </w:r>
                  <w:r w:rsidRPr="00C31D04">
                    <w:rPr>
                      <w:b/>
                      <w:sz w:val="28"/>
                      <w:szCs w:val="28"/>
                      <w:vertAlign w:val="superscript"/>
                    </w:rPr>
                    <w:t>орг.усл</w:t>
                  </w:r>
                  <w:r w:rsidRPr="00C31D04">
                    <w:rPr>
                      <w:b/>
                      <w:sz w:val="28"/>
                      <w:szCs w:val="28"/>
                      <w:vertAlign w:val="subscript"/>
                    </w:rPr>
                    <w:t>уд</w:t>
                  </w:r>
                  <w:r w:rsidRPr="00C31D04">
                    <w:rPr>
                      <w:b/>
                      <w:sz w:val="28"/>
                      <w:szCs w:val="28"/>
                    </w:rPr>
                    <w:t xml:space="preserve"> = (</w:t>
                  </w:r>
                </w:p>
              </w:tc>
              <w:tc>
                <w:tcPr>
                  <w:tcW w:w="1368" w:type="dxa"/>
                  <w:tcBorders>
                    <w:bottom w:val="single" w:sz="4" w:space="0" w:color="auto"/>
                  </w:tcBorders>
                </w:tcPr>
                <w:p w14:paraId="503FAA11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t>У</w:t>
                  </w:r>
                  <w:r w:rsidRPr="00C31D04">
                    <w:rPr>
                      <w:b/>
                      <w:sz w:val="28"/>
                      <w:szCs w:val="28"/>
                      <w:vertAlign w:val="superscript"/>
                    </w:rPr>
                    <w:t>орг.усл</w:t>
                  </w:r>
                </w:p>
              </w:tc>
              <w:tc>
                <w:tcPr>
                  <w:tcW w:w="1168" w:type="dxa"/>
                  <w:vMerge w:val="restart"/>
                  <w:vAlign w:val="center"/>
                </w:tcPr>
                <w:p w14:paraId="356C4191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2528" w:type="dxa"/>
                  <w:vMerge w:val="restart"/>
                  <w:vAlign w:val="center"/>
                </w:tcPr>
                <w:p w14:paraId="151C2707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t>(5.2)</w:t>
                  </w:r>
                </w:p>
              </w:tc>
            </w:tr>
            <w:tr w:rsidR="00755F3D" w:rsidRPr="00C31D04" w14:paraId="2F9FA27A" w14:textId="77777777" w:rsidTr="007A326F">
              <w:trPr>
                <w:jc w:val="center"/>
              </w:trPr>
              <w:tc>
                <w:tcPr>
                  <w:tcW w:w="2212" w:type="dxa"/>
                  <w:vMerge/>
                </w:tcPr>
                <w:p w14:paraId="707FF8D2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</w:tcBorders>
                </w:tcPr>
                <w:p w14:paraId="787976DD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ind w:left="186" w:hanging="186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C31D04">
                    <w:rPr>
                      <w:b/>
                      <w:sz w:val="28"/>
                      <w:szCs w:val="28"/>
                    </w:rPr>
                    <w:t>Ч</w:t>
                  </w:r>
                  <w:r w:rsidRPr="00C31D04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1168" w:type="dxa"/>
                  <w:vMerge/>
                </w:tcPr>
                <w:p w14:paraId="66D1EFBF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2528" w:type="dxa"/>
                  <w:vMerge/>
                </w:tcPr>
                <w:p w14:paraId="1EE76F25" w14:textId="77777777" w:rsidR="00755F3D" w:rsidRPr="00C31D04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Cs w:val="28"/>
                    </w:rPr>
                  </w:pPr>
                </w:p>
              </w:tc>
            </w:tr>
          </w:tbl>
          <w:p w14:paraId="1A28F977" w14:textId="77777777" w:rsidR="00755F3D" w:rsidRPr="00C31D04" w:rsidRDefault="00755F3D" w:rsidP="007A326F">
            <w:pPr>
              <w:ind w:firstLine="709"/>
              <w:jc w:val="both"/>
              <w:rPr>
                <w:szCs w:val="28"/>
              </w:rPr>
            </w:pPr>
            <w:r w:rsidRPr="00C31D04">
              <w:rPr>
                <w:szCs w:val="28"/>
              </w:rPr>
              <w:t>где</w:t>
            </w:r>
          </w:p>
          <w:p w14:paraId="30F70739" w14:textId="77777777" w:rsidR="00755F3D" w:rsidRPr="00C31D04" w:rsidRDefault="00755F3D" w:rsidP="007A326F">
            <w:pPr>
              <w:ind w:firstLine="709"/>
              <w:jc w:val="both"/>
              <w:rPr>
                <w:szCs w:val="28"/>
              </w:rPr>
            </w:pPr>
            <w:r w:rsidRPr="00C31D04">
              <w:rPr>
                <w:b/>
                <w:szCs w:val="28"/>
              </w:rPr>
              <w:t>У</w:t>
            </w:r>
            <w:r w:rsidRPr="00C31D04">
              <w:rPr>
                <w:b/>
                <w:szCs w:val="28"/>
                <w:vertAlign w:val="superscript"/>
              </w:rPr>
              <w:t>орг.усл</w:t>
            </w:r>
            <w:r w:rsidRPr="00C31D04">
              <w:rPr>
                <w:szCs w:val="28"/>
                <w:vertAlign w:val="superscript"/>
              </w:rPr>
              <w:t xml:space="preserve"> </w:t>
            </w:r>
            <w:r w:rsidRPr="00C31D04">
              <w:rPr>
                <w:szCs w:val="28"/>
              </w:rPr>
              <w:t>- число получателей услуг, удовлетворенных организационными условиями предоставления услуг;</w:t>
            </w:r>
          </w:p>
          <w:p w14:paraId="0FDCEA01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 w:rsidRPr="00C31D04">
              <w:rPr>
                <w:b/>
                <w:szCs w:val="28"/>
              </w:rPr>
              <w:t>Ч</w:t>
            </w:r>
            <w:r w:rsidRPr="00C31D04">
              <w:rPr>
                <w:b/>
                <w:szCs w:val="28"/>
                <w:vertAlign w:val="subscript"/>
              </w:rPr>
              <w:t>общ</w:t>
            </w:r>
            <w:r w:rsidRPr="00C31D04">
              <w:rPr>
                <w:szCs w:val="28"/>
              </w:rPr>
              <w:t xml:space="preserve"> -  общее число опрошенных получателей услуг</w:t>
            </w:r>
            <w:r>
              <w:rPr>
                <w:szCs w:val="28"/>
              </w:rPr>
              <w:t>.</w:t>
            </w:r>
          </w:p>
          <w:p w14:paraId="2909E91A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7C4061E2" w14:textId="77777777" w:rsidR="00755F3D" w:rsidRPr="00075091" w:rsidRDefault="00755F3D" w:rsidP="007A326F">
            <w:pPr>
              <w:jc w:val="both"/>
              <w:rPr>
                <w:b/>
                <w:sz w:val="28"/>
                <w:szCs w:val="28"/>
              </w:rPr>
            </w:pPr>
            <w:r w:rsidRPr="00075091">
              <w:rPr>
                <w:b/>
                <w:sz w:val="28"/>
                <w:szCs w:val="28"/>
              </w:rPr>
              <w:t xml:space="preserve">Пример расчета значения показателя </w:t>
            </w:r>
            <w:r>
              <w:rPr>
                <w:b/>
                <w:sz w:val="28"/>
                <w:szCs w:val="28"/>
              </w:rPr>
              <w:t>5</w:t>
            </w:r>
            <w:r w:rsidRPr="0007509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2</w:t>
            </w:r>
            <w:r w:rsidRPr="00075091">
              <w:rPr>
                <w:b/>
                <w:sz w:val="28"/>
                <w:szCs w:val="28"/>
              </w:rPr>
              <w:t>.</w:t>
            </w:r>
          </w:p>
          <w:p w14:paraId="4CF81A54" w14:textId="77777777" w:rsidR="00755F3D" w:rsidRDefault="00755F3D" w:rsidP="007A326F">
            <w:pPr>
              <w:ind w:firstLine="709"/>
              <w:jc w:val="both"/>
            </w:pPr>
          </w:p>
          <w:p w14:paraId="6516F2D6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075091">
              <w:rPr>
                <w:b/>
                <w:sz w:val="28"/>
                <w:szCs w:val="28"/>
              </w:rPr>
              <w:t>У</w:t>
            </w:r>
            <w:r w:rsidRPr="00075091">
              <w:rPr>
                <w:b/>
                <w:sz w:val="28"/>
                <w:szCs w:val="28"/>
                <w:vertAlign w:val="superscript"/>
              </w:rPr>
              <w:t>орг.усл</w:t>
            </w:r>
            <w:r w:rsidRPr="00075091">
              <w:rPr>
                <w:sz w:val="28"/>
                <w:szCs w:val="28"/>
                <w:vertAlign w:val="superscript"/>
              </w:rPr>
              <w:t xml:space="preserve"> </w:t>
            </w:r>
            <w:r w:rsidRPr="00075091">
              <w:rPr>
                <w:sz w:val="28"/>
                <w:szCs w:val="28"/>
              </w:rPr>
              <w:t>- число получателей услуг, удовлетворенных организационными условиями предоставления услуг</w:t>
            </w:r>
            <w:r>
              <w:rPr>
                <w:sz w:val="28"/>
                <w:szCs w:val="28"/>
              </w:rPr>
              <w:t>:</w:t>
            </w:r>
          </w:p>
          <w:p w14:paraId="3C6EF247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в сфере охраны здоровья – число получателей услуг, удовлетворенных навигацией внутри организации (наличие информационных табличек, указателей, сигнальных табло, инфоматов и прочее) – 230 человек</w:t>
            </w:r>
            <w:r w:rsidRPr="00075091">
              <w:rPr>
                <w:sz w:val="28"/>
                <w:szCs w:val="28"/>
              </w:rPr>
              <w:t>;</w:t>
            </w:r>
          </w:p>
          <w:p w14:paraId="07517546" w14:textId="77777777" w:rsidR="00755F3D" w:rsidRPr="00075091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в сфере культуры, образования, медико-социальной экспертизы и социального обслуживания – число получателей услуг, удовлетворенных графиком работы организации (подразделения, отдельных специалистов, периодичностью прихода социального работника на дом и прочее) – 230 человек;</w:t>
            </w:r>
          </w:p>
          <w:p w14:paraId="5B0CABFC" w14:textId="77777777" w:rsidR="00755F3D" w:rsidRPr="00075091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075091">
              <w:rPr>
                <w:b/>
                <w:sz w:val="28"/>
                <w:szCs w:val="28"/>
              </w:rPr>
              <w:t>Ч</w:t>
            </w:r>
            <w:r w:rsidRPr="00075091">
              <w:rPr>
                <w:b/>
                <w:sz w:val="28"/>
                <w:szCs w:val="28"/>
                <w:vertAlign w:val="subscript"/>
              </w:rPr>
              <w:t>общ</w:t>
            </w:r>
            <w:r w:rsidRPr="00075091">
              <w:rPr>
                <w:sz w:val="28"/>
                <w:szCs w:val="28"/>
              </w:rPr>
              <w:t xml:space="preserve"> -  общее число опрошенных получателей услуг</w:t>
            </w:r>
            <w:r>
              <w:rPr>
                <w:sz w:val="28"/>
                <w:szCs w:val="28"/>
              </w:rPr>
              <w:t>, ответивших на вопрос 14 Анкеты  (см. Рекомендуемый образец Анкеты в приказе Минтруда России от 30 октября 2018 г. № 675н) – 250 человек</w:t>
            </w:r>
            <w:r w:rsidRPr="00075091">
              <w:rPr>
                <w:sz w:val="28"/>
                <w:szCs w:val="28"/>
              </w:rPr>
              <w:t>.</w:t>
            </w:r>
          </w:p>
          <w:p w14:paraId="102ECD2C" w14:textId="77777777" w:rsidR="00755F3D" w:rsidRDefault="00755F3D" w:rsidP="007A326F">
            <w:pPr>
              <w:ind w:firstLine="709"/>
              <w:jc w:val="both"/>
            </w:pPr>
          </w:p>
          <w:p w14:paraId="6E81D6AA" w14:textId="77777777" w:rsidR="00755F3D" w:rsidRPr="00075091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075091">
              <w:rPr>
                <w:sz w:val="28"/>
                <w:szCs w:val="28"/>
                <w:u w:val="single"/>
              </w:rPr>
              <w:t>Расчет значения показателя 5.</w:t>
            </w:r>
            <w:r>
              <w:rPr>
                <w:sz w:val="28"/>
                <w:szCs w:val="28"/>
                <w:u w:val="single"/>
              </w:rPr>
              <w:t>2</w:t>
            </w:r>
            <w:r w:rsidRPr="00075091">
              <w:rPr>
                <w:sz w:val="28"/>
                <w:szCs w:val="28"/>
                <w:u w:val="single"/>
              </w:rPr>
              <w:t>.</w:t>
            </w:r>
          </w:p>
          <w:p w14:paraId="0615351E" w14:textId="77777777" w:rsidR="00755F3D" w:rsidRDefault="00755F3D" w:rsidP="007A326F">
            <w:pPr>
              <w:ind w:firstLine="709"/>
              <w:jc w:val="both"/>
            </w:pPr>
          </w:p>
          <w:p w14:paraId="76A36F06" w14:textId="77777777" w:rsidR="00755F3D" w:rsidRPr="005550AE" w:rsidRDefault="00755F3D" w:rsidP="007A326F">
            <w:pPr>
              <w:ind w:firstLine="709"/>
              <w:jc w:val="both"/>
            </w:pPr>
            <w:r w:rsidRPr="00C31D04">
              <w:rPr>
                <w:b/>
                <w:sz w:val="28"/>
                <w:szCs w:val="28"/>
              </w:rPr>
              <w:t>П</w:t>
            </w:r>
            <w:r w:rsidRPr="00C31D04">
              <w:rPr>
                <w:b/>
                <w:sz w:val="28"/>
                <w:szCs w:val="28"/>
                <w:vertAlign w:val="subscript"/>
              </w:rPr>
              <w:t>реком</w:t>
            </w:r>
            <w:r w:rsidRPr="00075091">
              <w:rPr>
                <w:b/>
                <w:sz w:val="28"/>
                <w:szCs w:val="28"/>
              </w:rPr>
              <w:t xml:space="preserve"> =</w:t>
            </w:r>
            <w:r>
              <w:rPr>
                <w:b/>
                <w:sz w:val="28"/>
                <w:szCs w:val="28"/>
              </w:rPr>
              <w:t xml:space="preserve"> (230 : 250) х 100 = 0,92 х 100 = 92 балла.</w:t>
            </w:r>
          </w:p>
          <w:p w14:paraId="76E7430B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347EB4CF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50CA" w14:textId="77777777" w:rsidR="00755F3D" w:rsidRPr="008745C5" w:rsidRDefault="00755F3D" w:rsidP="007A326F">
            <w:pPr>
              <w:pStyle w:val="2e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br w:type="page"/>
            </w: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348A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качества</w:t>
            </w:r>
          </w:p>
          <w:p w14:paraId="0DC38633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13DE" w14:textId="77777777" w:rsidR="00755F3D" w:rsidRPr="008745C5" w:rsidRDefault="00755F3D" w:rsidP="007A326F">
            <w:pPr>
              <w:pStyle w:val="2e"/>
              <w:ind w:left="-108"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Значи-мость пока-зателей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EE1D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показателя оценки качества, подлежащие оценке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866E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параметров показателей оценки качества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1721" w14:textId="77777777" w:rsidR="00755F3D" w:rsidRPr="008745C5" w:rsidRDefault="00755F3D" w:rsidP="007A326F">
            <w:pPr>
              <w:pStyle w:val="2e"/>
              <w:ind w:left="-162" w:right="-11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Значение параметров </w:t>
            </w:r>
          </w:p>
          <w:p w14:paraId="369F3FDB" w14:textId="77777777" w:rsidR="00755F3D" w:rsidRPr="008745C5" w:rsidRDefault="00755F3D" w:rsidP="007A326F">
            <w:pPr>
              <w:pStyle w:val="2e"/>
              <w:ind w:left="-162" w:right="-11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баллах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97F" w14:textId="77777777" w:rsidR="00755F3D" w:rsidRPr="008745C5" w:rsidRDefault="00755F3D" w:rsidP="007A326F">
            <w:pPr>
              <w:pStyle w:val="2e"/>
              <w:ind w:left="-107" w:right="-11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Макси-мальное значение показателей </w:t>
            </w:r>
          </w:p>
        </w:tc>
      </w:tr>
      <w:tr w:rsidR="00755F3D" w:rsidRPr="00692EEE" w14:paraId="0E6CDDF0" w14:textId="77777777" w:rsidTr="007A326F">
        <w:trPr>
          <w:trHeight w:val="2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BEB4176" w14:textId="77777777" w:rsidR="00755F3D" w:rsidRPr="008745C5" w:rsidRDefault="00755F3D" w:rsidP="007A326F">
            <w:pPr>
              <w:pStyle w:val="2e"/>
              <w:ind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14:paraId="0B3B4B06" w14:textId="77777777" w:rsidR="00755F3D" w:rsidRPr="00C31D04" w:rsidRDefault="00755F3D" w:rsidP="007A326F">
            <w:r w:rsidRPr="00C31D04"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  <w:r>
              <w:t xml:space="preserve"> </w:t>
            </w:r>
            <w:r w:rsidRPr="00C31D04">
              <w:rPr>
                <w:b/>
              </w:rPr>
              <w:t>(</w:t>
            </w:r>
            <w:r w:rsidRPr="00C31D04">
              <w:rPr>
                <w:b/>
                <w:szCs w:val="28"/>
              </w:rPr>
              <w:t>П</w:t>
            </w:r>
            <w:r w:rsidRPr="00C31D04">
              <w:rPr>
                <w:b/>
                <w:szCs w:val="28"/>
                <w:vertAlign w:val="subscript"/>
              </w:rPr>
              <w:t>уд</w:t>
            </w:r>
            <w:r w:rsidRPr="00C31D04">
              <w:rPr>
                <w:b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14:paraId="7CB9E218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A66A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5.3.1.Удовлетворенность 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>получателей услуг в целом условиями оказания услуг в организации социальной сферы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2CB3CF01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 получателей услуг, 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 xml:space="preserve">удовлетворенных в целом условиями оказания услуг в организации социальной сферы </w:t>
            </w: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8745C5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У</w:t>
            </w:r>
            <w:r w:rsidRPr="008745C5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уд</w:t>
            </w: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),</w:t>
            </w:r>
            <w:r w:rsidRPr="008745C5">
              <w:rPr>
                <w:rFonts w:ascii="Times New Roman" w:hAnsi="Times New Roman"/>
                <w:sz w:val="24"/>
                <w:szCs w:val="24"/>
              </w:rPr>
              <w:t xml:space="preserve"> по отношению к</w:t>
            </w:r>
          </w:p>
          <w:p w14:paraId="09193070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числу опрошенных  получателей услуг, ответивших на соответствующий вопрос анкеты </w:t>
            </w: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8745C5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Ч</w:t>
            </w:r>
            <w:r w:rsidRPr="008745C5">
              <w:rPr>
                <w:rFonts w:ascii="Times New Roman" w:hAnsi="Times New Roman"/>
                <w:b/>
                <w:sz w:val="24"/>
                <w:szCs w:val="28"/>
                <w:vertAlign w:val="subscript"/>
                <w:lang w:eastAsia="ru-RU"/>
              </w:rPr>
              <w:t>общ</w:t>
            </w:r>
            <w:r w:rsidRPr="008745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  <w:p w14:paraId="2663DF5A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07C4F0B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0-100 баллов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1BF1408D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100 баллов</w:t>
            </w:r>
          </w:p>
          <w:p w14:paraId="114615C0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8BD26E3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расчета  формула (5.3)</w:t>
            </w:r>
          </w:p>
          <w:p w14:paraId="1B89BEE3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1D2B7E86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727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1368"/>
              <w:gridCol w:w="1168"/>
              <w:gridCol w:w="2528"/>
            </w:tblGrid>
            <w:tr w:rsidR="00755F3D" w:rsidRPr="00866225" w14:paraId="229C2E75" w14:textId="77777777" w:rsidTr="007A326F">
              <w:trPr>
                <w:jc w:val="center"/>
              </w:trPr>
              <w:tc>
                <w:tcPr>
                  <w:tcW w:w="2212" w:type="dxa"/>
                  <w:vMerge w:val="restart"/>
                  <w:vAlign w:val="center"/>
                </w:tcPr>
                <w:p w14:paraId="018B0101" w14:textId="77777777" w:rsidR="00755F3D" w:rsidRPr="00866225" w:rsidRDefault="00755F3D" w:rsidP="007A326F">
                  <w:pPr>
                    <w:framePr w:hSpace="180" w:wrap="around" w:vAnchor="text" w:hAnchor="text" w:xAlign="center" w:y="1"/>
                    <w:ind w:right="-46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866225">
                    <w:rPr>
                      <w:b/>
                      <w:sz w:val="28"/>
                      <w:szCs w:val="28"/>
                    </w:rPr>
                    <w:t>П</w:t>
                  </w:r>
                  <w:r w:rsidRPr="00866225">
                    <w:rPr>
                      <w:b/>
                      <w:sz w:val="28"/>
                      <w:szCs w:val="28"/>
                      <w:vertAlign w:val="subscript"/>
                    </w:rPr>
                    <w:t>уд</w:t>
                  </w:r>
                  <w:r w:rsidRPr="00866225">
                    <w:rPr>
                      <w:b/>
                      <w:sz w:val="28"/>
                      <w:szCs w:val="28"/>
                    </w:rPr>
                    <w:t xml:space="preserve"> = (</w:t>
                  </w:r>
                </w:p>
              </w:tc>
              <w:tc>
                <w:tcPr>
                  <w:tcW w:w="1368" w:type="dxa"/>
                  <w:tcBorders>
                    <w:bottom w:val="single" w:sz="4" w:space="0" w:color="auto"/>
                  </w:tcBorders>
                </w:tcPr>
                <w:p w14:paraId="4CB23B69" w14:textId="77777777" w:rsidR="00755F3D" w:rsidRPr="00866225" w:rsidRDefault="00755F3D" w:rsidP="007A326F">
                  <w:pPr>
                    <w:framePr w:hSpace="180" w:wrap="around" w:vAnchor="text" w:hAnchor="text" w:xAlign="center" w:y="1"/>
                    <w:ind w:left="-108" w:right="-108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866225">
                    <w:rPr>
                      <w:b/>
                      <w:sz w:val="28"/>
                      <w:szCs w:val="28"/>
                    </w:rPr>
                    <w:t>У</w:t>
                  </w:r>
                  <w:r w:rsidRPr="00866225">
                    <w:rPr>
                      <w:b/>
                      <w:sz w:val="28"/>
                      <w:szCs w:val="28"/>
                      <w:vertAlign w:val="subscript"/>
                    </w:rPr>
                    <w:t>уд</w:t>
                  </w:r>
                </w:p>
              </w:tc>
              <w:tc>
                <w:tcPr>
                  <w:tcW w:w="1168" w:type="dxa"/>
                  <w:vMerge w:val="restart"/>
                  <w:vAlign w:val="center"/>
                </w:tcPr>
                <w:p w14:paraId="6C9DFFE3" w14:textId="77777777" w:rsidR="00755F3D" w:rsidRPr="00866225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rPr>
                      <w:b/>
                      <w:sz w:val="28"/>
                      <w:szCs w:val="28"/>
                    </w:rPr>
                  </w:pPr>
                  <w:r w:rsidRPr="00866225">
                    <w:rPr>
                      <w:b/>
                      <w:sz w:val="28"/>
                      <w:szCs w:val="28"/>
                    </w:rPr>
                    <w:t xml:space="preserve"> )×100,</w:t>
                  </w:r>
                </w:p>
              </w:tc>
              <w:tc>
                <w:tcPr>
                  <w:tcW w:w="2528" w:type="dxa"/>
                  <w:vMerge w:val="restart"/>
                  <w:vAlign w:val="center"/>
                </w:tcPr>
                <w:p w14:paraId="046E9D7B" w14:textId="77777777" w:rsidR="00755F3D" w:rsidRPr="00866225" w:rsidRDefault="00755F3D" w:rsidP="007A326F">
                  <w:pPr>
                    <w:framePr w:hSpace="180" w:wrap="around" w:vAnchor="text" w:hAnchor="text" w:xAlign="center" w:y="1"/>
                    <w:ind w:left="-108"/>
                    <w:suppressOverlap/>
                    <w:jc w:val="right"/>
                    <w:rPr>
                      <w:b/>
                      <w:sz w:val="28"/>
                      <w:szCs w:val="28"/>
                    </w:rPr>
                  </w:pPr>
                  <w:r w:rsidRPr="00866225">
                    <w:rPr>
                      <w:b/>
                      <w:sz w:val="28"/>
                      <w:szCs w:val="28"/>
                    </w:rPr>
                    <w:t>(5.3)</w:t>
                  </w:r>
                </w:p>
              </w:tc>
            </w:tr>
            <w:tr w:rsidR="00755F3D" w:rsidRPr="00866225" w14:paraId="481385D8" w14:textId="77777777" w:rsidTr="007A326F">
              <w:trPr>
                <w:jc w:val="center"/>
              </w:trPr>
              <w:tc>
                <w:tcPr>
                  <w:tcW w:w="2212" w:type="dxa"/>
                  <w:vMerge/>
                </w:tcPr>
                <w:p w14:paraId="5CAF0FE0" w14:textId="77777777" w:rsidR="00755F3D" w:rsidRPr="00866225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368" w:type="dxa"/>
                  <w:tcBorders>
                    <w:top w:val="single" w:sz="4" w:space="0" w:color="auto"/>
                  </w:tcBorders>
                </w:tcPr>
                <w:p w14:paraId="4300E841" w14:textId="77777777" w:rsidR="00755F3D" w:rsidRPr="00866225" w:rsidRDefault="00755F3D" w:rsidP="007A326F">
                  <w:pPr>
                    <w:framePr w:hSpace="180" w:wrap="around" w:vAnchor="text" w:hAnchor="text" w:xAlign="center" w:y="1"/>
                    <w:ind w:left="186" w:hanging="186"/>
                    <w:suppressOverlap/>
                    <w:jc w:val="center"/>
                    <w:rPr>
                      <w:b/>
                      <w:szCs w:val="28"/>
                    </w:rPr>
                  </w:pPr>
                  <w:r w:rsidRPr="00866225">
                    <w:rPr>
                      <w:b/>
                      <w:sz w:val="28"/>
                      <w:szCs w:val="28"/>
                    </w:rPr>
                    <w:t>Ч</w:t>
                  </w:r>
                  <w:r w:rsidRPr="00866225">
                    <w:rPr>
                      <w:b/>
                      <w:sz w:val="28"/>
                      <w:szCs w:val="28"/>
                      <w:vertAlign w:val="subscript"/>
                    </w:rPr>
                    <w:t>общ</w:t>
                  </w:r>
                </w:p>
              </w:tc>
              <w:tc>
                <w:tcPr>
                  <w:tcW w:w="1168" w:type="dxa"/>
                  <w:vMerge/>
                </w:tcPr>
                <w:p w14:paraId="14DAE453" w14:textId="77777777" w:rsidR="00755F3D" w:rsidRPr="00866225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2528" w:type="dxa"/>
                  <w:vMerge/>
                </w:tcPr>
                <w:p w14:paraId="2C760E68" w14:textId="77777777" w:rsidR="00755F3D" w:rsidRPr="00866225" w:rsidRDefault="00755F3D" w:rsidP="007A326F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szCs w:val="28"/>
                    </w:rPr>
                  </w:pPr>
                </w:p>
              </w:tc>
            </w:tr>
          </w:tbl>
          <w:p w14:paraId="3002960C" w14:textId="77777777" w:rsidR="00755F3D" w:rsidRPr="00866225" w:rsidRDefault="00755F3D" w:rsidP="007A326F">
            <w:pPr>
              <w:ind w:firstLine="709"/>
              <w:jc w:val="both"/>
              <w:rPr>
                <w:szCs w:val="28"/>
              </w:rPr>
            </w:pPr>
            <w:r w:rsidRPr="00866225">
              <w:rPr>
                <w:szCs w:val="28"/>
              </w:rPr>
              <w:t>где</w:t>
            </w:r>
          </w:p>
          <w:p w14:paraId="6E431762" w14:textId="77777777" w:rsidR="00755F3D" w:rsidRPr="00866225" w:rsidRDefault="00755F3D" w:rsidP="007A326F">
            <w:pPr>
              <w:ind w:firstLine="709"/>
              <w:jc w:val="both"/>
              <w:rPr>
                <w:szCs w:val="28"/>
              </w:rPr>
            </w:pPr>
            <w:r w:rsidRPr="00866225">
              <w:rPr>
                <w:b/>
                <w:szCs w:val="28"/>
              </w:rPr>
              <w:t>У</w:t>
            </w:r>
            <w:r w:rsidRPr="00866225">
              <w:rPr>
                <w:b/>
                <w:szCs w:val="28"/>
                <w:vertAlign w:val="subscript"/>
              </w:rPr>
              <w:t>уд</w:t>
            </w:r>
            <w:r w:rsidRPr="00866225">
              <w:rPr>
                <w:szCs w:val="28"/>
                <w:vertAlign w:val="superscript"/>
              </w:rPr>
              <w:t xml:space="preserve"> </w:t>
            </w:r>
            <w:r w:rsidRPr="00866225">
              <w:rPr>
                <w:szCs w:val="28"/>
              </w:rPr>
              <w:t>- число получателей услуг, удовлетворенных в целом условиями оказания услуг в организации социальной сферы;</w:t>
            </w:r>
          </w:p>
          <w:p w14:paraId="1EE50051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  <w:r w:rsidRPr="00866225">
              <w:rPr>
                <w:b/>
                <w:szCs w:val="28"/>
              </w:rPr>
              <w:t>Ч</w:t>
            </w:r>
            <w:r w:rsidRPr="00866225">
              <w:rPr>
                <w:b/>
                <w:szCs w:val="28"/>
                <w:vertAlign w:val="subscript"/>
              </w:rPr>
              <w:t>общ</w:t>
            </w:r>
            <w:r w:rsidRPr="00866225">
              <w:rPr>
                <w:szCs w:val="28"/>
              </w:rPr>
              <w:t xml:space="preserve"> -  общее число опрошенных получателей услуг.</w:t>
            </w:r>
          </w:p>
          <w:p w14:paraId="5249E4B0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77D715CA" w14:textId="77777777" w:rsidR="00755F3D" w:rsidRPr="00075091" w:rsidRDefault="00755F3D" w:rsidP="007A326F">
            <w:pPr>
              <w:jc w:val="both"/>
              <w:rPr>
                <w:b/>
                <w:sz w:val="28"/>
                <w:szCs w:val="28"/>
              </w:rPr>
            </w:pPr>
            <w:r w:rsidRPr="00075091">
              <w:rPr>
                <w:b/>
                <w:sz w:val="28"/>
                <w:szCs w:val="28"/>
              </w:rPr>
              <w:t xml:space="preserve">Пример расчета значения показателя </w:t>
            </w:r>
            <w:r>
              <w:rPr>
                <w:b/>
                <w:sz w:val="28"/>
                <w:szCs w:val="28"/>
              </w:rPr>
              <w:t>5</w:t>
            </w:r>
            <w:r w:rsidRPr="0007509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3</w:t>
            </w:r>
            <w:r w:rsidRPr="00075091">
              <w:rPr>
                <w:b/>
                <w:sz w:val="28"/>
                <w:szCs w:val="28"/>
              </w:rPr>
              <w:t>.</w:t>
            </w:r>
          </w:p>
          <w:p w14:paraId="116BEF21" w14:textId="77777777" w:rsidR="00755F3D" w:rsidRDefault="00755F3D" w:rsidP="007A326F">
            <w:pPr>
              <w:ind w:firstLine="709"/>
              <w:jc w:val="both"/>
            </w:pPr>
          </w:p>
          <w:p w14:paraId="74C18B7E" w14:textId="77777777" w:rsidR="00755F3D" w:rsidRPr="00567042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567042">
              <w:rPr>
                <w:b/>
                <w:sz w:val="28"/>
                <w:szCs w:val="28"/>
              </w:rPr>
              <w:t>У</w:t>
            </w:r>
            <w:r w:rsidRPr="00567042">
              <w:rPr>
                <w:b/>
                <w:sz w:val="28"/>
                <w:szCs w:val="28"/>
                <w:vertAlign w:val="subscript"/>
              </w:rPr>
              <w:t>уд</w:t>
            </w:r>
            <w:r w:rsidRPr="00567042">
              <w:rPr>
                <w:sz w:val="28"/>
                <w:szCs w:val="28"/>
                <w:vertAlign w:val="superscript"/>
              </w:rPr>
              <w:t xml:space="preserve"> </w:t>
            </w:r>
            <w:r w:rsidRPr="00567042">
              <w:rPr>
                <w:sz w:val="28"/>
                <w:szCs w:val="28"/>
              </w:rPr>
              <w:t>- число получателей услуг, удовлетворенных в целом условиями оказания услуг в организации социальной сферы</w:t>
            </w:r>
            <w:r>
              <w:rPr>
                <w:sz w:val="28"/>
                <w:szCs w:val="28"/>
              </w:rPr>
              <w:t xml:space="preserve"> – 200 человек</w:t>
            </w:r>
            <w:r w:rsidRPr="00567042">
              <w:rPr>
                <w:sz w:val="28"/>
                <w:szCs w:val="28"/>
              </w:rPr>
              <w:t>;</w:t>
            </w:r>
          </w:p>
          <w:p w14:paraId="40115E0E" w14:textId="77777777" w:rsidR="00755F3D" w:rsidRPr="00567042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567042">
              <w:rPr>
                <w:b/>
                <w:sz w:val="28"/>
                <w:szCs w:val="28"/>
              </w:rPr>
              <w:t>Ч</w:t>
            </w:r>
            <w:r w:rsidRPr="00567042">
              <w:rPr>
                <w:b/>
                <w:sz w:val="28"/>
                <w:szCs w:val="28"/>
                <w:vertAlign w:val="subscript"/>
              </w:rPr>
              <w:t>общ</w:t>
            </w:r>
            <w:r w:rsidRPr="00567042">
              <w:rPr>
                <w:sz w:val="28"/>
                <w:szCs w:val="28"/>
              </w:rPr>
              <w:t xml:space="preserve"> -  общее число опрошенных получателей услуг</w:t>
            </w:r>
            <w:r>
              <w:rPr>
                <w:sz w:val="28"/>
                <w:szCs w:val="28"/>
              </w:rPr>
              <w:t>, ответивших на вопрос 15 Анкеты  (см. Рекомендуемый образец Анкеты в приказе Минтруда России от 30 октября 2018 г. № 675н) – 250 человек</w:t>
            </w:r>
            <w:r w:rsidRPr="00567042">
              <w:rPr>
                <w:sz w:val="28"/>
                <w:szCs w:val="28"/>
              </w:rPr>
              <w:t>.</w:t>
            </w:r>
          </w:p>
          <w:p w14:paraId="75520D88" w14:textId="77777777" w:rsidR="00755F3D" w:rsidRDefault="00755F3D" w:rsidP="007A326F">
            <w:pPr>
              <w:ind w:firstLine="709"/>
              <w:jc w:val="both"/>
            </w:pPr>
          </w:p>
          <w:p w14:paraId="67DE216D" w14:textId="77777777" w:rsidR="00755F3D" w:rsidRPr="00075091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075091">
              <w:rPr>
                <w:sz w:val="28"/>
                <w:szCs w:val="28"/>
                <w:u w:val="single"/>
              </w:rPr>
              <w:t>Расчет значения показателя 5.</w:t>
            </w:r>
            <w:r>
              <w:rPr>
                <w:sz w:val="28"/>
                <w:szCs w:val="28"/>
                <w:u w:val="single"/>
              </w:rPr>
              <w:t>3</w:t>
            </w:r>
            <w:r w:rsidRPr="00075091">
              <w:rPr>
                <w:sz w:val="28"/>
                <w:szCs w:val="28"/>
                <w:u w:val="single"/>
              </w:rPr>
              <w:t>.</w:t>
            </w:r>
          </w:p>
          <w:p w14:paraId="4FB538B9" w14:textId="77777777" w:rsidR="00755F3D" w:rsidRDefault="00755F3D" w:rsidP="007A326F">
            <w:pPr>
              <w:ind w:firstLine="709"/>
              <w:jc w:val="both"/>
            </w:pPr>
          </w:p>
          <w:p w14:paraId="764E0126" w14:textId="77777777" w:rsidR="00755F3D" w:rsidRDefault="00755F3D" w:rsidP="007A326F">
            <w:pPr>
              <w:ind w:firstLine="709"/>
              <w:jc w:val="both"/>
            </w:pPr>
            <w:r w:rsidRPr="00C31D04">
              <w:rPr>
                <w:b/>
                <w:sz w:val="28"/>
                <w:szCs w:val="28"/>
              </w:rPr>
              <w:t>П</w:t>
            </w:r>
            <w:r w:rsidRPr="00C31D04">
              <w:rPr>
                <w:b/>
                <w:sz w:val="28"/>
                <w:szCs w:val="28"/>
                <w:vertAlign w:val="subscript"/>
              </w:rPr>
              <w:t>реком</w:t>
            </w:r>
            <w:r w:rsidRPr="00075091">
              <w:rPr>
                <w:b/>
                <w:sz w:val="28"/>
                <w:szCs w:val="28"/>
              </w:rPr>
              <w:t xml:space="preserve"> =</w:t>
            </w:r>
            <w:r>
              <w:rPr>
                <w:b/>
                <w:sz w:val="28"/>
                <w:szCs w:val="28"/>
              </w:rPr>
              <w:t xml:space="preserve"> (200 : 250) х 100 = 0,8 х 100 = 80 баллов.</w:t>
            </w:r>
          </w:p>
          <w:p w14:paraId="298EF6E2" w14:textId="77777777" w:rsidR="00755F3D" w:rsidRDefault="00755F3D" w:rsidP="007A326F">
            <w:pPr>
              <w:ind w:firstLine="709"/>
              <w:jc w:val="both"/>
              <w:rPr>
                <w:szCs w:val="28"/>
              </w:rPr>
            </w:pPr>
          </w:p>
          <w:p w14:paraId="6CA1FB1D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4A51D6A5" w14:textId="77777777" w:rsidTr="007A326F">
        <w:trPr>
          <w:trHeight w:val="20"/>
        </w:trPr>
        <w:tc>
          <w:tcPr>
            <w:tcW w:w="39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A19F3E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Итого по критерию 5 </w:t>
            </w:r>
            <w:r w:rsidRPr="008745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«Удовлетворенность условиями оказания </w:t>
            </w:r>
            <w:r w:rsidRPr="008745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услуг» (К</w:t>
            </w:r>
            <w:r w:rsidRPr="008745C5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>5</w:t>
            </w:r>
            <w:r w:rsidRPr="008745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14:paraId="5B66C8B7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1,0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015B" w14:textId="77777777" w:rsidR="00755F3D" w:rsidRPr="00C62E7D" w:rsidRDefault="00755F3D" w:rsidP="007A326F">
            <w:pPr>
              <w:jc w:val="both"/>
              <w:rPr>
                <w:i/>
                <w:szCs w:val="28"/>
              </w:rPr>
            </w:pPr>
            <w:r w:rsidRPr="00C62E7D">
              <w:rPr>
                <w:i/>
                <w:szCs w:val="28"/>
              </w:rPr>
              <w:t xml:space="preserve">В сфере </w:t>
            </w:r>
            <w:r>
              <w:rPr>
                <w:i/>
                <w:szCs w:val="28"/>
              </w:rPr>
              <w:t xml:space="preserve">культуры, </w:t>
            </w:r>
            <w:r w:rsidRPr="00C62E7D">
              <w:rPr>
                <w:i/>
                <w:szCs w:val="28"/>
              </w:rPr>
              <w:t>охраны здоровья</w:t>
            </w:r>
            <w:r>
              <w:rPr>
                <w:i/>
                <w:szCs w:val="28"/>
              </w:rPr>
              <w:t>, образования, медико-социальной экспертизы и социального обслуживания</w:t>
            </w:r>
            <w:r w:rsidRPr="00C62E7D">
              <w:rPr>
                <w:i/>
                <w:szCs w:val="28"/>
              </w:rPr>
              <w:t>:</w:t>
            </w:r>
          </w:p>
          <w:p w14:paraId="5353B09C" w14:textId="77777777" w:rsidR="00755F3D" w:rsidRPr="007755DC" w:rsidRDefault="00755F3D" w:rsidP="007A326F">
            <w:pPr>
              <w:ind w:firstLine="1701"/>
              <w:jc w:val="center"/>
              <w:rPr>
                <w:b/>
                <w:sz w:val="28"/>
                <w:szCs w:val="28"/>
                <w:vertAlign w:val="subscript"/>
              </w:rPr>
            </w:pPr>
            <w:r w:rsidRPr="007755DC">
              <w:rPr>
                <w:b/>
                <w:sz w:val="28"/>
                <w:szCs w:val="28"/>
              </w:rPr>
              <w:lastRenderedPageBreak/>
              <w:t>К</w:t>
            </w:r>
            <w:r w:rsidRPr="007755DC">
              <w:rPr>
                <w:b/>
                <w:sz w:val="28"/>
                <w:szCs w:val="28"/>
                <w:vertAlign w:val="superscript"/>
              </w:rPr>
              <w:t>5</w:t>
            </w:r>
            <w:r w:rsidRPr="007755DC">
              <w:rPr>
                <w:b/>
                <w:sz w:val="28"/>
                <w:szCs w:val="28"/>
              </w:rPr>
              <w:t>=(0,3×П</w:t>
            </w:r>
            <w:r w:rsidRPr="007755DC">
              <w:rPr>
                <w:b/>
                <w:sz w:val="28"/>
                <w:szCs w:val="28"/>
                <w:vertAlign w:val="subscript"/>
              </w:rPr>
              <w:t>реком</w:t>
            </w:r>
            <w:r w:rsidRPr="007755DC">
              <w:rPr>
                <w:b/>
                <w:sz w:val="28"/>
                <w:szCs w:val="28"/>
              </w:rPr>
              <w:t xml:space="preserve"> + 0,2×П</w:t>
            </w:r>
            <w:r w:rsidRPr="007755DC">
              <w:rPr>
                <w:b/>
                <w:sz w:val="28"/>
                <w:szCs w:val="28"/>
                <w:vertAlign w:val="superscript"/>
              </w:rPr>
              <w:t>орг.усл</w:t>
            </w:r>
            <w:r w:rsidRPr="007755DC">
              <w:rPr>
                <w:b/>
                <w:sz w:val="28"/>
                <w:szCs w:val="28"/>
                <w:vertAlign w:val="subscript"/>
              </w:rPr>
              <w:t>уд</w:t>
            </w:r>
            <w:r w:rsidRPr="007755DC">
              <w:rPr>
                <w:b/>
                <w:sz w:val="28"/>
                <w:szCs w:val="28"/>
              </w:rPr>
              <w:t xml:space="preserve"> + 0,5×П</w:t>
            </w:r>
            <w:r w:rsidRPr="007755DC">
              <w:rPr>
                <w:b/>
                <w:sz w:val="28"/>
                <w:szCs w:val="28"/>
                <w:vertAlign w:val="subscript"/>
              </w:rPr>
              <w:t>уд</w:t>
            </w:r>
            <w:r w:rsidRPr="007755DC">
              <w:rPr>
                <w:b/>
                <w:sz w:val="28"/>
                <w:szCs w:val="28"/>
              </w:rPr>
              <w:t>)</w:t>
            </w:r>
          </w:p>
          <w:p w14:paraId="4CAB457C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14:paraId="619586B4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В сфере культуры </w:t>
            </w:r>
            <w:r w:rsidRPr="008745C5">
              <w:rPr>
                <w:i/>
                <w:sz w:val="24"/>
                <w:szCs w:val="24"/>
                <w:lang w:eastAsia="ru-RU"/>
              </w:rPr>
              <w:t>для организаций, осуществляющих создание, исполнение, показ и интерпретацию произведений литературы и искусства,</w:t>
            </w:r>
            <w:r>
              <w:rPr>
                <w:i/>
                <w:sz w:val="24"/>
                <w:szCs w:val="24"/>
                <w:lang w:eastAsia="ru-RU"/>
              </w:rPr>
              <w:t xml:space="preserve"> критерий «Удовлетворенность условиями оказания услуг» не установлен.</w:t>
            </w:r>
            <w:r w:rsidRPr="008745C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14:paraId="405D8D5E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При расчете итогово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 значения показателя</w:t>
            </w: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оценки </w:t>
            </w: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организации для данных организаций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используется расчетная величина </w:t>
            </w: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>критери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(5)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которая определяется</w:t>
            </w: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как среднее арифметическое количество баллов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установленным </w:t>
            </w: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критериям (1 и 3).</w:t>
            </w:r>
          </w:p>
          <w:p w14:paraId="60053127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8745C5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5</w:t>
            </w:r>
            <w:r w:rsidRPr="008745C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=(К</w:t>
            </w:r>
            <w:r w:rsidRPr="008745C5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1</w:t>
            </w:r>
            <w:r w:rsidRPr="008745C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+ К</w:t>
            </w:r>
            <w:r w:rsidRPr="008745C5"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  <w:t>3</w:t>
            </w:r>
            <w:r w:rsidRPr="008745C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)/2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23B957C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5C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баллов</w:t>
            </w:r>
          </w:p>
          <w:p w14:paraId="02E29A9B" w14:textId="77777777" w:rsidR="00755F3D" w:rsidRPr="008745C5" w:rsidRDefault="00755F3D" w:rsidP="007A326F">
            <w:pPr>
              <w:pStyle w:val="2e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5F3D" w:rsidRPr="00692EEE" w14:paraId="79C70332" w14:textId="77777777" w:rsidTr="007A326F">
        <w:trPr>
          <w:trHeight w:val="20"/>
        </w:trPr>
        <w:tc>
          <w:tcPr>
            <w:tcW w:w="1598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40A44379" w14:textId="77777777" w:rsidR="00755F3D" w:rsidRDefault="00755F3D" w:rsidP="007A326F">
            <w:pPr>
              <w:jc w:val="both"/>
              <w:rPr>
                <w:b/>
                <w:sz w:val="28"/>
                <w:szCs w:val="28"/>
              </w:rPr>
            </w:pPr>
          </w:p>
          <w:p w14:paraId="78BD4707" w14:textId="77777777" w:rsidR="00755F3D" w:rsidRDefault="00755F3D" w:rsidP="007A326F">
            <w:pPr>
              <w:jc w:val="both"/>
              <w:rPr>
                <w:b/>
                <w:sz w:val="28"/>
                <w:szCs w:val="28"/>
              </w:rPr>
            </w:pPr>
            <w:r w:rsidRPr="00075091">
              <w:rPr>
                <w:b/>
                <w:sz w:val="28"/>
                <w:szCs w:val="28"/>
              </w:rPr>
              <w:t xml:space="preserve">Пример расчета значения </w:t>
            </w:r>
            <w:r>
              <w:rPr>
                <w:b/>
                <w:sz w:val="28"/>
                <w:szCs w:val="28"/>
              </w:rPr>
              <w:t>критерия</w:t>
            </w:r>
            <w:r w:rsidRPr="0007509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5:</w:t>
            </w:r>
          </w:p>
          <w:p w14:paraId="105AE217" w14:textId="77777777" w:rsidR="00755F3D" w:rsidRPr="00075091" w:rsidRDefault="00755F3D" w:rsidP="007A326F">
            <w:pPr>
              <w:jc w:val="both"/>
              <w:rPr>
                <w:b/>
                <w:sz w:val="28"/>
                <w:szCs w:val="28"/>
              </w:rPr>
            </w:pPr>
          </w:p>
          <w:p w14:paraId="09A03A4A" w14:textId="77777777" w:rsidR="00755F3D" w:rsidRPr="004B0ACA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9979A2">
              <w:rPr>
                <w:b/>
                <w:sz w:val="28"/>
                <w:szCs w:val="28"/>
                <w:u w:val="single"/>
              </w:rPr>
              <w:t xml:space="preserve">1. </w:t>
            </w:r>
            <w:r>
              <w:rPr>
                <w:b/>
                <w:sz w:val="28"/>
                <w:szCs w:val="28"/>
                <w:u w:val="single"/>
              </w:rPr>
              <w:t>Для организаций в</w:t>
            </w:r>
            <w:r w:rsidRPr="009979A2">
              <w:rPr>
                <w:b/>
                <w:sz w:val="28"/>
                <w:szCs w:val="28"/>
                <w:u w:val="single"/>
              </w:rPr>
              <w:t xml:space="preserve"> сфере </w:t>
            </w:r>
            <w:r w:rsidRPr="00BA2662">
              <w:rPr>
                <w:i/>
                <w:szCs w:val="28"/>
              </w:rPr>
              <w:t xml:space="preserve"> </w:t>
            </w:r>
            <w:r w:rsidRPr="004B0ACA">
              <w:rPr>
                <w:b/>
                <w:sz w:val="28"/>
                <w:szCs w:val="28"/>
                <w:u w:val="single"/>
              </w:rPr>
              <w:t>охраны здоровья, образования, медико-социальной экспертизы, социального обслуживания и культуры, кроме организаций культуры, осуществляющих создание, исполнение, показ и интерпретацию произведений литературы и искусства</w:t>
            </w:r>
          </w:p>
          <w:p w14:paraId="62E8E99E" w14:textId="77777777" w:rsidR="00755F3D" w:rsidRDefault="00755F3D" w:rsidP="007A326F">
            <w:pPr>
              <w:ind w:firstLine="709"/>
              <w:jc w:val="both"/>
            </w:pPr>
          </w:p>
          <w:p w14:paraId="1C575035" w14:textId="77777777" w:rsidR="00755F3D" w:rsidRDefault="00755F3D" w:rsidP="007A326F">
            <w:pPr>
              <w:ind w:firstLine="709"/>
              <w:jc w:val="both"/>
              <w:rPr>
                <w:sz w:val="28"/>
                <w:szCs w:val="28"/>
              </w:rPr>
            </w:pPr>
            <w:r w:rsidRPr="0028032C">
              <w:rPr>
                <w:b/>
                <w:sz w:val="28"/>
                <w:szCs w:val="28"/>
              </w:rPr>
              <w:t>П</w:t>
            </w:r>
            <w:r w:rsidRPr="0028032C">
              <w:rPr>
                <w:b/>
                <w:sz w:val="28"/>
                <w:szCs w:val="28"/>
                <w:vertAlign w:val="subscript"/>
              </w:rPr>
              <w:t xml:space="preserve">реком </w:t>
            </w:r>
            <w:r w:rsidRPr="0028032C">
              <w:rPr>
                <w:b/>
                <w:sz w:val="28"/>
                <w:szCs w:val="28"/>
              </w:rPr>
              <w:t>–</w:t>
            </w:r>
            <w:r w:rsidRPr="0028032C">
              <w:rPr>
                <w:b/>
                <w:sz w:val="28"/>
                <w:szCs w:val="28"/>
                <w:vertAlign w:val="subscript"/>
              </w:rPr>
              <w:t xml:space="preserve"> </w:t>
            </w:r>
            <w:r w:rsidRPr="0028032C">
              <w:rPr>
                <w:sz w:val="28"/>
                <w:szCs w:val="28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      </w:r>
            <w:r>
              <w:rPr>
                <w:sz w:val="28"/>
                <w:szCs w:val="28"/>
              </w:rPr>
              <w:t>, выраженная в баллах, – 50 баллов;</w:t>
            </w:r>
          </w:p>
          <w:p w14:paraId="5CACB3C1" w14:textId="77777777" w:rsidR="00755F3D" w:rsidRPr="005D0663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5D0663">
              <w:rPr>
                <w:b/>
                <w:sz w:val="28"/>
                <w:szCs w:val="28"/>
              </w:rPr>
              <w:t>П</w:t>
            </w:r>
            <w:r w:rsidRPr="005D0663">
              <w:rPr>
                <w:b/>
                <w:sz w:val="28"/>
                <w:szCs w:val="28"/>
                <w:vertAlign w:val="superscript"/>
              </w:rPr>
              <w:t>орг.усл</w:t>
            </w:r>
            <w:r w:rsidRPr="005D0663">
              <w:rPr>
                <w:b/>
                <w:sz w:val="28"/>
                <w:szCs w:val="28"/>
                <w:vertAlign w:val="subscript"/>
              </w:rPr>
              <w:t>уд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 w:rsidRPr="005D0663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 w:rsidRPr="005D0663">
              <w:rPr>
                <w:sz w:val="28"/>
                <w:szCs w:val="28"/>
              </w:rPr>
              <w:t>доля получателей услуг, удовлетворенных организационными условиями предоставления услуг</w:t>
            </w:r>
            <w:r>
              <w:rPr>
                <w:sz w:val="28"/>
                <w:szCs w:val="28"/>
              </w:rPr>
              <w:t>, выраженная в баллах,</w:t>
            </w:r>
            <w:r w:rsidRPr="005D06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– 92 балла; </w:t>
            </w:r>
          </w:p>
          <w:p w14:paraId="6878DD49" w14:textId="77777777" w:rsidR="00755F3D" w:rsidRDefault="00755F3D" w:rsidP="007A326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5D0663">
              <w:rPr>
                <w:b/>
                <w:sz w:val="28"/>
                <w:szCs w:val="28"/>
              </w:rPr>
              <w:t>П</w:t>
            </w:r>
            <w:r w:rsidRPr="005D0663">
              <w:rPr>
                <w:b/>
                <w:sz w:val="28"/>
                <w:szCs w:val="28"/>
                <w:vertAlign w:val="subscript"/>
              </w:rPr>
              <w:t>уд</w:t>
            </w:r>
            <w:r w:rsidRPr="005D0663">
              <w:rPr>
                <w:sz w:val="28"/>
                <w:szCs w:val="28"/>
              </w:rPr>
              <w:t xml:space="preserve"> – доля получателей услуг, удовлетворенных в целом условиями оказания услуг в организации социальной сферы</w:t>
            </w:r>
            <w:r>
              <w:rPr>
                <w:sz w:val="28"/>
                <w:szCs w:val="28"/>
              </w:rPr>
              <w:t>, выраженная в баллах,</w:t>
            </w:r>
            <w:r w:rsidRPr="005D06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–  80 баллов.</w:t>
            </w:r>
          </w:p>
          <w:p w14:paraId="7FCE221E" w14:textId="77777777" w:rsidR="00755F3D" w:rsidRDefault="00755F3D" w:rsidP="007A326F">
            <w:pPr>
              <w:ind w:firstLine="709"/>
              <w:jc w:val="both"/>
            </w:pPr>
          </w:p>
          <w:p w14:paraId="21FFC89E" w14:textId="77777777" w:rsidR="00755F3D" w:rsidRPr="00075091" w:rsidRDefault="00755F3D" w:rsidP="007A326F">
            <w:pPr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075091">
              <w:rPr>
                <w:sz w:val="28"/>
                <w:szCs w:val="28"/>
                <w:u w:val="single"/>
              </w:rPr>
              <w:t xml:space="preserve">Расчет значения </w:t>
            </w:r>
            <w:r>
              <w:rPr>
                <w:sz w:val="28"/>
                <w:szCs w:val="28"/>
                <w:u w:val="single"/>
              </w:rPr>
              <w:t>критерия 5:</w:t>
            </w:r>
          </w:p>
          <w:p w14:paraId="6CC028A4" w14:textId="77777777" w:rsidR="00755F3D" w:rsidRDefault="00755F3D" w:rsidP="007A326F">
            <w:pPr>
              <w:ind w:firstLine="709"/>
              <w:jc w:val="both"/>
            </w:pPr>
          </w:p>
          <w:p w14:paraId="22E41437" w14:textId="77777777" w:rsidR="00755F3D" w:rsidRPr="0028032C" w:rsidRDefault="00755F3D" w:rsidP="007A326F">
            <w:pPr>
              <w:ind w:firstLine="709"/>
              <w:jc w:val="center"/>
            </w:pPr>
            <w:r w:rsidRPr="007755DC">
              <w:rPr>
                <w:b/>
                <w:sz w:val="28"/>
                <w:szCs w:val="28"/>
              </w:rPr>
              <w:t>К</w:t>
            </w:r>
            <w:r w:rsidRPr="007755DC">
              <w:rPr>
                <w:b/>
                <w:sz w:val="28"/>
                <w:szCs w:val="28"/>
                <w:vertAlign w:val="superscript"/>
              </w:rPr>
              <w:t>5</w:t>
            </w:r>
            <w:r w:rsidRPr="00075091">
              <w:rPr>
                <w:b/>
                <w:sz w:val="28"/>
                <w:szCs w:val="28"/>
              </w:rPr>
              <w:t xml:space="preserve"> =</w:t>
            </w:r>
            <w:r>
              <w:rPr>
                <w:b/>
                <w:sz w:val="28"/>
                <w:szCs w:val="28"/>
              </w:rPr>
              <w:t xml:space="preserve"> 0,3 х 50 + 0,2 х 92 + 0,5 х 80 = 15 + 18,4 + 40 = 73,4 = 73 балла </w:t>
            </w:r>
            <w:r w:rsidRPr="0028032C">
              <w:rPr>
                <w:sz w:val="28"/>
                <w:szCs w:val="28"/>
              </w:rPr>
              <w:t>(округляется до целой единицы).</w:t>
            </w:r>
          </w:p>
          <w:p w14:paraId="22E8468B" w14:textId="77777777" w:rsidR="00755F3D" w:rsidRDefault="00755F3D" w:rsidP="007A326F">
            <w:pPr>
              <w:pStyle w:val="2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3E6FDB1" w14:textId="77777777" w:rsidR="00755F3D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5550AE">
              <w:rPr>
                <w:b/>
                <w:sz w:val="28"/>
                <w:szCs w:val="28"/>
                <w:u w:val="single"/>
              </w:rPr>
              <w:lastRenderedPageBreak/>
              <w:t>2.</w:t>
            </w:r>
            <w:r w:rsidRPr="008B6E78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 xml:space="preserve">Для </w:t>
            </w:r>
            <w:r w:rsidRPr="008B6E78">
              <w:rPr>
                <w:b/>
                <w:sz w:val="28"/>
                <w:szCs w:val="28"/>
                <w:u w:val="single"/>
              </w:rPr>
              <w:t>организаций культуры, осуществляющих создание, исполнение, показ и интерпретацию произведений литературы и искусства</w:t>
            </w:r>
          </w:p>
          <w:p w14:paraId="0F9F35D0" w14:textId="77777777" w:rsidR="00755F3D" w:rsidRDefault="00755F3D" w:rsidP="007A326F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14:paraId="69E01D1D" w14:textId="77777777" w:rsidR="00755F3D" w:rsidRDefault="00755F3D" w:rsidP="007A326F">
            <w:pPr>
              <w:ind w:firstLine="738"/>
              <w:jc w:val="both"/>
              <w:rPr>
                <w:sz w:val="28"/>
                <w:szCs w:val="28"/>
              </w:rPr>
            </w:pPr>
            <w:r w:rsidRPr="00D56331">
              <w:rPr>
                <w:b/>
                <w:sz w:val="28"/>
                <w:szCs w:val="28"/>
              </w:rPr>
              <w:t>К</w:t>
            </w:r>
            <w:r w:rsidRPr="00D56331">
              <w:rPr>
                <w:b/>
                <w:sz w:val="28"/>
                <w:szCs w:val="28"/>
                <w:vertAlign w:val="superscript"/>
              </w:rPr>
              <w:t>1</w:t>
            </w:r>
            <w:r>
              <w:rPr>
                <w:b/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открытость и доступность информации об организации культуры – 57 баллов;</w:t>
            </w:r>
          </w:p>
          <w:p w14:paraId="55C9D659" w14:textId="77777777" w:rsidR="00755F3D" w:rsidRDefault="00755F3D" w:rsidP="007A326F">
            <w:pPr>
              <w:ind w:firstLine="738"/>
              <w:jc w:val="both"/>
              <w:rPr>
                <w:sz w:val="28"/>
                <w:szCs w:val="28"/>
              </w:rPr>
            </w:pPr>
            <w:r w:rsidRPr="00D56331">
              <w:rPr>
                <w:b/>
                <w:sz w:val="28"/>
                <w:szCs w:val="28"/>
              </w:rPr>
              <w:t>К</w:t>
            </w:r>
            <w:r w:rsidRPr="00D56331">
              <w:rPr>
                <w:b/>
                <w:sz w:val="28"/>
                <w:szCs w:val="28"/>
                <w:vertAlign w:val="superscript"/>
              </w:rPr>
              <w:t>3</w:t>
            </w:r>
            <w:r>
              <w:rPr>
                <w:b/>
                <w:sz w:val="28"/>
                <w:szCs w:val="28"/>
              </w:rPr>
              <w:t xml:space="preserve"> – </w:t>
            </w:r>
            <w:r w:rsidRPr="0014082A">
              <w:rPr>
                <w:sz w:val="28"/>
                <w:szCs w:val="28"/>
              </w:rPr>
              <w:t>доступность услуг для инвалидов</w:t>
            </w:r>
            <w:r>
              <w:rPr>
                <w:sz w:val="28"/>
                <w:szCs w:val="28"/>
              </w:rPr>
              <w:t xml:space="preserve"> –  69 баллов.</w:t>
            </w:r>
          </w:p>
          <w:p w14:paraId="3B30F4FD" w14:textId="77777777" w:rsidR="00755F3D" w:rsidRDefault="00755F3D" w:rsidP="007A326F">
            <w:pPr>
              <w:ind w:firstLine="738"/>
              <w:jc w:val="both"/>
              <w:rPr>
                <w:sz w:val="28"/>
                <w:szCs w:val="28"/>
                <w:u w:val="single"/>
              </w:rPr>
            </w:pPr>
          </w:p>
          <w:p w14:paraId="603373E3" w14:textId="77777777" w:rsidR="00755F3D" w:rsidRPr="002A6958" w:rsidRDefault="00755F3D" w:rsidP="007A326F">
            <w:pPr>
              <w:ind w:firstLine="738"/>
              <w:jc w:val="both"/>
              <w:rPr>
                <w:sz w:val="28"/>
                <w:szCs w:val="28"/>
                <w:u w:val="single"/>
              </w:rPr>
            </w:pPr>
            <w:r w:rsidRPr="002A6958">
              <w:rPr>
                <w:sz w:val="28"/>
                <w:szCs w:val="28"/>
                <w:u w:val="single"/>
              </w:rPr>
              <w:t xml:space="preserve">Расчет значения критерия </w:t>
            </w:r>
            <w:r>
              <w:rPr>
                <w:sz w:val="28"/>
                <w:szCs w:val="28"/>
                <w:u w:val="single"/>
              </w:rPr>
              <w:t>5:</w:t>
            </w:r>
          </w:p>
          <w:p w14:paraId="30F1AD79" w14:textId="77777777" w:rsidR="00755F3D" w:rsidRDefault="00755F3D" w:rsidP="007A326F">
            <w:pPr>
              <w:ind w:firstLine="7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  <w:vertAlign w:val="superscript"/>
              </w:rPr>
              <w:t xml:space="preserve">5  </w:t>
            </w:r>
            <w:r>
              <w:rPr>
                <w:b/>
                <w:sz w:val="28"/>
                <w:szCs w:val="28"/>
              </w:rPr>
              <w:t>= (57 + 69) : 2 = 63 балла.</w:t>
            </w:r>
          </w:p>
          <w:p w14:paraId="4298C4E9" w14:textId="77777777" w:rsidR="00755F3D" w:rsidRPr="008745C5" w:rsidRDefault="00755F3D" w:rsidP="007A326F">
            <w:pPr>
              <w:pStyle w:val="2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2D28C39" w14:textId="77777777" w:rsidR="00755F3D" w:rsidRPr="00334BFD" w:rsidRDefault="00755F3D" w:rsidP="00755F3D">
      <w:pPr>
        <w:ind w:left="5664" w:firstLine="708"/>
        <w:jc w:val="center"/>
        <w:rPr>
          <w:sz w:val="28"/>
          <w:szCs w:val="28"/>
        </w:rPr>
      </w:pPr>
    </w:p>
    <w:p w14:paraId="425A58AC" w14:textId="77777777" w:rsidR="00755F3D" w:rsidRDefault="00755F3D" w:rsidP="00755F3D"/>
    <w:p w14:paraId="1F08A2E4" w14:textId="77777777" w:rsidR="00755F3D" w:rsidRDefault="00755F3D" w:rsidP="00755F3D">
      <w:pPr>
        <w:rPr>
          <w:sz w:val="28"/>
          <w:szCs w:val="28"/>
        </w:rPr>
      </w:pPr>
    </w:p>
    <w:p w14:paraId="295DC797" w14:textId="77777777" w:rsidR="00755F3D" w:rsidRDefault="00755F3D" w:rsidP="00755F3D">
      <w:pPr>
        <w:rPr>
          <w:sz w:val="28"/>
          <w:szCs w:val="28"/>
        </w:rPr>
      </w:pPr>
    </w:p>
    <w:p w14:paraId="0DBEBFA1" w14:textId="77777777" w:rsidR="00755F3D" w:rsidRDefault="00755F3D" w:rsidP="00755F3D">
      <w:pPr>
        <w:rPr>
          <w:sz w:val="28"/>
          <w:szCs w:val="28"/>
        </w:rPr>
      </w:pPr>
    </w:p>
    <w:p w14:paraId="69CA39CF" w14:textId="77777777" w:rsidR="00755F3D" w:rsidRPr="007A713C" w:rsidRDefault="00755F3D" w:rsidP="00755F3D">
      <w:pPr>
        <w:rPr>
          <w:sz w:val="28"/>
          <w:szCs w:val="28"/>
        </w:rPr>
      </w:pPr>
    </w:p>
    <w:p w14:paraId="5D49E7D3" w14:textId="77777777" w:rsidR="00C91A95" w:rsidRDefault="00C91A95" w:rsidP="006E403D">
      <w:pPr>
        <w:spacing w:line="360" w:lineRule="auto"/>
        <w:rPr>
          <w:sz w:val="28"/>
        </w:rPr>
        <w:sectPr w:rsidR="00C91A95" w:rsidSect="00C91A9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0090EADD" w14:textId="77777777" w:rsidR="006E403D" w:rsidRDefault="006E403D" w:rsidP="006E403D">
      <w:pPr>
        <w:suppressAutoHyphens w:val="0"/>
        <w:spacing w:line="360" w:lineRule="auto"/>
        <w:ind w:firstLine="709"/>
        <w:jc w:val="both"/>
        <w:rPr>
          <w:b/>
          <w:sz w:val="28"/>
          <w:szCs w:val="22"/>
          <w:lang w:eastAsia="en-US"/>
        </w:rPr>
      </w:pPr>
      <w:r>
        <w:rPr>
          <w:b/>
          <w:sz w:val="28"/>
          <w:szCs w:val="22"/>
          <w:lang w:eastAsia="en-US"/>
        </w:rPr>
        <w:lastRenderedPageBreak/>
        <w:t>Составление рейтинга организаций культуры:</w:t>
      </w:r>
    </w:p>
    <w:p w14:paraId="528EC992" w14:textId="7DE28412" w:rsidR="006E403D" w:rsidRDefault="006E403D" w:rsidP="006E403D">
      <w:pPr>
        <w:widowControl w:val="0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746DB2">
        <w:rPr>
          <w:bCs/>
          <w:sz w:val="28"/>
          <w:szCs w:val="28"/>
        </w:rPr>
        <w:t xml:space="preserve">Методика расчета показателей </w:t>
      </w:r>
      <w:r w:rsidRPr="00746DB2">
        <w:rPr>
          <w:sz w:val="28"/>
          <w:szCs w:val="28"/>
        </w:rPr>
        <w:t xml:space="preserve">независимой оценки качества работы </w:t>
      </w:r>
      <w:r>
        <w:rPr>
          <w:bCs/>
          <w:sz w:val="28"/>
          <w:szCs w:val="28"/>
        </w:rPr>
        <w:t>организации культуры по каждому индикатору</w:t>
      </w:r>
      <w:r w:rsidRPr="00746DB2">
        <w:rPr>
          <w:bCs/>
          <w:sz w:val="28"/>
          <w:szCs w:val="28"/>
        </w:rPr>
        <w:t xml:space="preserve"> определена</w:t>
      </w:r>
      <w:r w:rsidRPr="00746D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>min</w:t>
      </w:r>
      <w:r w:rsidRPr="004534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 до </w:t>
      </w:r>
      <w:r>
        <w:rPr>
          <w:sz w:val="28"/>
          <w:szCs w:val="28"/>
          <w:lang w:val="en-US"/>
        </w:rPr>
        <w:t>max</w:t>
      </w:r>
      <w:r w:rsidRPr="004534DB">
        <w:rPr>
          <w:sz w:val="28"/>
          <w:szCs w:val="28"/>
        </w:rPr>
        <w:t xml:space="preserve"> </w:t>
      </w:r>
      <w:r w:rsidR="00546CAC">
        <w:rPr>
          <w:sz w:val="28"/>
          <w:szCs w:val="28"/>
        </w:rPr>
        <w:t>10</w:t>
      </w:r>
      <w:r>
        <w:rPr>
          <w:sz w:val="28"/>
          <w:szCs w:val="28"/>
        </w:rPr>
        <w:t xml:space="preserve">0 баллов. </w:t>
      </w:r>
      <w:r w:rsidRPr="00746DB2">
        <w:rPr>
          <w:sz w:val="28"/>
          <w:szCs w:val="28"/>
        </w:rPr>
        <w:t xml:space="preserve">При наличии обоснованных </w:t>
      </w:r>
      <w:r>
        <w:rPr>
          <w:sz w:val="28"/>
          <w:szCs w:val="28"/>
        </w:rPr>
        <w:t>замечаний, недочетов</w:t>
      </w:r>
      <w:r w:rsidRPr="00746DB2">
        <w:rPr>
          <w:sz w:val="28"/>
          <w:szCs w:val="28"/>
        </w:rPr>
        <w:t xml:space="preserve"> по </w:t>
      </w:r>
      <w:r>
        <w:rPr>
          <w:sz w:val="28"/>
          <w:szCs w:val="28"/>
        </w:rPr>
        <w:t>индикатору</w:t>
      </w:r>
      <w:r w:rsidRPr="00746DB2">
        <w:rPr>
          <w:sz w:val="28"/>
          <w:szCs w:val="28"/>
        </w:rPr>
        <w:t xml:space="preserve"> балл не присваивается </w:t>
      </w:r>
      <w:r w:rsidRPr="00746DB2">
        <w:rPr>
          <w:bCs/>
          <w:sz w:val="28"/>
          <w:szCs w:val="28"/>
        </w:rPr>
        <w:t>(0 баллов)</w:t>
      </w:r>
      <w:r>
        <w:rPr>
          <w:sz w:val="28"/>
          <w:szCs w:val="28"/>
        </w:rPr>
        <w:t xml:space="preserve">. </w:t>
      </w:r>
    </w:p>
    <w:p w14:paraId="4AD7C31A" w14:textId="6454F374" w:rsidR="006E403D" w:rsidRDefault="006E403D" w:rsidP="006E403D">
      <w:pPr>
        <w:widowControl w:val="0"/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первом этапе осуществляется общий подсчет баллов по каждому индикатору по результатам анкетного опроса и контент-анализа сайт</w:t>
      </w:r>
      <w:r w:rsidR="004B7539">
        <w:rPr>
          <w:sz w:val="28"/>
          <w:szCs w:val="28"/>
        </w:rPr>
        <w:t>а</w:t>
      </w:r>
      <w:r>
        <w:rPr>
          <w:sz w:val="28"/>
          <w:szCs w:val="28"/>
        </w:rPr>
        <w:t xml:space="preserve"> организаци</w:t>
      </w:r>
      <w:r w:rsidR="004B7539">
        <w:rPr>
          <w:sz w:val="28"/>
          <w:szCs w:val="28"/>
        </w:rPr>
        <w:t>и</w:t>
      </w:r>
      <w:r>
        <w:rPr>
          <w:sz w:val="28"/>
          <w:szCs w:val="28"/>
        </w:rPr>
        <w:t xml:space="preserve"> культуры:</w:t>
      </w:r>
    </w:p>
    <w:p w14:paraId="06080743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I Открытость и доступность информации об организации культуры:</w:t>
      </w:r>
    </w:p>
    <w:p w14:paraId="7D0B3794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1) Наличие информации о деятельности организации культуры на официальном сайте организации культуры в сети "Интернет" в соответствии с приказом Минкультуры России от 20 февраля 2015 г. № 277 "Об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"Интернет":</w:t>
      </w:r>
    </w:p>
    <w:p w14:paraId="32602958" w14:textId="4278EA43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 xml:space="preserve">а) </w:t>
      </w:r>
      <w:r w:rsidR="004B7539">
        <w:rPr>
          <w:sz w:val="28"/>
          <w:lang w:eastAsia="ru-RU"/>
        </w:rPr>
        <w:t>Общая информация об организации</w:t>
      </w:r>
      <w:r w:rsidRPr="00546CAC">
        <w:rPr>
          <w:sz w:val="28"/>
          <w:lang w:eastAsia="ru-RU"/>
        </w:rPr>
        <w:t>, включая филиалы (при их наличии):</w:t>
      </w:r>
    </w:p>
    <w:p w14:paraId="2E1EE31F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полное и сокращенное наименование, место нахождения, почтовый адрес, схема проезда;</w:t>
      </w:r>
    </w:p>
    <w:p w14:paraId="71FBE10B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дата создания организации, сведения об учредителе (учредителях);</w:t>
      </w:r>
    </w:p>
    <w:p w14:paraId="66F55975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организации, положения о филиалах и представительствах);</w:t>
      </w:r>
    </w:p>
    <w:p w14:paraId="6D75BE16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структура организации, режим, график работы, контактные телефоны, адреса электронной почты;</w:t>
      </w:r>
    </w:p>
    <w:p w14:paraId="590A3100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фамилии, имена, отчества, должности руководящего состава организации, её структурных подразделений и филиалов (при их наличии).</w:t>
      </w:r>
    </w:p>
    <w:p w14:paraId="7706B320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 xml:space="preserve">б) Информация о деятельности организации, включая филиалы (при их </w:t>
      </w:r>
      <w:r w:rsidRPr="00546CAC">
        <w:rPr>
          <w:sz w:val="28"/>
          <w:lang w:eastAsia="ru-RU"/>
        </w:rPr>
        <w:lastRenderedPageBreak/>
        <w:t>наличии):</w:t>
      </w:r>
    </w:p>
    <w:p w14:paraId="5712C29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сведения о видах предоставляемых услуг;</w:t>
      </w:r>
    </w:p>
    <w:p w14:paraId="05BF1CE8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копии нормативных правовых актов, устанавливающих цены (тарифы) на услуги либо порядок их установления, перечень оказываемых платных услуг, цены (тарифы) на услуги;</w:t>
      </w:r>
    </w:p>
    <w:p w14:paraId="0FC496CC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услуг);</w:t>
      </w:r>
    </w:p>
    <w:p w14:paraId="03D9D187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информация о материально-техническом обеспечении предоставления услуг организацией культуры;</w:t>
      </w:r>
    </w:p>
    <w:p w14:paraId="5647CB1C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копии лицензий на осуществление деятельности, подлежащей лицензированию в соответствии с законодательством Российской Федерации;</w:t>
      </w:r>
    </w:p>
    <w:p w14:paraId="1B47CB50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информация о планируемых мероприятиях;</w:t>
      </w:r>
    </w:p>
    <w:p w14:paraId="2C4F833F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информация о выполнении государственного (муниципального) задания, отчет о результатах деятельности учреждения.</w:t>
      </w:r>
    </w:p>
    <w:p w14:paraId="016AD0CC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в) Иная информация:</w:t>
      </w:r>
    </w:p>
    <w:p w14:paraId="79D8CB77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информация, размещение и опубликование которой являются обязательными в соответствии с законодательством Российской Федерации;</w:t>
      </w:r>
    </w:p>
    <w:p w14:paraId="0D029EA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информация, которая размещается и опубликовывается по решению учредителя организации культуры;</w:t>
      </w:r>
    </w:p>
    <w:p w14:paraId="388C3206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информация, которая размещается и опубликовывается по решению организации культуры;</w:t>
      </w:r>
    </w:p>
    <w:p w14:paraId="7567D81C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результаты независимой оценки качества условий оказания услуг организациями культуры, а также предложения об улучшении качества их деятельности;</w:t>
      </w:r>
    </w:p>
    <w:p w14:paraId="2BDA9266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– план по улучшению качества работы организации.</w:t>
      </w:r>
    </w:p>
    <w:p w14:paraId="7B2F200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 xml:space="preserve">Указанные информация и документы подлежат размещению на </w:t>
      </w:r>
      <w:r w:rsidRPr="00546CAC">
        <w:rPr>
          <w:sz w:val="28"/>
          <w:lang w:eastAsia="ru-RU"/>
        </w:rPr>
        <w:lastRenderedPageBreak/>
        <w:t xml:space="preserve">официальном сайте поставщика услуг культуры в сети "Интернет" и обновлению в течение десяти рабочих дней со дня их создания, получения или внесения в них соответствующих изменений.  </w:t>
      </w:r>
    </w:p>
    <w:p w14:paraId="59EBB51B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2) Доступность и актуальность информации о деятельности организации культуры, размещенной на территории организации.</w:t>
      </w:r>
    </w:p>
    <w:p w14:paraId="428FB8A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а) 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</w:r>
    </w:p>
    <w:p w14:paraId="1EAAE0F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 информационных стендах в помещении организации;</w:t>
      </w:r>
    </w:p>
    <w:p w14:paraId="1C8438F9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 официальном сайте организации в информационно-телекоммуникационной сети "Интернет";</w:t>
      </w:r>
    </w:p>
    <w:p w14:paraId="178A5D82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б) Обеспечение на официальном сайте организации наличия и функционирования дистанционных способов обратной связи и взаимодействия с получателями услуг:</w:t>
      </w:r>
    </w:p>
    <w:p w14:paraId="32320EC8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телефона;</w:t>
      </w:r>
    </w:p>
    <w:p w14:paraId="456DDE3B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электронной почты;</w:t>
      </w:r>
    </w:p>
    <w:p w14:paraId="22F35387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электронных сервисов (форма для подачи электронного обращения/жалобы/предложения; раздел "Часто задаваемые вопросы"; получение консультации по оказываемым услугам и пр.);</w:t>
      </w:r>
    </w:p>
    <w:p w14:paraId="6BD8309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обеспечение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нее);</w:t>
      </w:r>
    </w:p>
    <w:p w14:paraId="5FCC124D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в) 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(в % от общего числа опрошенных получателей услуг);</w:t>
      </w:r>
    </w:p>
    <w:p w14:paraId="32E6F5E8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II. Комфортность условий предоставления услуг:</w:t>
      </w:r>
    </w:p>
    <w:p w14:paraId="61748844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 xml:space="preserve">а) Обеспечение в организации комфортных условий для предоставления </w:t>
      </w:r>
      <w:r w:rsidRPr="00546CAC">
        <w:rPr>
          <w:sz w:val="28"/>
          <w:lang w:eastAsia="ru-RU"/>
        </w:rPr>
        <w:lastRenderedPageBreak/>
        <w:t>услуг:</w:t>
      </w:r>
    </w:p>
    <w:p w14:paraId="4E9C816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наличие комфортной зоны отдыха (ожидания);</w:t>
      </w:r>
    </w:p>
    <w:p w14:paraId="651C368F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наличие и понятность навигации внутри организации;</w:t>
      </w:r>
    </w:p>
    <w:p w14:paraId="0666015E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доступность питьевой воды;</w:t>
      </w:r>
    </w:p>
    <w:p w14:paraId="124F1877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наличие и доступность санитарно-гигиенических помещений (чистота помещений, наличие мыла, воды, туалетной бумаги и пр.);</w:t>
      </w:r>
    </w:p>
    <w:p w14:paraId="7F6A523C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санитарное состояние помещений организаций;</w:t>
      </w:r>
    </w:p>
    <w:p w14:paraId="2CE1D32A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возможность бронирования услуги/доступность записи на получение услуги (по телефону, с использованием сети "Интернет" на официальном сайте организации, при личном посещении и пр.);</w:t>
      </w:r>
    </w:p>
    <w:p w14:paraId="6E6EC666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б) Доля получателей услуг, удовлетворенных комфортностью условий предоставления услуг (в % от общего числа опрошенных получателей услуг);</w:t>
      </w:r>
    </w:p>
    <w:p w14:paraId="2ABE3696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III. Доступность услуг для инвалидов:</w:t>
      </w:r>
    </w:p>
    <w:p w14:paraId="5E40D1F6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а) Оборудование территории, прилегающей к организации, и ее помещений с учетом доступности для инвалидов:</w:t>
      </w:r>
    </w:p>
    <w:p w14:paraId="77C3B06B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оборудование входных групп пандусами/подъемными платформами;</w:t>
      </w:r>
    </w:p>
    <w:p w14:paraId="2953E1D9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наличие выделенных стоянок для автотранспортных средств инвалидов;</w:t>
      </w:r>
    </w:p>
    <w:p w14:paraId="120C07BE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наличие адаптированных лифтов, поручней, расширенных дверных проемов;</w:t>
      </w:r>
    </w:p>
    <w:p w14:paraId="7291C98E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наличие сменных кресел-колясок;</w:t>
      </w:r>
    </w:p>
    <w:p w14:paraId="5DEE3C0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наличие специально оборудованных санитарно-гигиенических помещений в организации;</w:t>
      </w:r>
    </w:p>
    <w:p w14:paraId="1780D01A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б) Обеспечение в организации условий доступности, позволяющих инвалидам получать услуги наравне с другими, включая:</w:t>
      </w:r>
    </w:p>
    <w:p w14:paraId="43BC31D6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дублирование для инвалидов по слуху и зрению звуковой и зрительной информации;</w:t>
      </w:r>
    </w:p>
    <w:p w14:paraId="25D0C805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 xml:space="preserve">- дублирование надписей, знаков и иной текстовой и графической </w:t>
      </w:r>
      <w:r w:rsidRPr="00546CAC">
        <w:rPr>
          <w:sz w:val="28"/>
          <w:lang w:eastAsia="ru-RU"/>
        </w:rPr>
        <w:lastRenderedPageBreak/>
        <w:t>информации знаками, выполненными рельефно-точечным шрифтом Брайля;</w:t>
      </w:r>
    </w:p>
    <w:p w14:paraId="55962329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возможность предоставления инвалидам по слуху (слуху и зрению) услуг сурдопереводчика (тифлосурдопереводчика);</w:t>
      </w:r>
    </w:p>
    <w:p w14:paraId="7BCFB056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наличие альтернативной версии официального сайта организации в сети "Интернет" для инвалидов по зрению;</w:t>
      </w:r>
    </w:p>
    <w:p w14:paraId="69ACC847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помощь, оказываемая работниками организации, прошедшими необходимое обучение (инструктирование) (возможность сопровождения работниками организации);</w:t>
      </w:r>
    </w:p>
    <w:p w14:paraId="248C4182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- наличие возможности предоставления услуги в дистанционном режиме или на дому;</w:t>
      </w:r>
    </w:p>
    <w:p w14:paraId="33B9D96A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в) Доля получателей услуг, удовлетворенных доступностью услуг для инвалидов (в % от общего числа опрошенных получателей услуг - инвалидов);</w:t>
      </w:r>
    </w:p>
    <w:p w14:paraId="7BD69264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IV. Доброжелательность, вежливость работников организации:</w:t>
      </w:r>
    </w:p>
    <w:p w14:paraId="71BB133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а) 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(работники справочной, кассиры и прочее) при непосредственном обращении в организацию (в % от общего числа опрошенных получателей услуг);</w:t>
      </w:r>
    </w:p>
    <w:p w14:paraId="30DC2B39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б) 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(в % от общего числа опрошенных получателей услуг);</w:t>
      </w:r>
    </w:p>
    <w:p w14:paraId="0972FD41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 xml:space="preserve">в) 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обращения/жалоб/предложений, записи на получение услуги, получение консультации по оказываемым услугам и пр.)) (в % от общего числа опрошенных получателей услуг); </w:t>
      </w:r>
    </w:p>
    <w:p w14:paraId="1B6A6E66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lastRenderedPageBreak/>
        <w:t>V. Удовлетворенность условиями оказания услуг:</w:t>
      </w:r>
    </w:p>
    <w:p w14:paraId="5D19F2FB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а) 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услуг);</w:t>
      </w:r>
    </w:p>
    <w:p w14:paraId="478B5C4D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б) Доля получателей услуг, удовлетворенных графиком работы организации (в % от общего числа опрошенных получателей услуг);</w:t>
      </w:r>
    </w:p>
    <w:p w14:paraId="4860DD00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в) Доля получателей услуг, удовлетворенных в целом условиями оказания услуг в организации (в % от общего числа опрошенных получателей услуг).</w:t>
      </w:r>
    </w:p>
    <w:p w14:paraId="470B1979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ab/>
        <w:t>2.2.  Обобщение собранных данных в соответствии с единым порядком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утвержденным приказом Министерством труда и социальной защиты Российской Федерации от 31 мая 2018 г. № 344н:</w:t>
      </w:r>
    </w:p>
    <w:p w14:paraId="0FDD13F2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 xml:space="preserve">1) расчет интегральных оценок качества условий предоставления услуг и формирование рейтинга организаций; </w:t>
      </w:r>
    </w:p>
    <w:p w14:paraId="2F52EE5A" w14:textId="77777777" w:rsidR="00546CAC" w:rsidRP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2) составление отчетов о проведении независимой оценки качества условий оказания услуг по каждой оцениваемой организации с указанием полученных баллов по критериям;</w:t>
      </w:r>
    </w:p>
    <w:p w14:paraId="4D47181A" w14:textId="77777777" w:rsidR="00546CAC" w:rsidRDefault="00546CAC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lang w:eastAsia="ru-RU"/>
        </w:rPr>
      </w:pPr>
      <w:r w:rsidRPr="00546CAC">
        <w:rPr>
          <w:sz w:val="28"/>
          <w:lang w:eastAsia="ru-RU"/>
        </w:rPr>
        <w:t>3) сопоставление фактических и нормативно установленных значений исследуемых параметров и показателей.</w:t>
      </w:r>
    </w:p>
    <w:p w14:paraId="68E540A6" w14:textId="786B0819" w:rsidR="006E403D" w:rsidRDefault="006E403D" w:rsidP="00546CAC">
      <w:pPr>
        <w:widowControl w:val="0"/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втором этапе выполняется сум</w:t>
      </w:r>
      <w:r w:rsidR="00546CAC">
        <w:rPr>
          <w:sz w:val="28"/>
          <w:szCs w:val="28"/>
        </w:rPr>
        <w:t xml:space="preserve">мирование баллов по показателям. </w:t>
      </w:r>
      <w:r>
        <w:rPr>
          <w:sz w:val="28"/>
          <w:szCs w:val="28"/>
        </w:rPr>
        <w:t xml:space="preserve">Итого </w:t>
      </w:r>
      <w:r w:rsidRPr="00EE4410">
        <w:rPr>
          <w:sz w:val="28"/>
          <w:szCs w:val="28"/>
        </w:rPr>
        <w:t>будет получено</w:t>
      </w:r>
      <w:r>
        <w:rPr>
          <w:sz w:val="28"/>
          <w:szCs w:val="28"/>
        </w:rPr>
        <w:t xml:space="preserve"> пять суммарных баллов по каждому показателю.</w:t>
      </w:r>
    </w:p>
    <w:p w14:paraId="3DEE1711" w14:textId="77777777" w:rsidR="006E403D" w:rsidRDefault="006E403D" w:rsidP="006E403D">
      <w:pPr>
        <w:widowControl w:val="0"/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третьем этапе осуществляется подсчет общих (итоговых) баллов по каждой организации культуры.</w:t>
      </w:r>
    </w:p>
    <w:p w14:paraId="1D1D91AF" w14:textId="77777777" w:rsidR="006E403D" w:rsidRDefault="006E403D" w:rsidP="006E403D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Таким образом, на основе полученных итоговых баллов будет составлен рейтинг муниципальных</w:t>
      </w:r>
      <w:r w:rsidRPr="00826CC7">
        <w:rPr>
          <w:bCs/>
          <w:sz w:val="28"/>
          <w:szCs w:val="28"/>
        </w:rPr>
        <w:t xml:space="preserve"> учреждений (входящих в список исследуемых) по типам</w:t>
      </w:r>
      <w:r>
        <w:rPr>
          <w:bCs/>
          <w:sz w:val="28"/>
          <w:szCs w:val="28"/>
        </w:rPr>
        <w:t xml:space="preserve">. Будут выявлены лидеры и аутсайдеры рейтинга. </w:t>
      </w:r>
    </w:p>
    <w:p w14:paraId="37E0AED7" w14:textId="122AB7BE" w:rsidR="00AA2CF9" w:rsidRPr="00535F98" w:rsidRDefault="00AA2CF9" w:rsidP="00AA2CF9">
      <w:pPr>
        <w:spacing w:line="360" w:lineRule="auto"/>
        <w:ind w:firstLine="709"/>
        <w:jc w:val="both"/>
        <w:rPr>
          <w:sz w:val="28"/>
          <w:szCs w:val="28"/>
        </w:rPr>
      </w:pPr>
      <w:r w:rsidRPr="00535F98">
        <w:rPr>
          <w:b/>
          <w:sz w:val="28"/>
          <w:szCs w:val="28"/>
        </w:rPr>
        <w:t>Методика работы с бланком контент-анализа (оценки измеряемых показателей)</w:t>
      </w:r>
      <w:r w:rsidRPr="00535F98">
        <w:rPr>
          <w:sz w:val="28"/>
          <w:szCs w:val="28"/>
        </w:rPr>
        <w:t xml:space="preserve"> </w:t>
      </w:r>
    </w:p>
    <w:p w14:paraId="7CCA8CBB" w14:textId="378EA87F" w:rsidR="00AA2CF9" w:rsidRPr="00535F98" w:rsidRDefault="00AA2CF9" w:rsidP="00AA2CF9">
      <w:pPr>
        <w:spacing w:line="360" w:lineRule="auto"/>
        <w:ind w:firstLine="709"/>
        <w:jc w:val="both"/>
        <w:rPr>
          <w:sz w:val="28"/>
          <w:szCs w:val="28"/>
        </w:rPr>
      </w:pPr>
      <w:r w:rsidRPr="00535F98">
        <w:rPr>
          <w:sz w:val="28"/>
          <w:szCs w:val="28"/>
        </w:rPr>
        <w:t>В качестве источников информации будут использов</w:t>
      </w:r>
      <w:r w:rsidR="009A53A1">
        <w:rPr>
          <w:sz w:val="28"/>
          <w:szCs w:val="28"/>
        </w:rPr>
        <w:t>аны официальные сайты учреждения</w:t>
      </w:r>
      <w:r w:rsidRPr="00535F98">
        <w:rPr>
          <w:sz w:val="28"/>
          <w:szCs w:val="28"/>
        </w:rPr>
        <w:t xml:space="preserve"> культуры, заданных выборочной совокупностью, а также официальный сайт для размещения информации о государственных и муниципальных учреждениях в сети Интернет.</w:t>
      </w:r>
    </w:p>
    <w:p w14:paraId="21BDCD74" w14:textId="0151F377" w:rsidR="00246B38" w:rsidRDefault="00246B38" w:rsidP="00535F98">
      <w:pPr>
        <w:pStyle w:val="af9"/>
        <w:spacing w:line="360" w:lineRule="auto"/>
        <w:ind w:left="0" w:firstLine="709"/>
        <w:jc w:val="both"/>
        <w:rPr>
          <w:sz w:val="28"/>
          <w:szCs w:val="28"/>
        </w:rPr>
      </w:pPr>
    </w:p>
    <w:p w14:paraId="3836F492" w14:textId="2F02368B" w:rsidR="009A6C61" w:rsidRPr="00A42BD6" w:rsidRDefault="009A6C61" w:rsidP="001F41C2">
      <w:pPr>
        <w:pStyle w:val="10"/>
        <w:numPr>
          <w:ilvl w:val="1"/>
          <w:numId w:val="7"/>
        </w:numPr>
        <w:spacing w:line="360" w:lineRule="auto"/>
        <w:ind w:left="0" w:firstLine="709"/>
        <w:jc w:val="left"/>
        <w:rPr>
          <w:bCs w:val="0"/>
          <w:sz w:val="28"/>
          <w:szCs w:val="28"/>
        </w:rPr>
      </w:pPr>
      <w:bookmarkStart w:id="6" w:name="_Toc121481546"/>
      <w:r w:rsidRPr="00A42BD6">
        <w:rPr>
          <w:bCs w:val="0"/>
          <w:sz w:val="28"/>
          <w:szCs w:val="28"/>
        </w:rPr>
        <w:t>Организационный раздел</w:t>
      </w:r>
      <w:bookmarkEnd w:id="6"/>
    </w:p>
    <w:p w14:paraId="2F516147" w14:textId="77777777" w:rsidR="009A6C61" w:rsidRDefault="009A6C61" w:rsidP="00246B38">
      <w:pPr>
        <w:widowControl w:val="0"/>
        <w:autoSpaceDE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5D7C2B39" w14:textId="77777777" w:rsidR="009A6C61" w:rsidRPr="00B63874" w:rsidRDefault="009A6C61" w:rsidP="00DD46B1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B63874">
        <w:rPr>
          <w:bCs/>
          <w:sz w:val="28"/>
          <w:szCs w:val="28"/>
          <w:u w:val="single"/>
        </w:rPr>
        <w:t>Проведение полевого этапа (сбора данных).</w:t>
      </w:r>
    </w:p>
    <w:p w14:paraId="7F931753" w14:textId="2803488F" w:rsidR="009A6C61" w:rsidRPr="009C47A5" w:rsidRDefault="009A6C61" w:rsidP="00DD46B1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C47A5">
        <w:rPr>
          <w:bCs/>
          <w:sz w:val="28"/>
          <w:szCs w:val="28"/>
        </w:rPr>
        <w:t>Сбор полевых данных осуществляется согласно предварительно</w:t>
      </w:r>
      <w:r w:rsidR="009A53A1">
        <w:rPr>
          <w:bCs/>
          <w:sz w:val="28"/>
          <w:szCs w:val="28"/>
        </w:rPr>
        <w:t>му графику посещения организации</w:t>
      </w:r>
      <w:r w:rsidRPr="009C47A5">
        <w:rPr>
          <w:bCs/>
          <w:sz w:val="28"/>
          <w:szCs w:val="28"/>
        </w:rPr>
        <w:t xml:space="preserve"> </w:t>
      </w:r>
      <w:r w:rsidR="002419A8">
        <w:rPr>
          <w:bCs/>
          <w:sz w:val="28"/>
          <w:szCs w:val="28"/>
        </w:rPr>
        <w:t xml:space="preserve">в сфере культуры. </w:t>
      </w:r>
    </w:p>
    <w:p w14:paraId="48F2C164" w14:textId="74B53D36" w:rsidR="009A6C61" w:rsidRDefault="009C47A5" w:rsidP="00DD46B1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C47A5">
        <w:rPr>
          <w:bCs/>
          <w:sz w:val="28"/>
          <w:szCs w:val="28"/>
        </w:rPr>
        <w:t>К</w:t>
      </w:r>
      <w:r w:rsidR="009A6C61" w:rsidRPr="009C47A5">
        <w:rPr>
          <w:bCs/>
          <w:sz w:val="28"/>
          <w:szCs w:val="28"/>
        </w:rPr>
        <w:t>ажд</w:t>
      </w:r>
      <w:r w:rsidRPr="009C47A5">
        <w:rPr>
          <w:bCs/>
          <w:sz w:val="28"/>
          <w:szCs w:val="28"/>
        </w:rPr>
        <w:t>ая</w:t>
      </w:r>
      <w:r w:rsidR="009A6C61" w:rsidRPr="009C47A5">
        <w:rPr>
          <w:bCs/>
          <w:sz w:val="28"/>
          <w:szCs w:val="28"/>
        </w:rPr>
        <w:t xml:space="preserve"> организаци</w:t>
      </w:r>
      <w:r w:rsidRPr="009C47A5">
        <w:rPr>
          <w:bCs/>
          <w:sz w:val="28"/>
          <w:szCs w:val="28"/>
        </w:rPr>
        <w:t>я</w:t>
      </w:r>
      <w:r w:rsidR="009A6C61" w:rsidRPr="009C47A5">
        <w:rPr>
          <w:bCs/>
          <w:sz w:val="28"/>
          <w:szCs w:val="28"/>
        </w:rPr>
        <w:t xml:space="preserve"> </w:t>
      </w:r>
      <w:r w:rsidRPr="009C47A5">
        <w:rPr>
          <w:bCs/>
          <w:sz w:val="28"/>
          <w:szCs w:val="28"/>
        </w:rPr>
        <w:t>проинформирована</w:t>
      </w:r>
      <w:r w:rsidR="009A6C61" w:rsidRPr="009C47A5">
        <w:rPr>
          <w:bCs/>
          <w:sz w:val="28"/>
          <w:szCs w:val="28"/>
        </w:rPr>
        <w:t xml:space="preserve"> о проведении независимой оценки качест</w:t>
      </w:r>
      <w:r w:rsidR="009A53A1">
        <w:rPr>
          <w:bCs/>
          <w:sz w:val="28"/>
          <w:szCs w:val="28"/>
        </w:rPr>
        <w:t>ва. Дата посещения организации согласована</w:t>
      </w:r>
      <w:r w:rsidR="009A6C61" w:rsidRPr="009C47A5">
        <w:rPr>
          <w:bCs/>
          <w:sz w:val="28"/>
          <w:szCs w:val="28"/>
        </w:rPr>
        <w:t xml:space="preserve"> с руковод</w:t>
      </w:r>
      <w:r w:rsidR="00883269">
        <w:rPr>
          <w:bCs/>
          <w:sz w:val="28"/>
          <w:szCs w:val="28"/>
        </w:rPr>
        <w:t>ител</w:t>
      </w:r>
      <w:r w:rsidR="009A53A1">
        <w:rPr>
          <w:bCs/>
          <w:sz w:val="28"/>
          <w:szCs w:val="28"/>
        </w:rPr>
        <w:t>ем оцениваемой организации</w:t>
      </w:r>
      <w:r w:rsidR="00883269">
        <w:rPr>
          <w:bCs/>
          <w:sz w:val="28"/>
          <w:szCs w:val="28"/>
        </w:rPr>
        <w:t>.</w:t>
      </w:r>
    </w:p>
    <w:p w14:paraId="23F1E515" w14:textId="77777777" w:rsidR="009A6C61" w:rsidRPr="00B63874" w:rsidRDefault="00883269" w:rsidP="00DD46B1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Интервьюеры</w:t>
      </w:r>
      <w:r w:rsidR="009A6C61">
        <w:rPr>
          <w:bCs/>
          <w:sz w:val="28"/>
          <w:szCs w:val="28"/>
        </w:rPr>
        <w:t xml:space="preserve"> проводят</w:t>
      </w:r>
      <w:r>
        <w:rPr>
          <w:bCs/>
          <w:sz w:val="28"/>
          <w:szCs w:val="28"/>
        </w:rPr>
        <w:t xml:space="preserve"> наблюдение, </w:t>
      </w:r>
      <w:r w:rsidR="009A6C61">
        <w:rPr>
          <w:bCs/>
          <w:sz w:val="28"/>
          <w:szCs w:val="28"/>
        </w:rPr>
        <w:t xml:space="preserve">фиксирование визуальных показателей, дистанционно проводят контент-анализ интернет-сайтов, каналов связи. </w:t>
      </w:r>
    </w:p>
    <w:p w14:paraId="11EE229C" w14:textId="4FAC5180" w:rsidR="009A6C61" w:rsidRPr="00B63874" w:rsidRDefault="009A6C61" w:rsidP="00DD46B1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349DF">
        <w:rPr>
          <w:bCs/>
          <w:sz w:val="28"/>
          <w:szCs w:val="28"/>
        </w:rPr>
        <w:t>Опрос получателей услуг осуществляется при непосредственном посещении организации интервьюерами</w:t>
      </w:r>
      <w:r w:rsidR="002419A8">
        <w:rPr>
          <w:bCs/>
          <w:sz w:val="28"/>
          <w:szCs w:val="28"/>
        </w:rPr>
        <w:t xml:space="preserve"> и с помощью интернет опроса</w:t>
      </w:r>
      <w:r w:rsidR="005C169D">
        <w:rPr>
          <w:bCs/>
          <w:sz w:val="28"/>
          <w:szCs w:val="28"/>
        </w:rPr>
        <w:t xml:space="preserve">. </w:t>
      </w:r>
    </w:p>
    <w:p w14:paraId="77B27530" w14:textId="77777777" w:rsidR="009A6C61" w:rsidRPr="00B63874" w:rsidRDefault="009A6C61" w:rsidP="00DD46B1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63874">
        <w:rPr>
          <w:bCs/>
          <w:sz w:val="28"/>
          <w:szCs w:val="28"/>
        </w:rPr>
        <w:t>Основные процедуры анализа данных:</w:t>
      </w:r>
    </w:p>
    <w:p w14:paraId="1446AD53" w14:textId="77777777" w:rsidR="009A6C61" w:rsidRPr="00B63874" w:rsidRDefault="009A6C61" w:rsidP="00DD46B1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63874">
        <w:rPr>
          <w:bCs/>
          <w:sz w:val="28"/>
          <w:szCs w:val="28"/>
        </w:rPr>
        <w:t>1.</w:t>
      </w:r>
      <w:r w:rsidRPr="00B63874">
        <w:rPr>
          <w:bCs/>
          <w:sz w:val="28"/>
          <w:szCs w:val="28"/>
        </w:rPr>
        <w:tab/>
        <w:t>Способ обработки массива эмпирических данных, используемый в исследовании: машинный.</w:t>
      </w:r>
    </w:p>
    <w:p w14:paraId="7673F86E" w14:textId="77777777" w:rsidR="009A6C61" w:rsidRPr="00B63874" w:rsidRDefault="009A6C61" w:rsidP="00DD46B1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63874">
        <w:rPr>
          <w:bCs/>
          <w:sz w:val="28"/>
          <w:szCs w:val="28"/>
        </w:rPr>
        <w:t>2.</w:t>
      </w:r>
      <w:r w:rsidRPr="00B63874">
        <w:rPr>
          <w:bCs/>
          <w:sz w:val="28"/>
          <w:szCs w:val="28"/>
        </w:rPr>
        <w:tab/>
        <w:t>Данные анализируются в</w:t>
      </w:r>
      <w:r>
        <w:rPr>
          <w:bCs/>
          <w:sz w:val="28"/>
          <w:szCs w:val="28"/>
        </w:rPr>
        <w:t xml:space="preserve"> программном пакете Excel </w:t>
      </w:r>
      <w:r w:rsidRPr="001A6F97">
        <w:rPr>
          <w:bCs/>
          <w:sz w:val="28"/>
          <w:szCs w:val="28"/>
        </w:rPr>
        <w:t>Microsoft Office 2013</w:t>
      </w:r>
      <w:r>
        <w:rPr>
          <w:bCs/>
          <w:sz w:val="28"/>
          <w:szCs w:val="28"/>
        </w:rPr>
        <w:t>.</w:t>
      </w:r>
    </w:p>
    <w:p w14:paraId="5A0E8567" w14:textId="77777777" w:rsidR="009A6C61" w:rsidRPr="00B63874" w:rsidRDefault="009A6C61" w:rsidP="00DD46B1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63874">
        <w:rPr>
          <w:bCs/>
          <w:sz w:val="28"/>
          <w:szCs w:val="28"/>
        </w:rPr>
        <w:lastRenderedPageBreak/>
        <w:t>Этапы обработки данных:</w:t>
      </w:r>
    </w:p>
    <w:p w14:paraId="7A209A8E" w14:textId="77777777" w:rsidR="009A6C61" w:rsidRPr="00B63874" w:rsidRDefault="009A6C61" w:rsidP="001F41C2">
      <w:pPr>
        <w:widowControl w:val="0"/>
        <w:numPr>
          <w:ilvl w:val="0"/>
          <w:numId w:val="6"/>
        </w:numPr>
        <w:autoSpaceDE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63874">
        <w:rPr>
          <w:bCs/>
          <w:sz w:val="28"/>
          <w:szCs w:val="28"/>
        </w:rPr>
        <w:t xml:space="preserve">Ввод </w:t>
      </w:r>
      <w:r w:rsidRPr="001A6F97">
        <w:rPr>
          <w:bCs/>
          <w:sz w:val="28"/>
          <w:szCs w:val="28"/>
        </w:rPr>
        <w:t xml:space="preserve">операторами </w:t>
      </w:r>
      <w:r w:rsidRPr="00B63874">
        <w:rPr>
          <w:bCs/>
          <w:sz w:val="28"/>
          <w:szCs w:val="28"/>
        </w:rPr>
        <w:t>полученных эмпирических данных в статистический массив в формате *</w:t>
      </w:r>
      <w:r>
        <w:rPr>
          <w:bCs/>
          <w:sz w:val="28"/>
          <w:szCs w:val="28"/>
          <w:lang w:val="en-US"/>
        </w:rPr>
        <w:t>xlsx</w:t>
      </w:r>
      <w:r w:rsidRPr="00B63874">
        <w:rPr>
          <w:bCs/>
          <w:sz w:val="28"/>
          <w:szCs w:val="28"/>
        </w:rPr>
        <w:t>.</w:t>
      </w:r>
    </w:p>
    <w:p w14:paraId="4FD62721" w14:textId="77777777" w:rsidR="009A6C61" w:rsidRPr="00B63874" w:rsidRDefault="009A6C61" w:rsidP="001F41C2">
      <w:pPr>
        <w:widowControl w:val="0"/>
        <w:numPr>
          <w:ilvl w:val="0"/>
          <w:numId w:val="6"/>
        </w:numPr>
        <w:autoSpaceDE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63874">
        <w:rPr>
          <w:bCs/>
          <w:sz w:val="28"/>
          <w:szCs w:val="28"/>
        </w:rPr>
        <w:t>Пр</w:t>
      </w:r>
      <w:r>
        <w:rPr>
          <w:bCs/>
          <w:sz w:val="28"/>
          <w:szCs w:val="28"/>
        </w:rPr>
        <w:t>оверка массива данных на ошибки кодировки</w:t>
      </w:r>
      <w:r w:rsidRPr="00B63874">
        <w:rPr>
          <w:bCs/>
          <w:sz w:val="28"/>
          <w:szCs w:val="28"/>
        </w:rPr>
        <w:t>.</w:t>
      </w:r>
    </w:p>
    <w:p w14:paraId="65A80C68" w14:textId="623B9CD0" w:rsidR="009A6C61" w:rsidRDefault="009A6C61" w:rsidP="001F41C2">
      <w:pPr>
        <w:widowControl w:val="0"/>
        <w:numPr>
          <w:ilvl w:val="0"/>
          <w:numId w:val="6"/>
        </w:numPr>
        <w:autoSpaceDE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63874">
        <w:rPr>
          <w:bCs/>
          <w:sz w:val="28"/>
          <w:szCs w:val="28"/>
        </w:rPr>
        <w:t xml:space="preserve">Формирование сводного итогового </w:t>
      </w:r>
      <w:r w:rsidR="002B2FE4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учреждению.</w:t>
      </w:r>
    </w:p>
    <w:p w14:paraId="7AF0CF70" w14:textId="37C480AB" w:rsidR="009A6C61" w:rsidRDefault="009A6C61" w:rsidP="001F41C2">
      <w:pPr>
        <w:widowControl w:val="0"/>
        <w:numPr>
          <w:ilvl w:val="0"/>
          <w:numId w:val="6"/>
        </w:numPr>
        <w:autoSpaceDE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1A6F97">
        <w:rPr>
          <w:bCs/>
          <w:sz w:val="28"/>
          <w:szCs w:val="28"/>
        </w:rPr>
        <w:t xml:space="preserve">Расчёт стандартных показателей оценки качества услуг организаций </w:t>
      </w:r>
      <w:r w:rsidR="006E403D">
        <w:rPr>
          <w:bCs/>
          <w:sz w:val="28"/>
          <w:szCs w:val="28"/>
        </w:rPr>
        <w:t>в сфере культуры</w:t>
      </w:r>
      <w:r w:rsidR="00883269">
        <w:rPr>
          <w:bCs/>
          <w:sz w:val="28"/>
          <w:szCs w:val="28"/>
        </w:rPr>
        <w:t xml:space="preserve">. </w:t>
      </w:r>
    </w:p>
    <w:p w14:paraId="6FE9082B" w14:textId="77777777" w:rsidR="002B2FE4" w:rsidRDefault="002B2FE4" w:rsidP="00546CAC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</w:p>
    <w:p w14:paraId="4C88ED38" w14:textId="1332AD57" w:rsidR="00DD46B1" w:rsidRPr="00DD46B1" w:rsidRDefault="00DD46B1" w:rsidP="00546CAC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D46B1">
        <w:rPr>
          <w:bCs/>
          <w:sz w:val="28"/>
          <w:szCs w:val="28"/>
        </w:rPr>
        <w:t>Обобщение информации осуществляе</w:t>
      </w:r>
      <w:r>
        <w:rPr>
          <w:bCs/>
          <w:sz w:val="28"/>
          <w:szCs w:val="28"/>
        </w:rPr>
        <w:t xml:space="preserve">тся </w:t>
      </w:r>
      <w:r w:rsidRPr="00DD46B1">
        <w:rPr>
          <w:bCs/>
          <w:sz w:val="28"/>
          <w:szCs w:val="28"/>
        </w:rPr>
        <w:t>в соответствии с согласованным инструментарием исследования по организации в следующей последовательности:</w:t>
      </w:r>
    </w:p>
    <w:p w14:paraId="3C0157EF" w14:textId="77777777" w:rsidR="00DD46B1" w:rsidRPr="00DD46B1" w:rsidRDefault="00DD46B1" w:rsidP="001F41C2">
      <w:pPr>
        <w:widowControl w:val="0"/>
        <w:numPr>
          <w:ilvl w:val="0"/>
          <w:numId w:val="10"/>
        </w:numPr>
        <w:autoSpaceDE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D46B1">
        <w:rPr>
          <w:bCs/>
          <w:sz w:val="28"/>
          <w:szCs w:val="28"/>
        </w:rPr>
        <w:t>расчет средних значений по каждому показателю оценки;</w:t>
      </w:r>
    </w:p>
    <w:p w14:paraId="1A973675" w14:textId="77777777" w:rsidR="00DD46B1" w:rsidRPr="00DD46B1" w:rsidRDefault="00DD46B1" w:rsidP="001F41C2">
      <w:pPr>
        <w:widowControl w:val="0"/>
        <w:numPr>
          <w:ilvl w:val="0"/>
          <w:numId w:val="10"/>
        </w:numPr>
        <w:autoSpaceDE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D46B1">
        <w:rPr>
          <w:bCs/>
          <w:sz w:val="28"/>
          <w:szCs w:val="28"/>
        </w:rPr>
        <w:t>перевод значений показателей оценки в баллы;</w:t>
      </w:r>
    </w:p>
    <w:p w14:paraId="3610D6AF" w14:textId="77777777" w:rsidR="00DD46B1" w:rsidRPr="00DD46B1" w:rsidRDefault="00DD46B1" w:rsidP="001F41C2">
      <w:pPr>
        <w:widowControl w:val="0"/>
        <w:numPr>
          <w:ilvl w:val="0"/>
          <w:numId w:val="10"/>
        </w:numPr>
        <w:autoSpaceDE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D46B1">
        <w:rPr>
          <w:bCs/>
          <w:sz w:val="28"/>
          <w:szCs w:val="28"/>
        </w:rPr>
        <w:t>расчет значений по каждому критерию оценки в баллах;</w:t>
      </w:r>
    </w:p>
    <w:p w14:paraId="3F08C98C" w14:textId="77777777" w:rsidR="00DD46B1" w:rsidRPr="00DD46B1" w:rsidRDefault="00DD46B1" w:rsidP="001F41C2">
      <w:pPr>
        <w:widowControl w:val="0"/>
        <w:numPr>
          <w:ilvl w:val="0"/>
          <w:numId w:val="10"/>
        </w:numPr>
        <w:autoSpaceDE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D46B1">
        <w:rPr>
          <w:bCs/>
          <w:sz w:val="28"/>
          <w:szCs w:val="28"/>
        </w:rPr>
        <w:t>расчет итогового значения оценки по организации в баллах.</w:t>
      </w:r>
    </w:p>
    <w:p w14:paraId="4F28CEC2" w14:textId="3E9EB8B3" w:rsidR="00DD46B1" w:rsidRPr="00DD46B1" w:rsidRDefault="00DD46B1" w:rsidP="00546CAC">
      <w:pPr>
        <w:widowControl w:val="0"/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D46B1">
        <w:rPr>
          <w:bCs/>
          <w:sz w:val="28"/>
          <w:szCs w:val="28"/>
        </w:rPr>
        <w:t xml:space="preserve">Расчет показателей независимой оценки осуществляется в соответствии с единым порядком расчета показателей, характеризующих общие критерии оценки качества условий оказания услуг </w:t>
      </w:r>
      <w:r w:rsidR="00DE6510">
        <w:rPr>
          <w:bCs/>
          <w:sz w:val="28"/>
          <w:szCs w:val="28"/>
        </w:rPr>
        <w:t xml:space="preserve">организациями в сфере культуры. </w:t>
      </w:r>
    </w:p>
    <w:p w14:paraId="51EA4E90" w14:textId="57EB936B" w:rsidR="008F292E" w:rsidRDefault="008F292E" w:rsidP="00FB42BB">
      <w:pPr>
        <w:widowControl w:val="0"/>
        <w:autoSpaceDE w:val="0"/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017DF16C" w14:textId="77777777" w:rsidR="00A26490" w:rsidRPr="009823D9" w:rsidRDefault="00A26490" w:rsidP="001F41C2">
      <w:pPr>
        <w:pStyle w:val="af9"/>
        <w:numPr>
          <w:ilvl w:val="0"/>
          <w:numId w:val="7"/>
        </w:numPr>
        <w:spacing w:line="360" w:lineRule="auto"/>
        <w:ind w:left="0" w:firstLine="709"/>
        <w:outlineLvl w:val="0"/>
        <w:rPr>
          <w:b/>
          <w:sz w:val="28"/>
          <w:szCs w:val="28"/>
          <w:lang w:eastAsia="ru-RU"/>
        </w:rPr>
      </w:pPr>
      <w:bookmarkStart w:id="7" w:name="_Toc20495330"/>
      <w:bookmarkStart w:id="8" w:name="_Toc483214585"/>
      <w:bookmarkStart w:id="9" w:name="_Toc121481547"/>
      <w:r w:rsidRPr="009823D9">
        <w:rPr>
          <w:b/>
          <w:sz w:val="28"/>
          <w:szCs w:val="28"/>
          <w:lang w:eastAsia="ru-RU"/>
        </w:rPr>
        <w:lastRenderedPageBreak/>
        <w:t>Результаты проведения независимой оценки</w:t>
      </w:r>
      <w:bookmarkEnd w:id="7"/>
      <w:bookmarkEnd w:id="9"/>
    </w:p>
    <w:p w14:paraId="57A36EBC" w14:textId="77777777" w:rsidR="00A26490" w:rsidRDefault="00A26490" w:rsidP="00A26490">
      <w:pPr>
        <w:pStyle w:val="af9"/>
        <w:spacing w:line="360" w:lineRule="auto"/>
        <w:ind w:left="0" w:firstLine="709"/>
        <w:rPr>
          <w:lang w:eastAsia="ru-RU"/>
        </w:rPr>
      </w:pPr>
    </w:p>
    <w:p w14:paraId="33DC0C79" w14:textId="77777777" w:rsidR="00A26490" w:rsidRPr="0016693C" w:rsidRDefault="00A26490" w:rsidP="001F41C2">
      <w:pPr>
        <w:keepNext/>
        <w:numPr>
          <w:ilvl w:val="1"/>
          <w:numId w:val="18"/>
        </w:numPr>
        <w:spacing w:line="360" w:lineRule="auto"/>
        <w:ind w:left="0" w:firstLine="709"/>
        <w:contextualSpacing/>
        <w:jc w:val="both"/>
        <w:outlineLvl w:val="0"/>
        <w:rPr>
          <w:b/>
          <w:sz w:val="28"/>
          <w:szCs w:val="28"/>
        </w:rPr>
      </w:pPr>
      <w:bookmarkStart w:id="10" w:name="_Toc496020648"/>
      <w:bookmarkStart w:id="11" w:name="_Toc529365317"/>
      <w:bookmarkStart w:id="12" w:name="_Toc18319402"/>
      <w:bookmarkStart w:id="13" w:name="_Toc20495331"/>
      <w:bookmarkStart w:id="14" w:name="_Toc121481548"/>
      <w:r w:rsidRPr="0016693C">
        <w:rPr>
          <w:b/>
          <w:sz w:val="28"/>
          <w:szCs w:val="28"/>
        </w:rPr>
        <w:t>Общая характеристика независимой оценки</w:t>
      </w:r>
      <w:bookmarkEnd w:id="10"/>
      <w:bookmarkEnd w:id="11"/>
      <w:bookmarkEnd w:id="12"/>
      <w:bookmarkEnd w:id="13"/>
      <w:bookmarkEnd w:id="14"/>
    </w:p>
    <w:p w14:paraId="1BD74BA9" w14:textId="1C1DB386" w:rsidR="00A26490" w:rsidRPr="0016693C" w:rsidRDefault="00A26490" w:rsidP="00A2649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6693C">
        <w:rPr>
          <w:sz w:val="28"/>
          <w:szCs w:val="28"/>
          <w:lang w:eastAsia="ru-RU"/>
        </w:rPr>
        <w:t>В ходе проведения оценки использовались следующие методы:</w:t>
      </w:r>
    </w:p>
    <w:p w14:paraId="2D7E53BC" w14:textId="67FB7543" w:rsidR="00A26490" w:rsidRDefault="002A5136" w:rsidP="001F41C2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онлайн</w:t>
      </w:r>
      <w:r w:rsidR="00A26490" w:rsidRPr="0016693C">
        <w:rPr>
          <w:sz w:val="28"/>
          <w:szCs w:val="28"/>
          <w:lang w:eastAsia="ru-RU"/>
        </w:rPr>
        <w:t xml:space="preserve"> опрос получателей услуг/посетителей учреждений </w:t>
      </w:r>
      <w:r w:rsidR="00A26490">
        <w:rPr>
          <w:sz w:val="28"/>
          <w:szCs w:val="28"/>
          <w:lang w:eastAsia="ru-RU"/>
        </w:rPr>
        <w:t>культуры</w:t>
      </w:r>
      <w:r w:rsidR="00A26490" w:rsidRPr="0016693C">
        <w:rPr>
          <w:sz w:val="28"/>
          <w:szCs w:val="28"/>
          <w:lang w:eastAsia="ru-RU"/>
        </w:rPr>
        <w:t>;</w:t>
      </w:r>
    </w:p>
    <w:p w14:paraId="74D291BC" w14:textId="77777777" w:rsidR="00A26490" w:rsidRPr="0016693C" w:rsidRDefault="00A26490" w:rsidP="001F41C2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6693C">
        <w:rPr>
          <w:sz w:val="28"/>
          <w:szCs w:val="28"/>
          <w:lang w:eastAsia="ru-RU"/>
        </w:rPr>
        <w:t xml:space="preserve">наблюдение в учреждениях </w:t>
      </w:r>
      <w:r>
        <w:rPr>
          <w:sz w:val="28"/>
          <w:szCs w:val="28"/>
          <w:lang w:eastAsia="ru-RU"/>
        </w:rPr>
        <w:t>культуры</w:t>
      </w:r>
      <w:r w:rsidRPr="0016693C">
        <w:rPr>
          <w:sz w:val="28"/>
          <w:szCs w:val="28"/>
          <w:lang w:eastAsia="ru-RU"/>
        </w:rPr>
        <w:t>;</w:t>
      </w:r>
    </w:p>
    <w:p w14:paraId="4D2DC678" w14:textId="77777777" w:rsidR="00A26490" w:rsidRPr="00B02605" w:rsidRDefault="00A26490" w:rsidP="001F41C2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6693C">
        <w:rPr>
          <w:sz w:val="28"/>
          <w:szCs w:val="28"/>
          <w:lang w:eastAsia="ru-RU"/>
        </w:rPr>
        <w:t xml:space="preserve">контент-анализ официальных сайтов учреждений </w:t>
      </w:r>
      <w:r>
        <w:rPr>
          <w:sz w:val="28"/>
          <w:szCs w:val="28"/>
          <w:lang w:eastAsia="ru-RU"/>
        </w:rPr>
        <w:t>культуры</w:t>
      </w:r>
      <w:r w:rsidRPr="00B02605">
        <w:rPr>
          <w:sz w:val="28"/>
          <w:szCs w:val="28"/>
          <w:lang w:eastAsia="ru-RU"/>
        </w:rPr>
        <w:t>.</w:t>
      </w:r>
    </w:p>
    <w:p w14:paraId="7023B618" w14:textId="4AD7DF01" w:rsidR="00A26490" w:rsidRPr="0016693C" w:rsidRDefault="00A26490" w:rsidP="00A2649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6693C">
        <w:rPr>
          <w:sz w:val="28"/>
          <w:szCs w:val="28"/>
          <w:lang w:eastAsia="ru-RU"/>
        </w:rPr>
        <w:t xml:space="preserve">По </w:t>
      </w:r>
      <w:r w:rsidR="004C516B">
        <w:rPr>
          <w:sz w:val="28"/>
          <w:szCs w:val="28"/>
          <w:lang w:eastAsia="ru-RU"/>
        </w:rPr>
        <w:t>учреждению</w:t>
      </w:r>
      <w:r w:rsidRPr="0016693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культуры</w:t>
      </w:r>
      <w:r w:rsidRPr="0016693C">
        <w:rPr>
          <w:sz w:val="28"/>
          <w:szCs w:val="28"/>
          <w:lang w:eastAsia="ru-RU"/>
        </w:rPr>
        <w:t xml:space="preserve"> заполнен бланк наблюдения, бланк анализа официального сайта.</w:t>
      </w:r>
    </w:p>
    <w:p w14:paraId="520EBB17" w14:textId="77777777" w:rsidR="00A26490" w:rsidRPr="0016693C" w:rsidRDefault="00A26490" w:rsidP="00A26490">
      <w:pPr>
        <w:spacing w:line="360" w:lineRule="auto"/>
        <w:ind w:firstLine="709"/>
        <w:rPr>
          <w:lang w:eastAsia="ru-RU"/>
        </w:rPr>
      </w:pPr>
    </w:p>
    <w:p w14:paraId="1A2C55B9" w14:textId="16EEBCAA" w:rsidR="00BB7D72" w:rsidRDefault="00BB7D72">
      <w:pPr>
        <w:suppressAutoHyphens w:val="0"/>
        <w:rPr>
          <w:lang w:eastAsia="ru-RU"/>
        </w:rPr>
      </w:pPr>
      <w:r>
        <w:rPr>
          <w:lang w:eastAsia="ru-RU"/>
        </w:rPr>
        <w:br w:type="page"/>
      </w:r>
    </w:p>
    <w:p w14:paraId="31E1510E" w14:textId="6924071A" w:rsidR="00A26490" w:rsidRPr="0016693C" w:rsidRDefault="00A26490" w:rsidP="001F41C2">
      <w:pPr>
        <w:keepNext/>
        <w:numPr>
          <w:ilvl w:val="1"/>
          <w:numId w:val="18"/>
        </w:numPr>
        <w:spacing w:line="360" w:lineRule="auto"/>
        <w:ind w:left="0" w:firstLine="709"/>
        <w:jc w:val="both"/>
        <w:outlineLvl w:val="0"/>
        <w:rPr>
          <w:b/>
          <w:sz w:val="28"/>
          <w:szCs w:val="20"/>
        </w:rPr>
      </w:pPr>
      <w:bookmarkStart w:id="15" w:name="_Toc496020649"/>
      <w:bookmarkStart w:id="16" w:name="_Toc529365318"/>
      <w:bookmarkStart w:id="17" w:name="_Toc18319403"/>
      <w:bookmarkStart w:id="18" w:name="_Toc20495332"/>
      <w:bookmarkStart w:id="19" w:name="_Toc121481549"/>
      <w:r w:rsidRPr="0016693C">
        <w:rPr>
          <w:b/>
          <w:sz w:val="28"/>
          <w:szCs w:val="20"/>
        </w:rPr>
        <w:lastRenderedPageBreak/>
        <w:t>Результаты расчетов по показателям</w:t>
      </w:r>
      <w:bookmarkEnd w:id="15"/>
      <w:bookmarkEnd w:id="16"/>
      <w:bookmarkEnd w:id="17"/>
      <w:bookmarkEnd w:id="18"/>
      <w:bookmarkEnd w:id="19"/>
    </w:p>
    <w:p w14:paraId="2469E5E9" w14:textId="77777777" w:rsidR="001041F7" w:rsidRDefault="001041F7" w:rsidP="001041F7">
      <w:pPr>
        <w:spacing w:line="360" w:lineRule="auto"/>
        <w:jc w:val="both"/>
        <w:rPr>
          <w:i/>
          <w:color w:val="000000" w:themeColor="text1"/>
          <w:sz w:val="28"/>
          <w:szCs w:val="28"/>
          <w:lang w:eastAsia="ru-RU"/>
        </w:rPr>
      </w:pPr>
    </w:p>
    <w:p w14:paraId="54A056C7" w14:textId="5C54D4AE" w:rsidR="00CF0711" w:rsidRPr="000061CF" w:rsidRDefault="002A5136" w:rsidP="002A5136">
      <w:pPr>
        <w:spacing w:line="360" w:lineRule="auto"/>
        <w:ind w:firstLine="709"/>
        <w:jc w:val="both"/>
        <w:rPr>
          <w:i/>
          <w:color w:val="000000" w:themeColor="text1"/>
          <w:sz w:val="28"/>
          <w:szCs w:val="28"/>
          <w:lang w:eastAsia="ru-RU"/>
        </w:rPr>
      </w:pPr>
      <w:r>
        <w:rPr>
          <w:i/>
          <w:color w:val="000000" w:themeColor="text1"/>
          <w:sz w:val="28"/>
          <w:szCs w:val="28"/>
          <w:lang w:eastAsia="ru-RU"/>
        </w:rPr>
        <w:t>Муниципальное бюджетное</w:t>
      </w:r>
      <w:r w:rsidRPr="002A5136">
        <w:rPr>
          <w:i/>
          <w:color w:val="000000" w:themeColor="text1"/>
          <w:sz w:val="28"/>
          <w:szCs w:val="28"/>
          <w:lang w:eastAsia="ru-RU"/>
        </w:rPr>
        <w:t xml:space="preserve"> учреждени</w:t>
      </w:r>
      <w:r>
        <w:rPr>
          <w:i/>
          <w:color w:val="000000" w:themeColor="text1"/>
          <w:sz w:val="28"/>
          <w:szCs w:val="28"/>
          <w:lang w:eastAsia="ru-RU"/>
        </w:rPr>
        <w:t>е</w:t>
      </w:r>
      <w:r w:rsidRPr="002A5136">
        <w:rPr>
          <w:i/>
          <w:color w:val="000000" w:themeColor="text1"/>
          <w:sz w:val="28"/>
          <w:szCs w:val="28"/>
          <w:lang w:eastAsia="ru-RU"/>
        </w:rPr>
        <w:t xml:space="preserve"> культуры Старостаничного сельского поселения «Старостаничный сельский Дом Культуры и клубные учреждения»</w:t>
      </w:r>
    </w:p>
    <w:p w14:paraId="2A5C84B2" w14:textId="77777777" w:rsidR="004E00ED" w:rsidRPr="00021111" w:rsidRDefault="004E00ED" w:rsidP="002A5136">
      <w:pPr>
        <w:spacing w:line="360" w:lineRule="auto"/>
        <w:ind w:firstLine="709"/>
        <w:jc w:val="both"/>
        <w:rPr>
          <w:b/>
          <w:i/>
          <w:color w:val="000000" w:themeColor="text1"/>
          <w:sz w:val="28"/>
          <w:szCs w:val="28"/>
          <w:lang w:eastAsia="ru-RU"/>
        </w:rPr>
      </w:pPr>
    </w:p>
    <w:p w14:paraId="13DC29E8" w14:textId="37E3C9BB" w:rsidR="00CF0711" w:rsidRDefault="00CF0711" w:rsidP="002A5136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526ED">
        <w:rPr>
          <w:sz w:val="28"/>
          <w:szCs w:val="28"/>
          <w:lang w:eastAsia="ru-RU"/>
        </w:rPr>
        <w:t>Общий балл</w:t>
      </w:r>
      <w:r w:rsidR="008800C8">
        <w:rPr>
          <w:sz w:val="28"/>
          <w:szCs w:val="28"/>
          <w:lang w:eastAsia="ru-RU"/>
        </w:rPr>
        <w:t xml:space="preserve"> по сумме критериев</w:t>
      </w:r>
      <w:r w:rsidRPr="00C526ED">
        <w:rPr>
          <w:sz w:val="28"/>
          <w:szCs w:val="28"/>
          <w:lang w:eastAsia="ru-RU"/>
        </w:rPr>
        <w:t xml:space="preserve"> по учреждению составил: </w:t>
      </w:r>
      <w:r w:rsidR="002A5136">
        <w:rPr>
          <w:sz w:val="28"/>
          <w:szCs w:val="28"/>
          <w:lang w:eastAsia="ru-RU"/>
        </w:rPr>
        <w:t>447,9</w:t>
      </w:r>
      <w:r w:rsidR="008800C8">
        <w:rPr>
          <w:sz w:val="28"/>
          <w:szCs w:val="28"/>
          <w:lang w:eastAsia="ru-RU"/>
        </w:rPr>
        <w:t xml:space="preserve"> баллов</w:t>
      </w:r>
      <w:r w:rsidR="00811981" w:rsidRPr="00C526ED">
        <w:rPr>
          <w:sz w:val="28"/>
          <w:szCs w:val="28"/>
          <w:lang w:eastAsia="ru-RU"/>
        </w:rPr>
        <w:t>.</w:t>
      </w:r>
    </w:p>
    <w:p w14:paraId="3C5A24CA" w14:textId="5F39737A" w:rsidR="008800C8" w:rsidRPr="0016693C" w:rsidRDefault="008800C8" w:rsidP="002A5136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Итоговый балл по учреждению составил: </w:t>
      </w:r>
      <w:r w:rsidR="000061CF">
        <w:rPr>
          <w:sz w:val="28"/>
          <w:szCs w:val="28"/>
          <w:lang w:eastAsia="ru-RU"/>
        </w:rPr>
        <w:t>89,</w:t>
      </w:r>
      <w:r w:rsidR="002A513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 баллов.</w:t>
      </w:r>
    </w:p>
    <w:p w14:paraId="004072DD" w14:textId="77777777" w:rsidR="00CF0711" w:rsidRPr="0016693C" w:rsidRDefault="00CF0711" w:rsidP="00CF0711">
      <w:pPr>
        <w:suppressAutoHyphens w:val="0"/>
        <w:spacing w:line="360" w:lineRule="auto"/>
        <w:ind w:firstLine="709"/>
        <w:jc w:val="right"/>
        <w:rPr>
          <w:b/>
          <w:sz w:val="28"/>
          <w:szCs w:val="28"/>
          <w:lang w:eastAsia="ru-RU"/>
        </w:rPr>
      </w:pPr>
      <w:r w:rsidRPr="0016693C">
        <w:rPr>
          <w:b/>
          <w:sz w:val="28"/>
          <w:szCs w:val="28"/>
          <w:lang w:eastAsia="ru-RU"/>
        </w:rPr>
        <w:t>Табл.1.</w:t>
      </w:r>
    </w:p>
    <w:p w14:paraId="438349FF" w14:textId="36E83258" w:rsidR="00CF0711" w:rsidRPr="0016693C" w:rsidRDefault="00CF0711" w:rsidP="00CF0711">
      <w:pPr>
        <w:suppressAutoHyphens w:val="0"/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16693C">
        <w:rPr>
          <w:i/>
          <w:color w:val="000000" w:themeColor="text1"/>
          <w:sz w:val="28"/>
          <w:szCs w:val="28"/>
          <w:lang w:eastAsia="ru-RU"/>
        </w:rPr>
        <w:t>Адрес:</w:t>
      </w:r>
      <w:r w:rsidR="008800C8" w:rsidRPr="008800C8">
        <w:rPr>
          <w:color w:val="000000" w:themeColor="text1"/>
          <w:sz w:val="28"/>
          <w:szCs w:val="28"/>
          <w:lang w:eastAsia="ru-RU"/>
        </w:rPr>
        <w:t xml:space="preserve"> </w:t>
      </w:r>
      <w:r w:rsidR="002A5136" w:rsidRPr="002A5136">
        <w:rPr>
          <w:color w:val="000000" w:themeColor="text1"/>
          <w:sz w:val="28"/>
          <w:szCs w:val="28"/>
          <w:lang w:eastAsia="ru-RU"/>
        </w:rPr>
        <w:t>Ростовская область, Каменский район, х. Старая Станица, ул. Театральная, 45</w:t>
      </w:r>
      <w:r w:rsidR="000061CF" w:rsidRPr="000061CF">
        <w:rPr>
          <w:color w:val="000000" w:themeColor="text1"/>
          <w:sz w:val="28"/>
          <w:szCs w:val="28"/>
          <w:lang w:eastAsia="ru-RU"/>
        </w:rPr>
        <w:t>.</w:t>
      </w:r>
    </w:p>
    <w:p w14:paraId="51802A4D" w14:textId="77777777" w:rsidR="00CF0711" w:rsidRPr="0016693C" w:rsidRDefault="00CF0711" w:rsidP="00CF0711">
      <w:pPr>
        <w:suppressAutoHyphens w:val="0"/>
        <w:autoSpaceDE w:val="0"/>
        <w:autoSpaceDN w:val="0"/>
        <w:adjustRightInd w:val="0"/>
        <w:jc w:val="both"/>
        <w:rPr>
          <w:b/>
          <w:i/>
          <w:color w:val="000000" w:themeColor="text1"/>
          <w:szCs w:val="26"/>
          <w:lang w:eastAsia="ru-RU"/>
        </w:rPr>
      </w:pPr>
    </w:p>
    <w:p w14:paraId="3CE3B8C5" w14:textId="2E749700" w:rsidR="00CF0711" w:rsidRDefault="00CF0711" w:rsidP="00CF0711">
      <w:pPr>
        <w:rPr>
          <w:b/>
          <w:color w:val="000000" w:themeColor="text1"/>
          <w:sz w:val="28"/>
          <w:szCs w:val="28"/>
          <w:lang w:eastAsia="ru-RU"/>
        </w:rPr>
      </w:pPr>
      <w:r w:rsidRPr="0016693C">
        <w:rPr>
          <w:b/>
          <w:color w:val="000000" w:themeColor="text1"/>
          <w:sz w:val="28"/>
          <w:szCs w:val="28"/>
          <w:lang w:eastAsia="ru-RU"/>
        </w:rPr>
        <w:t>Итоговые б</w:t>
      </w:r>
      <w:r w:rsidR="000061CF">
        <w:rPr>
          <w:b/>
          <w:color w:val="000000" w:themeColor="text1"/>
          <w:sz w:val="28"/>
          <w:szCs w:val="28"/>
          <w:lang w:eastAsia="ru-RU"/>
        </w:rPr>
        <w:t>аллы в разрезе критериев оценки</w:t>
      </w:r>
    </w:p>
    <w:p w14:paraId="49D1B597" w14:textId="77777777" w:rsidR="000061CF" w:rsidRPr="0016693C" w:rsidRDefault="000061CF" w:rsidP="00CF0711">
      <w:pPr>
        <w:rPr>
          <w:b/>
          <w:color w:val="000000" w:themeColor="text1"/>
          <w:sz w:val="28"/>
          <w:szCs w:val="28"/>
          <w:lang w:eastAsia="ru-RU"/>
        </w:rPr>
      </w:pPr>
    </w:p>
    <w:tbl>
      <w:tblPr>
        <w:tblW w:w="8929" w:type="dxa"/>
        <w:tblInd w:w="-5" w:type="dxa"/>
        <w:tblLook w:val="04A0" w:firstRow="1" w:lastRow="0" w:firstColumn="1" w:lastColumn="0" w:noHBand="0" w:noVBand="1"/>
      </w:tblPr>
      <w:tblGrid>
        <w:gridCol w:w="3260"/>
        <w:gridCol w:w="1560"/>
        <w:gridCol w:w="1417"/>
        <w:gridCol w:w="1701"/>
        <w:gridCol w:w="960"/>
        <w:gridCol w:w="31"/>
      </w:tblGrid>
      <w:tr w:rsidR="000061CF" w:rsidRPr="000061CF" w14:paraId="703B2511" w14:textId="77777777" w:rsidTr="000061CF">
        <w:trPr>
          <w:trHeight w:val="9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28F3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D077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1. Критерий открытости и доступности информации об организации</w:t>
            </w:r>
          </w:p>
        </w:tc>
      </w:tr>
      <w:tr w:rsidR="000061CF" w:rsidRPr="000061CF" w14:paraId="12B532C7" w14:textId="77777777" w:rsidTr="000061CF">
        <w:trPr>
          <w:gridAfter w:val="1"/>
          <w:wAfter w:w="31" w:type="dxa"/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F417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D406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1.1.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B077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1.2.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873F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1.3.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723057" w14:textId="77777777" w:rsidR="000061CF" w:rsidRPr="000061CF" w:rsidRDefault="000061CF" w:rsidP="000061C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061CF">
              <w:rPr>
                <w:b/>
                <w:bCs/>
                <w:color w:val="000000"/>
                <w:lang w:eastAsia="ru-RU"/>
              </w:rPr>
              <w:t>Итого по критерию 1</w:t>
            </w:r>
          </w:p>
        </w:tc>
      </w:tr>
      <w:tr w:rsidR="000061CF" w:rsidRPr="000061CF" w14:paraId="66378B08" w14:textId="77777777" w:rsidTr="00AA13F1">
        <w:trPr>
          <w:gridAfter w:val="1"/>
          <w:wAfter w:w="31" w:type="dxa"/>
          <w:trHeight w:val="38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C679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EFE30E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1.1 Соответствие информации о деятельности организации, размещенной на общедоступных информационных ресурсах, перечню информации и требованиям НПА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E6546B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1.2 Обеспечение на официальном сайте организации наличия и функционирования дистанционных способов обратной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417FE2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1.3 Доля получателей услуг, удовлетворенных открытостью, полнотой и доступностью информации о деятельности организации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FA56" w14:textId="77777777" w:rsidR="000061CF" w:rsidRPr="000061CF" w:rsidRDefault="000061CF" w:rsidP="000061CF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AA13F1" w:rsidRPr="000061CF" w14:paraId="6DCB3166" w14:textId="77777777" w:rsidTr="00AA13F1">
        <w:trPr>
          <w:gridAfter w:val="1"/>
          <w:wAfter w:w="31" w:type="dxa"/>
          <w:trHeight w:val="12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B148" w14:textId="47F1279F" w:rsidR="00AA13F1" w:rsidRPr="000061CF" w:rsidRDefault="00F96AFE" w:rsidP="00AA13F1">
            <w:pPr>
              <w:suppressAutoHyphens w:val="0"/>
              <w:rPr>
                <w:color w:val="000000"/>
                <w:lang w:eastAsia="ru-RU"/>
              </w:rPr>
            </w:pPr>
            <w:r w:rsidRPr="00F96AFE">
              <w:rPr>
                <w:color w:val="000000"/>
                <w:lang w:eastAsia="ru-RU"/>
              </w:rPr>
              <w:t>МБУК ССП «Старостаничный СДК и КУ»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0F45" w14:textId="581E6393" w:rsidR="00AA13F1" w:rsidRPr="000061CF" w:rsidRDefault="00AA13F1" w:rsidP="00AA13F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8422" w14:textId="21F4DEDC" w:rsidR="00AA13F1" w:rsidRPr="000061CF" w:rsidRDefault="00AA13F1" w:rsidP="00AA13F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03CA" w14:textId="56C19644" w:rsidR="00AA13F1" w:rsidRPr="000061CF" w:rsidRDefault="00AA13F1" w:rsidP="00AA13F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3B78" w14:textId="5484CDF7" w:rsidR="00AA13F1" w:rsidRPr="000061CF" w:rsidRDefault="00AA13F1" w:rsidP="00AA13F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</w:rPr>
              <w:t>91,92</w:t>
            </w:r>
          </w:p>
        </w:tc>
      </w:tr>
    </w:tbl>
    <w:p w14:paraId="0932F0BE" w14:textId="5A3ECA6F" w:rsidR="00CF0711" w:rsidRDefault="00CF0711" w:rsidP="00CF0711">
      <w:pPr>
        <w:rPr>
          <w:b/>
          <w:i/>
          <w:color w:val="000000" w:themeColor="text1"/>
          <w:szCs w:val="26"/>
          <w:lang w:eastAsia="ru-RU"/>
        </w:rPr>
      </w:pPr>
    </w:p>
    <w:p w14:paraId="35E8E08D" w14:textId="77777777" w:rsidR="000061CF" w:rsidRPr="0016693C" w:rsidRDefault="000061CF" w:rsidP="00CF0711">
      <w:pPr>
        <w:rPr>
          <w:b/>
          <w:i/>
          <w:color w:val="000000" w:themeColor="text1"/>
          <w:szCs w:val="26"/>
          <w:lang w:eastAsia="ru-RU"/>
        </w:rPr>
      </w:pPr>
    </w:p>
    <w:tbl>
      <w:tblPr>
        <w:tblW w:w="8865" w:type="dxa"/>
        <w:tblInd w:w="-5" w:type="dxa"/>
        <w:tblLook w:val="04A0" w:firstRow="1" w:lastRow="0" w:firstColumn="1" w:lastColumn="0" w:noHBand="0" w:noVBand="1"/>
      </w:tblPr>
      <w:tblGrid>
        <w:gridCol w:w="3260"/>
        <w:gridCol w:w="1560"/>
        <w:gridCol w:w="1276"/>
        <w:gridCol w:w="1843"/>
        <w:gridCol w:w="850"/>
        <w:gridCol w:w="76"/>
      </w:tblGrid>
      <w:tr w:rsidR="000061CF" w:rsidRPr="000061CF" w14:paraId="2D7702D4" w14:textId="77777777" w:rsidTr="000061CF">
        <w:trPr>
          <w:trHeight w:val="9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A480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B18B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2. Критерий комфортности условий предоставления услуг</w:t>
            </w:r>
          </w:p>
        </w:tc>
      </w:tr>
      <w:tr w:rsidR="000061CF" w:rsidRPr="000061CF" w14:paraId="78708316" w14:textId="77777777" w:rsidTr="000061CF">
        <w:trPr>
          <w:gridAfter w:val="1"/>
          <w:wAfter w:w="76" w:type="dxa"/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56FB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BE77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2.1.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A88F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2.2.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3ACF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2.3.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7BEE44" w14:textId="77777777" w:rsidR="000061CF" w:rsidRPr="000061CF" w:rsidRDefault="000061CF" w:rsidP="000061C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061CF">
              <w:rPr>
                <w:b/>
                <w:bCs/>
                <w:color w:val="000000"/>
                <w:lang w:eastAsia="ru-RU"/>
              </w:rPr>
              <w:t>Итого по критерию 2</w:t>
            </w:r>
          </w:p>
        </w:tc>
      </w:tr>
      <w:tr w:rsidR="000061CF" w:rsidRPr="000061CF" w14:paraId="3C3BEB04" w14:textId="77777777" w:rsidTr="000061CF">
        <w:trPr>
          <w:gridAfter w:val="1"/>
          <w:wAfter w:w="76" w:type="dxa"/>
          <w:trHeight w:val="361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E1C6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1F294B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2.1 Обеспечение в организации комфортных условий для предоставления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7FFD35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2.2 Время ожидания предоставления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21C7B9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2.3 Доля получателей услуг, удовлетворенных комфортностью условий предоставления услуг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EC95" w14:textId="77777777" w:rsidR="000061CF" w:rsidRPr="000061CF" w:rsidRDefault="000061CF" w:rsidP="000061CF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0061CF" w:rsidRPr="000061CF" w14:paraId="24C3C380" w14:textId="77777777" w:rsidTr="000061CF">
        <w:trPr>
          <w:gridAfter w:val="1"/>
          <w:wAfter w:w="76" w:type="dxa"/>
          <w:trHeight w:val="12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DEF4" w14:textId="70104BD3" w:rsidR="000061CF" w:rsidRPr="000061CF" w:rsidRDefault="00F96AFE" w:rsidP="000061CF">
            <w:pPr>
              <w:suppressAutoHyphens w:val="0"/>
              <w:rPr>
                <w:color w:val="000000"/>
                <w:lang w:eastAsia="ru-RU"/>
              </w:rPr>
            </w:pPr>
            <w:r w:rsidRPr="00F96AFE">
              <w:rPr>
                <w:color w:val="000000"/>
                <w:lang w:eastAsia="ru-RU"/>
              </w:rPr>
              <w:t>МБУК ССП «Старостаничный СДК и КУ»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2310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F048" w14:textId="543C833C" w:rsidR="000061CF" w:rsidRPr="000061CF" w:rsidRDefault="000061CF" w:rsidP="000061C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061CF">
              <w:rPr>
                <w:color w:val="000000"/>
                <w:sz w:val="22"/>
                <w:szCs w:val="22"/>
                <w:lang w:eastAsia="ru-RU"/>
              </w:rPr>
              <w:t>не оценивается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E155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585E" w14:textId="77777777" w:rsidR="000061CF" w:rsidRPr="000061CF" w:rsidRDefault="000061CF" w:rsidP="000061C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061CF">
              <w:rPr>
                <w:b/>
                <w:bCs/>
                <w:color w:val="000000"/>
                <w:lang w:eastAsia="ru-RU"/>
              </w:rPr>
              <w:t>100</w:t>
            </w:r>
          </w:p>
        </w:tc>
      </w:tr>
    </w:tbl>
    <w:p w14:paraId="0E02F18B" w14:textId="77777777" w:rsidR="000061CF" w:rsidRDefault="000061CF" w:rsidP="00CF0711">
      <w:pPr>
        <w:suppressAutoHyphens w:val="0"/>
        <w:spacing w:line="360" w:lineRule="auto"/>
        <w:ind w:firstLine="709"/>
        <w:jc w:val="both"/>
        <w:rPr>
          <w:i/>
          <w:color w:val="000000" w:themeColor="text1"/>
          <w:sz w:val="28"/>
          <w:szCs w:val="28"/>
          <w:lang w:eastAsia="ru-RU"/>
        </w:rPr>
      </w:pPr>
    </w:p>
    <w:tbl>
      <w:tblPr>
        <w:tblW w:w="8928" w:type="dxa"/>
        <w:tblInd w:w="-5" w:type="dxa"/>
        <w:tblLook w:val="04A0" w:firstRow="1" w:lastRow="0" w:firstColumn="1" w:lastColumn="0" w:noHBand="0" w:noVBand="1"/>
      </w:tblPr>
      <w:tblGrid>
        <w:gridCol w:w="3260"/>
        <w:gridCol w:w="1560"/>
        <w:gridCol w:w="1701"/>
        <w:gridCol w:w="1417"/>
        <w:gridCol w:w="960"/>
        <w:gridCol w:w="30"/>
      </w:tblGrid>
      <w:tr w:rsidR="000061CF" w:rsidRPr="000061CF" w14:paraId="04EB38FD" w14:textId="77777777" w:rsidTr="000061CF">
        <w:trPr>
          <w:trHeight w:val="9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BA64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8551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3. Критерий доступности услуг для инвалидов</w:t>
            </w:r>
          </w:p>
        </w:tc>
      </w:tr>
      <w:tr w:rsidR="000061CF" w:rsidRPr="000061CF" w14:paraId="24B3C106" w14:textId="77777777" w:rsidTr="000061CF">
        <w:trPr>
          <w:gridAfter w:val="1"/>
          <w:wAfter w:w="30" w:type="dxa"/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FD1A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BB51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3.1.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E958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3.2.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A36B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3.3.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732087" w14:textId="77777777" w:rsidR="000061CF" w:rsidRPr="000061CF" w:rsidRDefault="000061CF" w:rsidP="000061C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061CF">
              <w:rPr>
                <w:b/>
                <w:bCs/>
                <w:color w:val="000000"/>
                <w:lang w:eastAsia="ru-RU"/>
              </w:rPr>
              <w:t>Итого по критерию 3</w:t>
            </w:r>
          </w:p>
        </w:tc>
      </w:tr>
      <w:tr w:rsidR="000061CF" w:rsidRPr="000061CF" w14:paraId="156FBF1F" w14:textId="77777777" w:rsidTr="000061CF">
        <w:trPr>
          <w:gridAfter w:val="1"/>
          <w:wAfter w:w="30" w:type="dxa"/>
          <w:trHeight w:val="37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BED3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A56E9A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3.1 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9114DD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3.2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3DA3322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3.3 Доля получателей услуг, удовлетворенных доступностью услуг для инвалидов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78D0" w14:textId="77777777" w:rsidR="000061CF" w:rsidRPr="000061CF" w:rsidRDefault="000061CF" w:rsidP="000061CF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F96AFE" w:rsidRPr="000061CF" w14:paraId="71001FB7" w14:textId="77777777" w:rsidTr="000061CF">
        <w:trPr>
          <w:gridAfter w:val="1"/>
          <w:wAfter w:w="30" w:type="dxa"/>
          <w:trHeight w:val="12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CFF7" w14:textId="46F4E1CF" w:rsidR="00F96AFE" w:rsidRPr="000061CF" w:rsidRDefault="00F96AFE" w:rsidP="00F96AFE">
            <w:pPr>
              <w:suppressAutoHyphens w:val="0"/>
              <w:rPr>
                <w:color w:val="000000"/>
                <w:lang w:eastAsia="ru-RU"/>
              </w:rPr>
            </w:pPr>
            <w:r w:rsidRPr="00F96AFE">
              <w:rPr>
                <w:color w:val="000000"/>
                <w:lang w:eastAsia="ru-RU"/>
              </w:rPr>
              <w:t>МБУК ССП «Старостаничный СДК и КУ»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306A" w14:textId="4616AC4C" w:rsidR="00F96AFE" w:rsidRPr="000061CF" w:rsidRDefault="00F96AFE" w:rsidP="00F96AF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2BBF" w14:textId="250DFF17" w:rsidR="00F96AFE" w:rsidRPr="000061CF" w:rsidRDefault="00F96AFE" w:rsidP="00F96AF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250A" w14:textId="04E7D81F" w:rsidR="00F96AFE" w:rsidRPr="000061CF" w:rsidRDefault="00F96AFE" w:rsidP="00F96AF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C4A1" w14:textId="3170E40A" w:rsidR="00F96AFE" w:rsidRPr="000061CF" w:rsidRDefault="00F96AFE" w:rsidP="00F96AFE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</w:rPr>
              <w:t>56</w:t>
            </w:r>
          </w:p>
        </w:tc>
      </w:tr>
    </w:tbl>
    <w:p w14:paraId="55481BD6" w14:textId="2D5F35B7" w:rsidR="000061CF" w:rsidRDefault="000061CF" w:rsidP="00CF0711">
      <w:pPr>
        <w:suppressAutoHyphens w:val="0"/>
        <w:spacing w:line="360" w:lineRule="auto"/>
        <w:ind w:firstLine="709"/>
        <w:jc w:val="both"/>
        <w:rPr>
          <w:i/>
          <w:color w:val="000000" w:themeColor="text1"/>
          <w:sz w:val="28"/>
          <w:szCs w:val="28"/>
          <w:lang w:eastAsia="ru-RU"/>
        </w:rPr>
      </w:pPr>
    </w:p>
    <w:tbl>
      <w:tblPr>
        <w:tblW w:w="9375" w:type="dxa"/>
        <w:tblInd w:w="-5" w:type="dxa"/>
        <w:tblLook w:val="04A0" w:firstRow="1" w:lastRow="0" w:firstColumn="1" w:lastColumn="0" w:noHBand="0" w:noVBand="1"/>
      </w:tblPr>
      <w:tblGrid>
        <w:gridCol w:w="3260"/>
        <w:gridCol w:w="1843"/>
        <w:gridCol w:w="1560"/>
        <w:gridCol w:w="1701"/>
        <w:gridCol w:w="960"/>
        <w:gridCol w:w="51"/>
      </w:tblGrid>
      <w:tr w:rsidR="000061CF" w:rsidRPr="000061CF" w14:paraId="21577036" w14:textId="77777777" w:rsidTr="000061CF">
        <w:trPr>
          <w:trHeight w:val="9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2BD6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85B5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4. Критерий доброжелательности, вежливости работников организаций</w:t>
            </w:r>
          </w:p>
        </w:tc>
      </w:tr>
      <w:tr w:rsidR="000061CF" w:rsidRPr="000061CF" w14:paraId="5E03E188" w14:textId="77777777" w:rsidTr="000061CF">
        <w:trPr>
          <w:gridAfter w:val="1"/>
          <w:wAfter w:w="51" w:type="dxa"/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7A0C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DB33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4.1.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2040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4.2.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003B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4.3.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6BAE21" w14:textId="77777777" w:rsidR="000061CF" w:rsidRPr="000061CF" w:rsidRDefault="000061CF" w:rsidP="000061C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061CF">
              <w:rPr>
                <w:b/>
                <w:bCs/>
                <w:color w:val="000000"/>
                <w:lang w:eastAsia="ru-RU"/>
              </w:rPr>
              <w:t>Итого по критерию 4</w:t>
            </w:r>
          </w:p>
        </w:tc>
      </w:tr>
      <w:tr w:rsidR="000061CF" w:rsidRPr="000061CF" w14:paraId="352E5D45" w14:textId="77777777" w:rsidTr="000061CF">
        <w:trPr>
          <w:gridAfter w:val="1"/>
          <w:wAfter w:w="51" w:type="dxa"/>
          <w:trHeight w:val="418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0B6D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F33973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4.1 Доля получателей услуг, удовлетворенных доброжелательностью, вежливостью работников организации, обеспечивающих первичный контакт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EFDD5A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4.2 Доля получателей услуг, удовлетворенных доброжелательностью, вежливостью работников, обеспечивающих непосредственное оказание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0B80D0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4.3 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9178" w14:textId="77777777" w:rsidR="000061CF" w:rsidRPr="000061CF" w:rsidRDefault="000061CF" w:rsidP="000061CF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F96AFE" w:rsidRPr="000061CF" w14:paraId="66CEA879" w14:textId="77777777" w:rsidTr="000061CF">
        <w:trPr>
          <w:gridAfter w:val="1"/>
          <w:wAfter w:w="51" w:type="dxa"/>
          <w:trHeight w:val="12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EE24" w14:textId="5FAE1949" w:rsidR="00F96AFE" w:rsidRPr="000061CF" w:rsidRDefault="00F96AFE" w:rsidP="00F96AFE">
            <w:pPr>
              <w:suppressAutoHyphens w:val="0"/>
              <w:rPr>
                <w:color w:val="000000"/>
                <w:lang w:eastAsia="ru-RU"/>
              </w:rPr>
            </w:pPr>
            <w:r w:rsidRPr="00F96AFE">
              <w:rPr>
                <w:color w:val="000000"/>
                <w:lang w:eastAsia="ru-RU"/>
              </w:rPr>
              <w:t>МБУК ССП «Старостаничный СДК и КУ»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BF42" w14:textId="0D72A6BB" w:rsidR="00F96AFE" w:rsidRPr="000061CF" w:rsidRDefault="00F96AFE" w:rsidP="00F96AF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1B33" w14:textId="101B8DE6" w:rsidR="00F96AFE" w:rsidRPr="000061CF" w:rsidRDefault="00F96AFE" w:rsidP="00F96AF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2D4C" w14:textId="2E2A6E9B" w:rsidR="00F96AFE" w:rsidRPr="000061CF" w:rsidRDefault="00F96AFE" w:rsidP="00F96AF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982C" w14:textId="72FD4FE5" w:rsidR="00F96AFE" w:rsidRPr="000061CF" w:rsidRDefault="00F96AFE" w:rsidP="00F96AFE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</w:tbl>
    <w:p w14:paraId="389C6959" w14:textId="362D3530" w:rsidR="000061CF" w:rsidRDefault="000061CF" w:rsidP="00CF0711">
      <w:pPr>
        <w:suppressAutoHyphens w:val="0"/>
        <w:spacing w:line="360" w:lineRule="auto"/>
        <w:ind w:firstLine="709"/>
        <w:jc w:val="both"/>
        <w:rPr>
          <w:i/>
          <w:color w:val="000000" w:themeColor="text1"/>
          <w:sz w:val="28"/>
          <w:szCs w:val="28"/>
          <w:lang w:eastAsia="ru-RU"/>
        </w:rPr>
      </w:pPr>
    </w:p>
    <w:tbl>
      <w:tblPr>
        <w:tblW w:w="9496" w:type="dxa"/>
        <w:tblInd w:w="-5" w:type="dxa"/>
        <w:tblLook w:val="04A0" w:firstRow="1" w:lastRow="0" w:firstColumn="1" w:lastColumn="0" w:noHBand="0" w:noVBand="1"/>
      </w:tblPr>
      <w:tblGrid>
        <w:gridCol w:w="3260"/>
        <w:gridCol w:w="2269"/>
        <w:gridCol w:w="1417"/>
        <w:gridCol w:w="1560"/>
        <w:gridCol w:w="960"/>
        <w:gridCol w:w="30"/>
      </w:tblGrid>
      <w:tr w:rsidR="000061CF" w:rsidRPr="000061CF" w14:paraId="045771EB" w14:textId="77777777" w:rsidTr="000061CF">
        <w:trPr>
          <w:trHeight w:val="9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6959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6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2BE2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5. Критерий удовлетворенности условиями оказания услуг</w:t>
            </w:r>
          </w:p>
        </w:tc>
      </w:tr>
      <w:tr w:rsidR="000061CF" w:rsidRPr="000061CF" w14:paraId="23C7D04B" w14:textId="77777777" w:rsidTr="000061CF">
        <w:trPr>
          <w:gridAfter w:val="1"/>
          <w:wAfter w:w="30" w:type="dxa"/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FEBE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859B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5.1.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932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5.2.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6D7F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5.3.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4D5BCF" w14:textId="77777777" w:rsidR="000061CF" w:rsidRPr="000061CF" w:rsidRDefault="000061CF" w:rsidP="000061C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061CF">
              <w:rPr>
                <w:b/>
                <w:bCs/>
                <w:color w:val="000000"/>
                <w:lang w:eastAsia="ru-RU"/>
              </w:rPr>
              <w:t>Итого по критерию 5</w:t>
            </w:r>
          </w:p>
        </w:tc>
      </w:tr>
      <w:tr w:rsidR="000061CF" w:rsidRPr="000061CF" w14:paraId="5FC569E7" w14:textId="77777777" w:rsidTr="000061CF">
        <w:trPr>
          <w:gridAfter w:val="1"/>
          <w:wAfter w:w="30" w:type="dxa"/>
          <w:trHeight w:val="31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9AA6" w14:textId="77777777" w:rsidR="000061CF" w:rsidRPr="000061CF" w:rsidRDefault="000061CF" w:rsidP="000061CF">
            <w:pPr>
              <w:suppressAutoHyphens w:val="0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CF9E22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5.1 Доля получателей услуг, которые готовы рекомендовать организацию культуры родственникам и знакомым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F2514C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5.2 Доля получателей услуг, удовлетворенных графиком работы организации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25AD5F" w14:textId="77777777" w:rsidR="000061CF" w:rsidRPr="000061CF" w:rsidRDefault="000061CF" w:rsidP="000061C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061CF">
              <w:rPr>
                <w:color w:val="000000"/>
                <w:lang w:eastAsia="ru-RU"/>
              </w:rPr>
              <w:t>Показатель 5.3 Доля получателей услуг, удовлетворенных в целом условиями оказания услуг в организации культуры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EA67" w14:textId="77777777" w:rsidR="000061CF" w:rsidRPr="000061CF" w:rsidRDefault="000061CF" w:rsidP="000061CF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F96AFE" w:rsidRPr="000061CF" w14:paraId="28AE00DE" w14:textId="77777777" w:rsidTr="000061CF">
        <w:trPr>
          <w:gridAfter w:val="1"/>
          <w:wAfter w:w="30" w:type="dxa"/>
          <w:trHeight w:val="12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9FC1" w14:textId="4B1C8AB1" w:rsidR="00F96AFE" w:rsidRPr="000061CF" w:rsidRDefault="00F96AFE" w:rsidP="00F96AFE">
            <w:pPr>
              <w:suppressAutoHyphens w:val="0"/>
              <w:rPr>
                <w:color w:val="000000"/>
                <w:lang w:eastAsia="ru-RU"/>
              </w:rPr>
            </w:pPr>
            <w:r w:rsidRPr="00F96AFE">
              <w:rPr>
                <w:color w:val="000000"/>
                <w:lang w:eastAsia="ru-RU"/>
              </w:rPr>
              <w:t>МБУК ССП «Старостаничный СДК и КУ»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8AFA" w14:textId="2966D470" w:rsidR="00F96AFE" w:rsidRPr="000061CF" w:rsidRDefault="00F96AFE" w:rsidP="00F96AF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66D2" w14:textId="6EE46C3E" w:rsidR="00F96AFE" w:rsidRPr="000061CF" w:rsidRDefault="00F96AFE" w:rsidP="00F96AF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6381" w14:textId="0B12F6BB" w:rsidR="00F96AFE" w:rsidRPr="000061CF" w:rsidRDefault="00F96AFE" w:rsidP="00F96AF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FDD6" w14:textId="40C1FE9A" w:rsidR="00F96AFE" w:rsidRPr="000061CF" w:rsidRDefault="00F96AFE" w:rsidP="00F96AFE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</w:tbl>
    <w:p w14:paraId="7F5E40E2" w14:textId="77777777" w:rsidR="000061CF" w:rsidRDefault="000061CF" w:rsidP="00CF0711">
      <w:pPr>
        <w:suppressAutoHyphens w:val="0"/>
        <w:spacing w:line="360" w:lineRule="auto"/>
        <w:ind w:firstLine="709"/>
        <w:jc w:val="both"/>
        <w:rPr>
          <w:i/>
          <w:color w:val="000000" w:themeColor="text1"/>
          <w:sz w:val="28"/>
          <w:szCs w:val="28"/>
          <w:lang w:eastAsia="ru-RU"/>
        </w:rPr>
      </w:pPr>
    </w:p>
    <w:p w14:paraId="024A6233" w14:textId="6C1AA566" w:rsidR="00CF0711" w:rsidRPr="0016693C" w:rsidRDefault="00CF0711" w:rsidP="00C12737">
      <w:pPr>
        <w:suppressAutoHyphens w:val="0"/>
        <w:spacing w:line="360" w:lineRule="auto"/>
        <w:ind w:firstLine="709"/>
        <w:jc w:val="both"/>
        <w:rPr>
          <w:i/>
          <w:color w:val="000000" w:themeColor="text1"/>
          <w:sz w:val="28"/>
          <w:szCs w:val="28"/>
          <w:lang w:eastAsia="ru-RU"/>
        </w:rPr>
      </w:pPr>
      <w:r w:rsidRPr="0016693C">
        <w:rPr>
          <w:i/>
          <w:color w:val="000000" w:themeColor="text1"/>
          <w:sz w:val="28"/>
          <w:szCs w:val="28"/>
          <w:lang w:eastAsia="ru-RU"/>
        </w:rPr>
        <w:lastRenderedPageBreak/>
        <w:t>Рекомендации и пожелания</w:t>
      </w:r>
      <w:r>
        <w:rPr>
          <w:i/>
          <w:color w:val="000000" w:themeColor="text1"/>
          <w:sz w:val="28"/>
          <w:szCs w:val="28"/>
          <w:lang w:eastAsia="ru-RU"/>
        </w:rPr>
        <w:t xml:space="preserve"> по улучшения качества обслуживания в учреждении культуры</w:t>
      </w:r>
      <w:r w:rsidRPr="0016693C">
        <w:rPr>
          <w:i/>
          <w:color w:val="000000" w:themeColor="text1"/>
          <w:sz w:val="28"/>
          <w:szCs w:val="28"/>
          <w:lang w:eastAsia="ru-RU"/>
        </w:rPr>
        <w:t>:</w:t>
      </w:r>
    </w:p>
    <w:p w14:paraId="09B826DD" w14:textId="77777777" w:rsidR="00537431" w:rsidRDefault="00537431" w:rsidP="00C12737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Обеспечить в учреждении условия доступности для инвалидов:</w:t>
      </w:r>
    </w:p>
    <w:p w14:paraId="1358137E" w14:textId="3C429EC3" w:rsidR="00F96AFE" w:rsidRPr="00F96AFE" w:rsidRDefault="00F96AFE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 w:rsidRPr="00F96AFE">
        <w:rPr>
          <w:color w:val="000000" w:themeColor="text1"/>
          <w:sz w:val="28"/>
          <w:szCs w:val="28"/>
          <w:lang w:eastAsia="ru-RU"/>
        </w:rPr>
        <w:t>установить э</w:t>
      </w:r>
      <w:r w:rsidRPr="00F96AFE">
        <w:rPr>
          <w:color w:val="000000" w:themeColor="text1"/>
          <w:sz w:val="28"/>
          <w:szCs w:val="28"/>
          <w:lang w:eastAsia="ru-RU"/>
        </w:rPr>
        <w:t>лементы навигации внутри организации.</w:t>
      </w:r>
    </w:p>
    <w:p w14:paraId="34F08A7D" w14:textId="51FC8FA8" w:rsidR="00F96AFE" w:rsidRPr="00F96AFE" w:rsidRDefault="00F96AFE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 w:rsidRPr="00F96AFE">
        <w:rPr>
          <w:color w:val="000000" w:themeColor="text1"/>
          <w:sz w:val="28"/>
          <w:szCs w:val="28"/>
          <w:lang w:eastAsia="ru-RU"/>
        </w:rPr>
        <w:t>приобрести с</w:t>
      </w:r>
      <w:r w:rsidRPr="00F96AFE">
        <w:rPr>
          <w:color w:val="000000" w:themeColor="text1"/>
          <w:sz w:val="28"/>
          <w:szCs w:val="28"/>
          <w:lang w:eastAsia="ru-RU"/>
        </w:rPr>
        <w:t>менные кресла коляски.</w:t>
      </w:r>
    </w:p>
    <w:p w14:paraId="0AFD9C5A" w14:textId="340B872E" w:rsidR="00F96AFE" w:rsidRPr="00F96AFE" w:rsidRDefault="00F96AFE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 w:rsidRPr="00F96AFE">
        <w:rPr>
          <w:color w:val="000000" w:themeColor="text1"/>
          <w:sz w:val="28"/>
          <w:szCs w:val="28"/>
          <w:lang w:eastAsia="ru-RU"/>
        </w:rPr>
        <w:t>оборудовать с</w:t>
      </w:r>
      <w:r w:rsidRPr="00F96AFE">
        <w:rPr>
          <w:color w:val="000000" w:themeColor="text1"/>
          <w:sz w:val="28"/>
          <w:szCs w:val="28"/>
          <w:lang w:eastAsia="ru-RU"/>
        </w:rPr>
        <w:t>пециально оборудованные санитарно-гигиенические помещения.</w:t>
      </w:r>
    </w:p>
    <w:p w14:paraId="3E63F25A" w14:textId="698B8B2C" w:rsidR="00F96AFE" w:rsidRPr="00F96AFE" w:rsidRDefault="00F96AFE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 w:rsidRPr="00F96AFE">
        <w:rPr>
          <w:color w:val="000000" w:themeColor="text1"/>
          <w:sz w:val="28"/>
          <w:szCs w:val="28"/>
          <w:lang w:eastAsia="ru-RU"/>
        </w:rPr>
        <w:t>обеспечить с</w:t>
      </w:r>
      <w:r w:rsidRPr="00F96AFE">
        <w:rPr>
          <w:color w:val="000000" w:themeColor="text1"/>
          <w:sz w:val="28"/>
          <w:szCs w:val="28"/>
          <w:lang w:eastAsia="ru-RU"/>
        </w:rPr>
        <w:t>редства дублирования для инвалидов по слуху и зрению звуковой и зрительной информации.</w:t>
      </w:r>
    </w:p>
    <w:p w14:paraId="1B552F61" w14:textId="0975903F" w:rsidR="00F96AFE" w:rsidRPr="00F96AFE" w:rsidRDefault="00F96AFE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 w:rsidRPr="00F96AFE">
        <w:rPr>
          <w:color w:val="000000" w:themeColor="text1"/>
          <w:sz w:val="28"/>
          <w:szCs w:val="28"/>
          <w:lang w:eastAsia="ru-RU"/>
        </w:rPr>
        <w:t>оборудовать п</w:t>
      </w:r>
      <w:r w:rsidRPr="00F96AFE">
        <w:rPr>
          <w:color w:val="000000" w:themeColor="text1"/>
          <w:sz w:val="28"/>
          <w:szCs w:val="28"/>
          <w:lang w:eastAsia="ru-RU"/>
        </w:rPr>
        <w:t>омещения, имеющие надписи, знаки и иную графическую информацию знаками, выполненными рельефно-точечным шрифтом Брайля.</w:t>
      </w:r>
    </w:p>
    <w:p w14:paraId="2E07570F" w14:textId="258B9B50" w:rsidR="00F96AFE" w:rsidRPr="00F96AFE" w:rsidRDefault="00F96AFE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 w:rsidRPr="00F96AFE">
        <w:rPr>
          <w:color w:val="000000" w:themeColor="text1"/>
          <w:sz w:val="28"/>
          <w:szCs w:val="28"/>
          <w:lang w:eastAsia="ru-RU"/>
        </w:rPr>
        <w:t>возможность</w:t>
      </w:r>
      <w:r w:rsidRPr="00F96AFE">
        <w:rPr>
          <w:color w:val="000000" w:themeColor="text1"/>
          <w:sz w:val="28"/>
          <w:szCs w:val="28"/>
          <w:lang w:eastAsia="ru-RU"/>
        </w:rPr>
        <w:t xml:space="preserve"> предоставления по слуху слуг сурдопереводчика.</w:t>
      </w:r>
    </w:p>
    <w:p w14:paraId="6AA3A47A" w14:textId="0887A359" w:rsidR="00F96AFE" w:rsidRPr="00F96AFE" w:rsidRDefault="00F96AFE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 w:rsidRPr="00F96AFE">
        <w:rPr>
          <w:color w:val="000000" w:themeColor="text1"/>
          <w:sz w:val="28"/>
          <w:szCs w:val="28"/>
          <w:lang w:eastAsia="ru-RU"/>
        </w:rPr>
        <w:t>возможность</w:t>
      </w:r>
      <w:r w:rsidRPr="00F96AFE">
        <w:rPr>
          <w:color w:val="000000" w:themeColor="text1"/>
          <w:sz w:val="28"/>
          <w:szCs w:val="28"/>
          <w:lang w:eastAsia="ru-RU"/>
        </w:rPr>
        <w:t xml:space="preserve"> помощи, оказываемой работниками организации, прошедшим необходимое обучение.</w:t>
      </w:r>
    </w:p>
    <w:p w14:paraId="22E9C7D8" w14:textId="78EE9445" w:rsidR="00F96AFE" w:rsidRPr="00F96AFE" w:rsidRDefault="00F96AFE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 w:rsidRPr="00F96AFE">
        <w:rPr>
          <w:color w:val="000000" w:themeColor="text1"/>
          <w:sz w:val="28"/>
          <w:szCs w:val="28"/>
          <w:lang w:eastAsia="ru-RU"/>
        </w:rPr>
        <w:t>возможность</w:t>
      </w:r>
      <w:r w:rsidRPr="00F96AFE">
        <w:rPr>
          <w:color w:val="000000" w:themeColor="text1"/>
          <w:sz w:val="28"/>
          <w:szCs w:val="28"/>
          <w:lang w:eastAsia="ru-RU"/>
        </w:rPr>
        <w:t xml:space="preserve"> предоставления услуги в дистанционном режиме или на дому.</w:t>
      </w:r>
    </w:p>
    <w:p w14:paraId="3644824B" w14:textId="77777777" w:rsidR="00C12737" w:rsidRDefault="00F96AFE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 w:rsidRPr="00F96AFE">
        <w:rPr>
          <w:color w:val="000000" w:themeColor="text1"/>
          <w:sz w:val="28"/>
          <w:szCs w:val="28"/>
          <w:lang w:eastAsia="ru-RU"/>
        </w:rPr>
        <w:t>возможность</w:t>
      </w:r>
      <w:r w:rsidRPr="00F96AFE">
        <w:rPr>
          <w:color w:val="000000" w:themeColor="text1"/>
          <w:sz w:val="28"/>
          <w:szCs w:val="28"/>
          <w:lang w:eastAsia="ru-RU"/>
        </w:rPr>
        <w:t xml:space="preserve"> бронирования слуг/доступн</w:t>
      </w:r>
      <w:r w:rsidR="00C12737">
        <w:rPr>
          <w:color w:val="000000" w:themeColor="text1"/>
          <w:sz w:val="28"/>
          <w:szCs w:val="28"/>
          <w:lang w:eastAsia="ru-RU"/>
        </w:rPr>
        <w:t>ость записи на получения услуг;</w:t>
      </w:r>
    </w:p>
    <w:p w14:paraId="7DA4760B" w14:textId="2695D6D8" w:rsidR="00F96AFE" w:rsidRPr="00F96AFE" w:rsidRDefault="00C12737" w:rsidP="001F41C2">
      <w:pPr>
        <w:pStyle w:val="af9"/>
        <w:numPr>
          <w:ilvl w:val="0"/>
          <w:numId w:val="23"/>
        </w:numPr>
        <w:spacing w:line="360" w:lineRule="auto"/>
        <w:ind w:left="0" w:firstLine="709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 xml:space="preserve">улучшить материально-техническое обеспечение. </w:t>
      </w:r>
      <w:r w:rsidR="00F96AFE" w:rsidRPr="00F96AFE">
        <w:rPr>
          <w:color w:val="000000" w:themeColor="text1"/>
          <w:sz w:val="28"/>
          <w:szCs w:val="28"/>
          <w:lang w:eastAsia="ru-RU"/>
        </w:rPr>
        <w:t xml:space="preserve"> </w:t>
      </w:r>
    </w:p>
    <w:p w14:paraId="19264BF6" w14:textId="77777777" w:rsidR="00F96AFE" w:rsidRPr="00F96AFE" w:rsidRDefault="00F96AFE" w:rsidP="00F96AFE">
      <w:pPr>
        <w:rPr>
          <w:color w:val="000000" w:themeColor="text1"/>
          <w:sz w:val="28"/>
          <w:szCs w:val="28"/>
          <w:lang w:eastAsia="ru-RU"/>
        </w:rPr>
      </w:pPr>
    </w:p>
    <w:p w14:paraId="15F0BE0C" w14:textId="77777777" w:rsidR="004D49F8" w:rsidRDefault="004D49F8" w:rsidP="00DE6510">
      <w:pPr>
        <w:rPr>
          <w:lang w:eastAsia="ru-RU"/>
        </w:rPr>
      </w:pPr>
    </w:p>
    <w:p w14:paraId="5A4EFAF8" w14:textId="77777777" w:rsidR="00ED48E7" w:rsidRDefault="00ED48E7" w:rsidP="00DF649B">
      <w:pPr>
        <w:spacing w:line="360" w:lineRule="auto"/>
        <w:rPr>
          <w:b/>
          <w:color w:val="000000"/>
          <w:sz w:val="28"/>
          <w:szCs w:val="28"/>
          <w:shd w:val="clear" w:color="auto" w:fill="FFFFFF"/>
        </w:rPr>
        <w:sectPr w:rsidR="00ED48E7" w:rsidSect="004C61F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C3A5DDD" w14:textId="20C427DA" w:rsidR="009A6C61" w:rsidRPr="00561E0C" w:rsidRDefault="00A55AD4" w:rsidP="009A6C61">
      <w:pPr>
        <w:pStyle w:val="10"/>
        <w:jc w:val="right"/>
        <w:rPr>
          <w:sz w:val="28"/>
          <w:szCs w:val="26"/>
          <w:lang w:eastAsia="ru-RU"/>
        </w:rPr>
      </w:pPr>
      <w:bookmarkStart w:id="20" w:name="_Toc121481550"/>
      <w:r>
        <w:rPr>
          <w:sz w:val="28"/>
          <w:szCs w:val="26"/>
          <w:lang w:eastAsia="ru-RU"/>
        </w:rPr>
        <w:lastRenderedPageBreak/>
        <w:t>П</w:t>
      </w:r>
      <w:r w:rsidR="009A6C61" w:rsidRPr="00561E0C">
        <w:rPr>
          <w:sz w:val="28"/>
          <w:szCs w:val="26"/>
          <w:lang w:eastAsia="ru-RU"/>
        </w:rPr>
        <w:t>риложение 1.</w:t>
      </w:r>
      <w:bookmarkEnd w:id="8"/>
      <w:bookmarkEnd w:id="20"/>
    </w:p>
    <w:p w14:paraId="1DD8FEF1" w14:textId="77777777" w:rsidR="00053842" w:rsidRPr="00BA5112" w:rsidRDefault="00053842" w:rsidP="0005384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lang w:eastAsia="ru-RU"/>
        </w:rPr>
      </w:pPr>
      <w:r w:rsidRPr="00BA5112">
        <w:rPr>
          <w:rFonts w:ascii="PT Astra Serif" w:hAnsi="PT Astra Serif"/>
          <w:b/>
          <w:lang w:eastAsia="ru-RU"/>
        </w:rPr>
        <w:t>АНКЕТА опроса получателей услуг в организациях культуры</w:t>
      </w:r>
    </w:p>
    <w:p w14:paraId="28B91F0C" w14:textId="77777777" w:rsidR="00053842" w:rsidRPr="00BA5112" w:rsidRDefault="00053842" w:rsidP="0005384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lang w:eastAsia="ru-RU"/>
        </w:rPr>
      </w:pPr>
    </w:p>
    <w:tbl>
      <w:tblPr>
        <w:tblW w:w="10042" w:type="dxa"/>
        <w:jc w:val="center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0A0" w:firstRow="1" w:lastRow="0" w:firstColumn="1" w:lastColumn="0" w:noHBand="0" w:noVBand="0"/>
      </w:tblPr>
      <w:tblGrid>
        <w:gridCol w:w="5103"/>
        <w:gridCol w:w="4939"/>
      </w:tblGrid>
      <w:tr w:rsidR="00053842" w:rsidRPr="00BA5112" w14:paraId="294DF0E6" w14:textId="77777777" w:rsidTr="00065B4C">
        <w:trPr>
          <w:trHeight w:val="387"/>
          <w:jc w:val="center"/>
        </w:trPr>
        <w:tc>
          <w:tcPr>
            <w:tcW w:w="5103" w:type="dxa"/>
            <w:shd w:val="clear" w:color="auto" w:fill="F79646"/>
            <w:hideMark/>
          </w:tcPr>
          <w:p w14:paraId="60E8CB60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  <w:r w:rsidRPr="00BA5112">
              <w:rPr>
                <w:rFonts w:ascii="PT Astra Serif" w:hAnsi="PT Astra Serif"/>
                <w:b/>
              </w:rPr>
              <w:t xml:space="preserve">№ анкеты </w:t>
            </w:r>
          </w:p>
          <w:p w14:paraId="5DCF0EAB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  <w:r w:rsidRPr="00BA5112">
              <w:rPr>
                <w:rFonts w:ascii="PT Astra Serif" w:hAnsi="PT Astra Serif"/>
                <w:b/>
              </w:rPr>
              <w:t>(заполняет оператор)</w:t>
            </w:r>
          </w:p>
        </w:tc>
        <w:tc>
          <w:tcPr>
            <w:tcW w:w="4939" w:type="dxa"/>
            <w:shd w:val="clear" w:color="auto" w:fill="F79646"/>
            <w:hideMark/>
          </w:tcPr>
          <w:p w14:paraId="6B72AC6E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</w:p>
        </w:tc>
      </w:tr>
      <w:tr w:rsidR="00053842" w:rsidRPr="00BA5112" w14:paraId="2DD45489" w14:textId="77777777" w:rsidTr="00065B4C">
        <w:trPr>
          <w:trHeight w:val="243"/>
          <w:jc w:val="center"/>
        </w:trPr>
        <w:tc>
          <w:tcPr>
            <w:tcW w:w="5103" w:type="dxa"/>
            <w:hideMark/>
          </w:tcPr>
          <w:p w14:paraId="2E1F61A0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  <w:r w:rsidRPr="00BA5112">
              <w:rPr>
                <w:rFonts w:ascii="PT Astra Serif" w:hAnsi="PT Astra Serif"/>
                <w:b/>
              </w:rPr>
              <w:t xml:space="preserve">Интервьюер </w:t>
            </w:r>
          </w:p>
        </w:tc>
        <w:tc>
          <w:tcPr>
            <w:tcW w:w="4939" w:type="dxa"/>
            <w:hideMark/>
          </w:tcPr>
          <w:p w14:paraId="04F10834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</w:p>
        </w:tc>
      </w:tr>
      <w:tr w:rsidR="00053842" w:rsidRPr="00BA5112" w14:paraId="61D41B2D" w14:textId="77777777" w:rsidTr="00065B4C">
        <w:trPr>
          <w:trHeight w:val="243"/>
          <w:jc w:val="center"/>
        </w:trPr>
        <w:tc>
          <w:tcPr>
            <w:tcW w:w="5103" w:type="dxa"/>
          </w:tcPr>
          <w:p w14:paraId="45BBD49A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  <w:r w:rsidRPr="00BA5112">
              <w:rPr>
                <w:rFonts w:ascii="PT Astra Serif" w:hAnsi="PT Astra Serif"/>
                <w:b/>
              </w:rPr>
              <w:t>Наименование учреждения культуры</w:t>
            </w:r>
          </w:p>
        </w:tc>
        <w:tc>
          <w:tcPr>
            <w:tcW w:w="4939" w:type="dxa"/>
          </w:tcPr>
          <w:p w14:paraId="51D7E0B3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</w:p>
        </w:tc>
      </w:tr>
      <w:tr w:rsidR="00053842" w:rsidRPr="00BA5112" w14:paraId="6248C2AA" w14:textId="77777777" w:rsidTr="00065B4C">
        <w:trPr>
          <w:trHeight w:val="243"/>
          <w:jc w:val="center"/>
        </w:trPr>
        <w:tc>
          <w:tcPr>
            <w:tcW w:w="5103" w:type="dxa"/>
          </w:tcPr>
          <w:p w14:paraId="2123799F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  <w:r w:rsidRPr="00BA5112">
              <w:rPr>
                <w:rFonts w:ascii="PT Astra Serif" w:hAnsi="PT Astra Serif"/>
                <w:b/>
              </w:rPr>
              <w:t xml:space="preserve">Дата опроса </w:t>
            </w:r>
          </w:p>
        </w:tc>
        <w:tc>
          <w:tcPr>
            <w:tcW w:w="4939" w:type="dxa"/>
          </w:tcPr>
          <w:p w14:paraId="68FD8E4B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</w:p>
        </w:tc>
      </w:tr>
      <w:tr w:rsidR="00053842" w:rsidRPr="00BA5112" w14:paraId="6FCE076D" w14:textId="77777777" w:rsidTr="00065B4C">
        <w:trPr>
          <w:trHeight w:val="243"/>
          <w:jc w:val="center"/>
        </w:trPr>
        <w:tc>
          <w:tcPr>
            <w:tcW w:w="5103" w:type="dxa"/>
          </w:tcPr>
          <w:p w14:paraId="1C60D16C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  <w:r w:rsidRPr="00BA5112">
              <w:rPr>
                <w:rFonts w:ascii="PT Astra Serif" w:hAnsi="PT Astra Serif"/>
                <w:b/>
              </w:rPr>
              <w:t>Населенный пункт</w:t>
            </w:r>
          </w:p>
        </w:tc>
        <w:tc>
          <w:tcPr>
            <w:tcW w:w="4939" w:type="dxa"/>
          </w:tcPr>
          <w:p w14:paraId="494ED1A8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</w:p>
        </w:tc>
      </w:tr>
      <w:tr w:rsidR="00053842" w:rsidRPr="00BA5112" w14:paraId="3D56DBC0" w14:textId="77777777" w:rsidTr="00065B4C">
        <w:trPr>
          <w:trHeight w:val="243"/>
          <w:jc w:val="center"/>
        </w:trPr>
        <w:tc>
          <w:tcPr>
            <w:tcW w:w="5103" w:type="dxa"/>
          </w:tcPr>
          <w:p w14:paraId="4DFFC1EE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  <w:r w:rsidRPr="00BA5112">
              <w:rPr>
                <w:rFonts w:ascii="PT Astra Serif" w:hAnsi="PT Astra Serif"/>
                <w:b/>
              </w:rPr>
              <w:t>Адрес учреждения</w:t>
            </w:r>
          </w:p>
        </w:tc>
        <w:tc>
          <w:tcPr>
            <w:tcW w:w="4939" w:type="dxa"/>
          </w:tcPr>
          <w:p w14:paraId="67BF9F80" w14:textId="77777777" w:rsidR="00053842" w:rsidRPr="00BA5112" w:rsidRDefault="00053842" w:rsidP="00065B4C">
            <w:pPr>
              <w:keepNext/>
              <w:rPr>
                <w:rFonts w:ascii="PT Astra Serif" w:hAnsi="PT Astra Serif"/>
                <w:b/>
              </w:rPr>
            </w:pPr>
          </w:p>
        </w:tc>
      </w:tr>
    </w:tbl>
    <w:p w14:paraId="48391DF4" w14:textId="77777777" w:rsidR="00053842" w:rsidRPr="00BA5112" w:rsidRDefault="00053842" w:rsidP="00053842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lang w:eastAsia="ru-RU"/>
        </w:rPr>
      </w:pPr>
    </w:p>
    <w:p w14:paraId="2D2F2272" w14:textId="77777777" w:rsidR="00C12737" w:rsidRDefault="00C12737" w:rsidP="00C12737">
      <w:pPr>
        <w:suppressAutoHyphens w:val="0"/>
        <w:autoSpaceDE w:val="0"/>
        <w:autoSpaceDN w:val="0"/>
        <w:adjustRightInd w:val="0"/>
        <w:jc w:val="center"/>
        <w:rPr>
          <w:b/>
          <w:szCs w:val="26"/>
          <w:u w:val="single"/>
          <w:lang w:eastAsia="ru-RU"/>
        </w:rPr>
      </w:pPr>
      <w:r>
        <w:rPr>
          <w:b/>
          <w:szCs w:val="26"/>
          <w:u w:val="single"/>
          <w:lang w:eastAsia="ru-RU"/>
        </w:rPr>
        <w:t>Б</w:t>
      </w:r>
      <w:r w:rsidRPr="00712E2A">
        <w:rPr>
          <w:b/>
          <w:szCs w:val="26"/>
          <w:u w:val="single"/>
          <w:lang w:eastAsia="ru-RU"/>
        </w:rPr>
        <w:t>лок</w:t>
      </w:r>
      <w:r>
        <w:rPr>
          <w:b/>
          <w:szCs w:val="26"/>
          <w:u w:val="single"/>
          <w:lang w:eastAsia="ru-RU"/>
        </w:rPr>
        <w:t xml:space="preserve"> 1</w:t>
      </w:r>
      <w:r w:rsidRPr="00712E2A">
        <w:rPr>
          <w:b/>
          <w:szCs w:val="26"/>
          <w:u w:val="single"/>
          <w:lang w:eastAsia="ru-RU"/>
        </w:rPr>
        <w:t>/ Наблюдение</w:t>
      </w:r>
    </w:p>
    <w:p w14:paraId="044936AD" w14:textId="77777777" w:rsidR="00C12737" w:rsidRDefault="00C12737" w:rsidP="00C12737">
      <w:pPr>
        <w:suppressAutoHyphens w:val="0"/>
        <w:autoSpaceDE w:val="0"/>
        <w:autoSpaceDN w:val="0"/>
        <w:adjustRightInd w:val="0"/>
        <w:jc w:val="center"/>
        <w:rPr>
          <w:b/>
          <w:szCs w:val="26"/>
          <w:u w:val="single"/>
          <w:lang w:eastAsia="ru-RU"/>
        </w:rPr>
      </w:pPr>
    </w:p>
    <w:p w14:paraId="07C3345D" w14:textId="77777777" w:rsidR="00C12737" w:rsidRDefault="00C12737" w:rsidP="001F41C2">
      <w:pPr>
        <w:pStyle w:val="af9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  <w:r w:rsidRPr="00767CAB">
        <w:rPr>
          <w:b/>
          <w:szCs w:val="26"/>
          <w:lang w:eastAsia="ru-RU"/>
        </w:rPr>
        <w:t>Соответ</w:t>
      </w:r>
      <w:r>
        <w:rPr>
          <w:b/>
          <w:szCs w:val="26"/>
          <w:lang w:eastAsia="ru-RU"/>
        </w:rPr>
        <w:t>ствие информации о деятельно</w:t>
      </w:r>
      <w:r w:rsidRPr="00767CAB">
        <w:rPr>
          <w:b/>
          <w:szCs w:val="26"/>
          <w:lang w:eastAsia="ru-RU"/>
        </w:rPr>
        <w:t xml:space="preserve">сти </w:t>
      </w:r>
      <w:r w:rsidRPr="007D20B4">
        <w:rPr>
          <w:b/>
          <w:szCs w:val="26"/>
          <w:lang w:eastAsia="ru-RU"/>
        </w:rPr>
        <w:t>организации культуры, размещенной</w:t>
      </w:r>
      <w:r w:rsidRPr="00767CAB">
        <w:rPr>
          <w:b/>
          <w:szCs w:val="26"/>
          <w:lang w:eastAsia="ru-RU"/>
        </w:rPr>
        <w:t xml:space="preserve"> на информационных стендах в поме</w:t>
      </w:r>
      <w:r>
        <w:rPr>
          <w:b/>
          <w:szCs w:val="26"/>
          <w:lang w:eastAsia="ru-RU"/>
        </w:rPr>
        <w:t>щении организации перечню инфор</w:t>
      </w:r>
      <w:r w:rsidRPr="00767CAB">
        <w:rPr>
          <w:b/>
          <w:szCs w:val="26"/>
          <w:lang w:eastAsia="ru-RU"/>
        </w:rPr>
        <w:t xml:space="preserve">мации </w:t>
      </w:r>
      <w:r>
        <w:rPr>
          <w:b/>
          <w:szCs w:val="26"/>
          <w:lang w:eastAsia="ru-RU"/>
        </w:rPr>
        <w:t>и требованиям к ней, установлен</w:t>
      </w:r>
      <w:r w:rsidRPr="00767CAB">
        <w:rPr>
          <w:b/>
          <w:szCs w:val="26"/>
          <w:lang w:eastAsia="ru-RU"/>
        </w:rPr>
        <w:t>ным нормативными правовыми актами</w:t>
      </w:r>
      <w:r>
        <w:rPr>
          <w:b/>
          <w:szCs w:val="26"/>
          <w:lang w:eastAsia="ru-RU"/>
        </w:rPr>
        <w:t xml:space="preserve"> (показатель 1.1.1): </w:t>
      </w:r>
    </w:p>
    <w:p w14:paraId="66BC7906" w14:textId="77777777" w:rsidR="00C12737" w:rsidRDefault="00C12737" w:rsidP="00C12737">
      <w:pPr>
        <w:pStyle w:val="af9"/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3115"/>
        <w:gridCol w:w="3115"/>
      </w:tblGrid>
      <w:tr w:rsidR="00C12737" w:rsidRPr="00405200" w14:paraId="412AD94A" w14:textId="77777777" w:rsidTr="00E951AE">
        <w:trPr>
          <w:trHeight w:val="543"/>
          <w:tblHeader/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BBF95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 w:rsidRPr="00405200">
              <w:rPr>
                <w:rFonts w:ascii="PT Astra Serif" w:hAnsi="PT Astra Serif"/>
                <w:b/>
                <w:bCs/>
              </w:rPr>
              <w:t>Наименование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1A042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 w:rsidRPr="00405200">
              <w:rPr>
                <w:rFonts w:ascii="PT Astra Serif" w:hAnsi="PT Astra Serif"/>
                <w:b/>
                <w:bCs/>
              </w:rPr>
              <w:t>Присутствует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DB162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 w:rsidRPr="00405200">
              <w:rPr>
                <w:rFonts w:ascii="PT Astra Serif" w:hAnsi="PT Astra Serif"/>
                <w:b/>
                <w:bCs/>
              </w:rPr>
              <w:t>Отсутствует</w:t>
            </w:r>
          </w:p>
        </w:tc>
      </w:tr>
      <w:tr w:rsidR="00C12737" w:rsidRPr="00405200" w14:paraId="2B14CFFA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EB9CF" w14:textId="77777777" w:rsidR="00C12737" w:rsidRPr="00405200" w:rsidRDefault="00C12737" w:rsidP="00E951AE">
            <w:pPr>
              <w:autoSpaceDE w:val="0"/>
              <w:autoSpaceDN w:val="0"/>
              <w:jc w:val="both"/>
              <w:rPr>
                <w:rFonts w:ascii="PT Astra Serif" w:hAnsi="PT Astra Serif"/>
                <w:b/>
                <w:bCs/>
              </w:rPr>
            </w:pPr>
            <w:r w:rsidRPr="00405200">
              <w:rPr>
                <w:rFonts w:ascii="PT Astra Serif" w:hAnsi="PT Astra Serif"/>
                <w:b/>
                <w:bCs/>
              </w:rPr>
              <w:t>1.1. Общая информация об организациях культуры, включая филиалы (при их наличии):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B1071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29B84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C12737" w:rsidRPr="00405200" w14:paraId="68FE15CE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B6610" w14:textId="77777777" w:rsidR="00C12737" w:rsidRPr="00405200" w:rsidRDefault="00C12737" w:rsidP="001F41C2">
            <w:pPr>
              <w:numPr>
                <w:ilvl w:val="0"/>
                <w:numId w:val="20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полное и сокращенное наименование, место нахождения, почтовый адрес, схема проезда;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74F27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4EC0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4E063083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77BEA" w14:textId="77777777" w:rsidR="00C12737" w:rsidRPr="00405200" w:rsidRDefault="00C12737" w:rsidP="001F41C2">
            <w:pPr>
              <w:numPr>
                <w:ilvl w:val="0"/>
                <w:numId w:val="20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дата создания организации культуры, сведения об учредителе (учредителях);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B86B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4B6D0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1BE8E070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00175" w14:textId="77777777" w:rsidR="00C12737" w:rsidRPr="00405200" w:rsidRDefault="00C12737" w:rsidP="001F41C2">
            <w:pPr>
              <w:numPr>
                <w:ilvl w:val="0"/>
                <w:numId w:val="20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4C69C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43818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27032E65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6FBEF" w14:textId="77777777" w:rsidR="00C12737" w:rsidRPr="00405200" w:rsidRDefault="00C12737" w:rsidP="001F41C2">
            <w:pPr>
              <w:numPr>
                <w:ilvl w:val="0"/>
                <w:numId w:val="20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структура организации культуры, режим, график работы, контактные телефоны, адреса электронной почты;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BD218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7CD7F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38179A3F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7A771" w14:textId="77777777" w:rsidR="00C12737" w:rsidRPr="00405200" w:rsidRDefault="00C12737" w:rsidP="001F41C2">
            <w:pPr>
              <w:numPr>
                <w:ilvl w:val="0"/>
                <w:numId w:val="20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фамилии, имена, отчества, должности руководящего состава организации культуры, её структурных подразделений и филиалов (при их наличии).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F7037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0E9D6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12EF91B0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5451D" w14:textId="77777777" w:rsidR="00C12737" w:rsidRPr="00405200" w:rsidRDefault="00C12737" w:rsidP="00E951AE">
            <w:pPr>
              <w:jc w:val="both"/>
              <w:rPr>
                <w:rFonts w:ascii="PT Astra Serif" w:hAnsi="PT Astra Serif"/>
                <w:b/>
              </w:rPr>
            </w:pPr>
            <w:r w:rsidRPr="00405200">
              <w:rPr>
                <w:rFonts w:ascii="PT Astra Serif" w:hAnsi="PT Astra Serif"/>
                <w:b/>
              </w:rPr>
              <w:t xml:space="preserve">1.2. Информация о деятельности организации </w:t>
            </w:r>
            <w:r w:rsidRPr="00405200">
              <w:rPr>
                <w:rFonts w:ascii="PT Astra Serif" w:hAnsi="PT Astra Serif"/>
                <w:b/>
              </w:rPr>
              <w:lastRenderedPageBreak/>
              <w:t>культуры, включая филиалы (при их наличии):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96EC3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AE0D2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C12737" w:rsidRPr="00405200" w14:paraId="3D43BBDD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4C5A9" w14:textId="77777777" w:rsidR="00C12737" w:rsidRPr="00405200" w:rsidRDefault="00C12737" w:rsidP="001F41C2">
            <w:pPr>
              <w:numPr>
                <w:ilvl w:val="0"/>
                <w:numId w:val="21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lastRenderedPageBreak/>
              <w:t>сведения о видах предоставляемых услуг;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FAB21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4D672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4C6DF4CB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AEF10" w14:textId="77777777" w:rsidR="00C12737" w:rsidRPr="00405200" w:rsidRDefault="00C12737" w:rsidP="001F41C2">
            <w:pPr>
              <w:numPr>
                <w:ilvl w:val="0"/>
                <w:numId w:val="21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 xml:space="preserve">копии нормативных правовых актов, устанавливающих цены (тарифы) на услуги либо порядок их установления, перечень </w:t>
            </w:r>
            <w:r w:rsidRPr="00405200">
              <w:rPr>
                <w:rFonts w:ascii="PT Astra Serif" w:hAnsi="PT Astra Serif"/>
                <w:color w:val="000000" w:themeColor="text1"/>
              </w:rPr>
              <w:t>оказываемых платных услуг, цены (тарифы) на услуги (перечень оказываемых платных услуг, цены (тарифы) на услуги);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23A96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E7D69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3FC67440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4ECCF" w14:textId="77777777" w:rsidR="00C12737" w:rsidRPr="00405200" w:rsidRDefault="00C12737" w:rsidP="001F41C2">
            <w:pPr>
              <w:numPr>
                <w:ilvl w:val="0"/>
                <w:numId w:val="21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D8B9B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17AF1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09EAFC9C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6891A" w14:textId="77777777" w:rsidR="00C12737" w:rsidRPr="00405200" w:rsidRDefault="00C12737" w:rsidP="001F41C2">
            <w:pPr>
              <w:numPr>
                <w:ilvl w:val="0"/>
                <w:numId w:val="21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информация о материально-техническом обеспечении предоставления услуг организацией культуры;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679B8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8686C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32106D99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9AC70" w14:textId="77777777" w:rsidR="00C12737" w:rsidRPr="00405200" w:rsidRDefault="00C12737" w:rsidP="001F41C2">
            <w:pPr>
              <w:numPr>
                <w:ilvl w:val="0"/>
                <w:numId w:val="21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информация о планируемых мероприятиях;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0E45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52EC8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1290D1EA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9503D" w14:textId="77777777" w:rsidR="00C12737" w:rsidRPr="00405200" w:rsidRDefault="00C12737" w:rsidP="001F41C2">
            <w:pPr>
              <w:numPr>
                <w:ilvl w:val="0"/>
                <w:numId w:val="21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информация о выполнении государственного (муниципального) задания, отчет о результатах деятельности учреждения.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7FCD8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BA54A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087C82E2" w14:textId="77777777" w:rsidTr="00E951AE">
        <w:trPr>
          <w:trHeight w:val="414"/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1C32A" w14:textId="77777777" w:rsidR="00C12737" w:rsidRPr="00405200" w:rsidRDefault="00C12737" w:rsidP="00E951AE">
            <w:pPr>
              <w:jc w:val="both"/>
              <w:rPr>
                <w:rFonts w:ascii="PT Astra Serif" w:hAnsi="PT Astra Serif"/>
                <w:b/>
              </w:rPr>
            </w:pPr>
            <w:r w:rsidRPr="00405200">
              <w:rPr>
                <w:rFonts w:ascii="PT Astra Serif" w:hAnsi="PT Astra Serif"/>
                <w:b/>
              </w:rPr>
              <w:t>1.3. Иная информация: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91534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F116E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C12737" w:rsidRPr="00405200" w14:paraId="19E098AF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5BB05" w14:textId="77777777" w:rsidR="00C12737" w:rsidRPr="00405200" w:rsidRDefault="00C12737" w:rsidP="001F41C2">
            <w:pPr>
              <w:numPr>
                <w:ilvl w:val="0"/>
                <w:numId w:val="22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информация, размещение и опубликование которой являются обязательными в соответствии с законодательством Российской Федерации;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47B04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03E3D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3E7094BE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E220D" w14:textId="77777777" w:rsidR="00C12737" w:rsidRPr="00405200" w:rsidRDefault="00C12737" w:rsidP="001F41C2">
            <w:pPr>
              <w:numPr>
                <w:ilvl w:val="0"/>
                <w:numId w:val="22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информация, которая размещается и опубликовывается по решению учредителя организации культуры;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D3A91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CB175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16D54330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7228E" w14:textId="77777777" w:rsidR="00C12737" w:rsidRPr="00405200" w:rsidRDefault="00C12737" w:rsidP="001F41C2">
            <w:pPr>
              <w:numPr>
                <w:ilvl w:val="0"/>
                <w:numId w:val="22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lastRenderedPageBreak/>
              <w:t>информация, которая размещается и опубликовывается по решению организации культуры;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559C9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23057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51F9BDB2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F4A27" w14:textId="77777777" w:rsidR="00C12737" w:rsidRPr="00405200" w:rsidRDefault="00C12737" w:rsidP="001F41C2">
            <w:pPr>
              <w:numPr>
                <w:ilvl w:val="0"/>
                <w:numId w:val="22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C791C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EF0D4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727FA4FD" w14:textId="77777777" w:rsidTr="00E951AE">
        <w:trPr>
          <w:jc w:val="center"/>
        </w:trPr>
        <w:tc>
          <w:tcPr>
            <w:tcW w:w="36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F36D8" w14:textId="77777777" w:rsidR="00C12737" w:rsidRPr="00405200" w:rsidRDefault="00C12737" w:rsidP="001F41C2">
            <w:pPr>
              <w:numPr>
                <w:ilvl w:val="0"/>
                <w:numId w:val="22"/>
              </w:numPr>
              <w:ind w:left="311"/>
              <w:jc w:val="both"/>
              <w:rPr>
                <w:rFonts w:ascii="PT Astra Serif" w:hAnsi="PT Astra Serif"/>
              </w:rPr>
            </w:pPr>
            <w:r w:rsidRPr="00405200">
              <w:rPr>
                <w:rFonts w:ascii="PT Astra Serif" w:hAnsi="PT Astra Serif"/>
              </w:rPr>
              <w:t>план по улучшению качества работы организации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7ECDD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69F71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</w:tbl>
    <w:p w14:paraId="25E9702D" w14:textId="77777777" w:rsidR="00C12737" w:rsidRDefault="00C12737" w:rsidP="00C12737">
      <w:pPr>
        <w:pStyle w:val="af9"/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</w:p>
    <w:p w14:paraId="07814857" w14:textId="77777777" w:rsidR="00C12737" w:rsidRDefault="00C12737" w:rsidP="00C12737">
      <w:pPr>
        <w:suppressAutoHyphens w:val="0"/>
        <w:jc w:val="both"/>
        <w:rPr>
          <w:b/>
          <w:szCs w:val="26"/>
          <w:lang w:eastAsia="ru-RU"/>
        </w:rPr>
      </w:pPr>
    </w:p>
    <w:p w14:paraId="05C0EADB" w14:textId="77777777" w:rsidR="00C12737" w:rsidRPr="00712E2A" w:rsidRDefault="00C12737" w:rsidP="001F41C2">
      <w:pPr>
        <w:pStyle w:val="af9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  <w:r w:rsidRPr="00712E2A">
        <w:rPr>
          <w:b/>
          <w:szCs w:val="26"/>
          <w:lang w:eastAsia="ru-RU"/>
        </w:rPr>
        <w:t>Наличие комфортных условий для предоставления услуг</w:t>
      </w:r>
      <w:r>
        <w:rPr>
          <w:b/>
          <w:szCs w:val="26"/>
          <w:lang w:eastAsia="ru-RU"/>
        </w:rPr>
        <w:t xml:space="preserve"> (показатель 2.1.1)</w:t>
      </w:r>
      <w:r w:rsidRPr="00712E2A">
        <w:rPr>
          <w:b/>
          <w:szCs w:val="26"/>
          <w:lang w:eastAsia="ru-RU"/>
        </w:rPr>
        <w:t>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268"/>
        <w:gridCol w:w="1985"/>
      </w:tblGrid>
      <w:tr w:rsidR="00C12737" w:rsidRPr="00CC7445" w14:paraId="127B8F42" w14:textId="77777777" w:rsidTr="00E951AE">
        <w:trPr>
          <w:jc w:val="center"/>
        </w:trPr>
        <w:tc>
          <w:tcPr>
            <w:tcW w:w="4678" w:type="dxa"/>
          </w:tcPr>
          <w:p w14:paraId="54FE7E57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241C4F1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Присутствует</w:t>
            </w:r>
          </w:p>
        </w:tc>
        <w:tc>
          <w:tcPr>
            <w:tcW w:w="1985" w:type="dxa"/>
          </w:tcPr>
          <w:p w14:paraId="702D3C9F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Отсутствует</w:t>
            </w:r>
          </w:p>
        </w:tc>
      </w:tr>
      <w:tr w:rsidR="00C12737" w:rsidRPr="00CC7445" w14:paraId="50E2AD10" w14:textId="77777777" w:rsidTr="00E951AE">
        <w:trPr>
          <w:jc w:val="center"/>
        </w:trPr>
        <w:tc>
          <w:tcPr>
            <w:tcW w:w="4678" w:type="dxa"/>
          </w:tcPr>
          <w:p w14:paraId="2933953E" w14:textId="77777777" w:rsidR="00C12737" w:rsidRPr="00037B3C" w:rsidRDefault="00C12737" w:rsidP="001F41C2">
            <w:pPr>
              <w:pStyle w:val="af9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95"/>
              <w:rPr>
                <w:szCs w:val="24"/>
              </w:rPr>
            </w:pPr>
            <w:r w:rsidRPr="00037B3C">
              <w:rPr>
                <w:szCs w:val="24"/>
                <w:lang w:eastAsia="ru-RU"/>
              </w:rPr>
              <w:t>наличие комфортной зоны отдыха (ожидания);</w:t>
            </w:r>
          </w:p>
        </w:tc>
        <w:tc>
          <w:tcPr>
            <w:tcW w:w="2268" w:type="dxa"/>
          </w:tcPr>
          <w:p w14:paraId="3AF14331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54AB7635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  <w:tr w:rsidR="00C12737" w:rsidRPr="00CC7445" w14:paraId="29B599DA" w14:textId="77777777" w:rsidTr="00E951AE">
        <w:trPr>
          <w:jc w:val="center"/>
        </w:trPr>
        <w:tc>
          <w:tcPr>
            <w:tcW w:w="4678" w:type="dxa"/>
          </w:tcPr>
          <w:p w14:paraId="2316288A" w14:textId="77777777" w:rsidR="00C12737" w:rsidRPr="00037B3C" w:rsidRDefault="00C12737" w:rsidP="001F41C2">
            <w:pPr>
              <w:pStyle w:val="af9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95"/>
              <w:rPr>
                <w:szCs w:val="24"/>
              </w:rPr>
            </w:pPr>
            <w:r w:rsidRPr="00037B3C">
              <w:rPr>
                <w:szCs w:val="24"/>
                <w:lang w:eastAsia="ru-RU"/>
              </w:rPr>
              <w:t>наличие и понятность навигации внутри организации;</w:t>
            </w:r>
          </w:p>
        </w:tc>
        <w:tc>
          <w:tcPr>
            <w:tcW w:w="2268" w:type="dxa"/>
          </w:tcPr>
          <w:p w14:paraId="241DF4ED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2C49E3D1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  <w:tr w:rsidR="00C12737" w:rsidRPr="00CC7445" w14:paraId="47D6EFCE" w14:textId="77777777" w:rsidTr="00E951AE">
        <w:trPr>
          <w:jc w:val="center"/>
        </w:trPr>
        <w:tc>
          <w:tcPr>
            <w:tcW w:w="4678" w:type="dxa"/>
          </w:tcPr>
          <w:p w14:paraId="36DBFA44" w14:textId="77777777" w:rsidR="00C12737" w:rsidRPr="00037B3C" w:rsidRDefault="00C12737" w:rsidP="001F41C2">
            <w:pPr>
              <w:pStyle w:val="af9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95"/>
              <w:rPr>
                <w:szCs w:val="24"/>
              </w:rPr>
            </w:pPr>
            <w:r w:rsidRPr="00037B3C">
              <w:rPr>
                <w:szCs w:val="24"/>
                <w:lang w:eastAsia="ru-RU"/>
              </w:rPr>
              <w:t>доступность питьевой воды;</w:t>
            </w:r>
          </w:p>
        </w:tc>
        <w:tc>
          <w:tcPr>
            <w:tcW w:w="2268" w:type="dxa"/>
          </w:tcPr>
          <w:p w14:paraId="301CD3C7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5CF5414C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  <w:tr w:rsidR="00C12737" w:rsidRPr="00CC7445" w14:paraId="6990AFBF" w14:textId="77777777" w:rsidTr="00E951AE">
        <w:trPr>
          <w:jc w:val="center"/>
        </w:trPr>
        <w:tc>
          <w:tcPr>
            <w:tcW w:w="4678" w:type="dxa"/>
          </w:tcPr>
          <w:p w14:paraId="1BBA7A98" w14:textId="77777777" w:rsidR="00C12737" w:rsidRPr="00037B3C" w:rsidRDefault="00C12737" w:rsidP="001F41C2">
            <w:pPr>
              <w:pStyle w:val="af9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95"/>
              <w:rPr>
                <w:szCs w:val="24"/>
              </w:rPr>
            </w:pPr>
            <w:r w:rsidRPr="00037B3C">
              <w:rPr>
                <w:szCs w:val="24"/>
                <w:lang w:eastAsia="ru-RU"/>
              </w:rPr>
              <w:t>наличие и доступность санитарно-гигиенических помещений (чистота помещений, наличие мыла, воды, туалетной бумаги и пр.);</w:t>
            </w:r>
          </w:p>
        </w:tc>
        <w:tc>
          <w:tcPr>
            <w:tcW w:w="2268" w:type="dxa"/>
          </w:tcPr>
          <w:p w14:paraId="5BFDDB01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34C7A1A3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  <w:tr w:rsidR="00C12737" w:rsidRPr="00CC7445" w14:paraId="62E7C2DF" w14:textId="77777777" w:rsidTr="00E951AE">
        <w:trPr>
          <w:jc w:val="center"/>
        </w:trPr>
        <w:tc>
          <w:tcPr>
            <w:tcW w:w="4678" w:type="dxa"/>
          </w:tcPr>
          <w:p w14:paraId="6EB321CD" w14:textId="77777777" w:rsidR="00C12737" w:rsidRPr="00037B3C" w:rsidRDefault="00C12737" w:rsidP="001F41C2">
            <w:pPr>
              <w:pStyle w:val="af9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95"/>
              <w:rPr>
                <w:szCs w:val="24"/>
              </w:rPr>
            </w:pPr>
            <w:r w:rsidRPr="00037B3C">
              <w:rPr>
                <w:szCs w:val="24"/>
                <w:lang w:eastAsia="ru-RU"/>
              </w:rPr>
              <w:t>санитарное состояние помещений организаций;</w:t>
            </w:r>
          </w:p>
        </w:tc>
        <w:tc>
          <w:tcPr>
            <w:tcW w:w="2268" w:type="dxa"/>
          </w:tcPr>
          <w:p w14:paraId="6924B97E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40ED1913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  <w:tr w:rsidR="00C12737" w:rsidRPr="00CC7445" w14:paraId="18D523D5" w14:textId="77777777" w:rsidTr="00E951AE">
        <w:trPr>
          <w:jc w:val="center"/>
        </w:trPr>
        <w:tc>
          <w:tcPr>
            <w:tcW w:w="4678" w:type="dxa"/>
          </w:tcPr>
          <w:p w14:paraId="702BBE19" w14:textId="77777777" w:rsidR="00C12737" w:rsidRPr="00037B3C" w:rsidRDefault="00C12737" w:rsidP="001F41C2">
            <w:pPr>
              <w:pStyle w:val="af9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95"/>
              <w:rPr>
                <w:szCs w:val="24"/>
              </w:rPr>
            </w:pPr>
            <w:r w:rsidRPr="00037B3C">
              <w:rPr>
                <w:szCs w:val="24"/>
                <w:lang w:eastAsia="ru-RU"/>
              </w:rPr>
              <w:t>возможность бронирования услуги/доступность записи на получение услуги (по телефону, с использованием сети «Интернет» на официальном сайте организации, при личном посещении и пр.)</w:t>
            </w:r>
          </w:p>
        </w:tc>
        <w:tc>
          <w:tcPr>
            <w:tcW w:w="2268" w:type="dxa"/>
          </w:tcPr>
          <w:p w14:paraId="5928C429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0BFA3522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</w:tbl>
    <w:p w14:paraId="43CC6AFC" w14:textId="77777777" w:rsidR="00C12737" w:rsidRPr="00712E2A" w:rsidRDefault="00C12737" w:rsidP="00C12737">
      <w:pPr>
        <w:pStyle w:val="af9"/>
        <w:suppressAutoHyphens w:val="0"/>
        <w:autoSpaceDE w:val="0"/>
        <w:autoSpaceDN w:val="0"/>
        <w:adjustRightInd w:val="0"/>
        <w:jc w:val="both"/>
        <w:rPr>
          <w:szCs w:val="26"/>
          <w:lang w:eastAsia="ru-RU"/>
        </w:rPr>
      </w:pPr>
    </w:p>
    <w:p w14:paraId="14311FC3" w14:textId="77777777" w:rsidR="00C12737" w:rsidRDefault="00C12737" w:rsidP="00C12737">
      <w:pPr>
        <w:suppressAutoHyphens w:val="0"/>
        <w:autoSpaceDE w:val="0"/>
        <w:autoSpaceDN w:val="0"/>
        <w:adjustRightInd w:val="0"/>
        <w:jc w:val="center"/>
        <w:rPr>
          <w:i/>
          <w:szCs w:val="26"/>
          <w:lang w:eastAsia="ru-RU"/>
        </w:rPr>
      </w:pPr>
    </w:p>
    <w:p w14:paraId="3B9C49FE" w14:textId="77777777" w:rsidR="00C12737" w:rsidRPr="00CC7445" w:rsidRDefault="00C12737" w:rsidP="001F41C2">
      <w:pPr>
        <w:pStyle w:val="af9"/>
        <w:numPr>
          <w:ilvl w:val="0"/>
          <w:numId w:val="11"/>
        </w:numPr>
        <w:suppressAutoHyphens w:val="0"/>
        <w:autoSpaceDE w:val="0"/>
        <w:autoSpaceDN w:val="0"/>
        <w:adjustRightInd w:val="0"/>
        <w:rPr>
          <w:b/>
          <w:szCs w:val="26"/>
          <w:lang w:eastAsia="ru-RU"/>
        </w:rPr>
      </w:pPr>
      <w:r w:rsidRPr="00CC7445">
        <w:rPr>
          <w:b/>
          <w:szCs w:val="26"/>
          <w:lang w:eastAsia="ru-RU"/>
        </w:rPr>
        <w:t>Наличие на территории, прилегающей к организации и в ее помещениях</w:t>
      </w:r>
      <w:r>
        <w:rPr>
          <w:b/>
          <w:szCs w:val="26"/>
          <w:lang w:eastAsia="ru-RU"/>
        </w:rPr>
        <w:t xml:space="preserve"> (показатель 3.1.1)</w:t>
      </w:r>
      <w:r w:rsidRPr="00CC7445">
        <w:rPr>
          <w:b/>
          <w:szCs w:val="26"/>
          <w:lang w:eastAsia="ru-RU"/>
        </w:rPr>
        <w:t>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268"/>
        <w:gridCol w:w="1985"/>
      </w:tblGrid>
      <w:tr w:rsidR="00C12737" w:rsidRPr="00FA4813" w14:paraId="042EE610" w14:textId="77777777" w:rsidTr="00E951AE">
        <w:trPr>
          <w:jc w:val="center"/>
        </w:trPr>
        <w:tc>
          <w:tcPr>
            <w:tcW w:w="4678" w:type="dxa"/>
          </w:tcPr>
          <w:p w14:paraId="75CF5A0E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rPr>
                <w:i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EBEC18D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Присутствует</w:t>
            </w:r>
          </w:p>
        </w:tc>
        <w:tc>
          <w:tcPr>
            <w:tcW w:w="1985" w:type="dxa"/>
          </w:tcPr>
          <w:p w14:paraId="6713F871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Отсутствует</w:t>
            </w:r>
          </w:p>
        </w:tc>
      </w:tr>
      <w:tr w:rsidR="00C12737" w:rsidRPr="00FA4813" w14:paraId="1EEFB14D" w14:textId="77777777" w:rsidTr="00E951AE">
        <w:trPr>
          <w:jc w:val="center"/>
        </w:trPr>
        <w:tc>
          <w:tcPr>
            <w:tcW w:w="4678" w:type="dxa"/>
          </w:tcPr>
          <w:p w14:paraId="163CB394" w14:textId="77777777" w:rsidR="00C12737" w:rsidRPr="00037B3C" w:rsidRDefault="00C12737" w:rsidP="001F41C2">
            <w:pPr>
              <w:pStyle w:val="2e"/>
              <w:numPr>
                <w:ilvl w:val="0"/>
                <w:numId w:val="13"/>
              </w:numPr>
              <w:spacing w:line="276" w:lineRule="auto"/>
              <w:ind w:left="43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7B3C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входных групп пандусами/подъемными платформами;</w:t>
            </w:r>
          </w:p>
        </w:tc>
        <w:tc>
          <w:tcPr>
            <w:tcW w:w="2268" w:type="dxa"/>
          </w:tcPr>
          <w:p w14:paraId="31C1FE59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7A475E0A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  <w:tr w:rsidR="00C12737" w:rsidRPr="00FA4813" w14:paraId="799A439A" w14:textId="77777777" w:rsidTr="00E951AE">
        <w:trPr>
          <w:jc w:val="center"/>
        </w:trPr>
        <w:tc>
          <w:tcPr>
            <w:tcW w:w="4678" w:type="dxa"/>
          </w:tcPr>
          <w:p w14:paraId="6C71A0A0" w14:textId="77777777" w:rsidR="00C12737" w:rsidRPr="00037B3C" w:rsidRDefault="00C12737" w:rsidP="001F41C2">
            <w:pPr>
              <w:pStyle w:val="2e"/>
              <w:numPr>
                <w:ilvl w:val="0"/>
                <w:numId w:val="13"/>
              </w:numPr>
              <w:spacing w:line="276" w:lineRule="auto"/>
              <w:ind w:left="43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7B3C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выделенных стоянок для автотранспортных средств инвалидов;</w:t>
            </w:r>
          </w:p>
        </w:tc>
        <w:tc>
          <w:tcPr>
            <w:tcW w:w="2268" w:type="dxa"/>
          </w:tcPr>
          <w:p w14:paraId="5E2C092B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5A6897F4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  <w:tr w:rsidR="00C12737" w:rsidRPr="00FA4813" w14:paraId="36ACE6C8" w14:textId="77777777" w:rsidTr="00E951AE">
        <w:trPr>
          <w:jc w:val="center"/>
        </w:trPr>
        <w:tc>
          <w:tcPr>
            <w:tcW w:w="4678" w:type="dxa"/>
          </w:tcPr>
          <w:p w14:paraId="2E207497" w14:textId="77777777" w:rsidR="00C12737" w:rsidRPr="00037B3C" w:rsidRDefault="00C12737" w:rsidP="001F41C2">
            <w:pPr>
              <w:pStyle w:val="2e"/>
              <w:numPr>
                <w:ilvl w:val="0"/>
                <w:numId w:val="13"/>
              </w:numPr>
              <w:spacing w:line="276" w:lineRule="auto"/>
              <w:ind w:left="43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7B3C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адаптированных лифтов, по</w:t>
            </w:r>
            <w:r w:rsidRPr="00037B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ручней, расширенных дверных проемов;</w:t>
            </w:r>
          </w:p>
        </w:tc>
        <w:tc>
          <w:tcPr>
            <w:tcW w:w="2268" w:type="dxa"/>
          </w:tcPr>
          <w:p w14:paraId="2E259242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</w:tcPr>
          <w:p w14:paraId="7268B9CD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  <w:tr w:rsidR="00C12737" w:rsidRPr="00FA4813" w14:paraId="3CC1DE32" w14:textId="77777777" w:rsidTr="00E951AE">
        <w:trPr>
          <w:jc w:val="center"/>
        </w:trPr>
        <w:tc>
          <w:tcPr>
            <w:tcW w:w="4678" w:type="dxa"/>
          </w:tcPr>
          <w:p w14:paraId="221E637F" w14:textId="77777777" w:rsidR="00C12737" w:rsidRPr="00037B3C" w:rsidRDefault="00C12737" w:rsidP="001F41C2">
            <w:pPr>
              <w:pStyle w:val="2e"/>
              <w:numPr>
                <w:ilvl w:val="0"/>
                <w:numId w:val="13"/>
              </w:numPr>
              <w:spacing w:line="276" w:lineRule="auto"/>
              <w:ind w:left="43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7B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наличие сменных кресел-колясок;</w:t>
            </w:r>
          </w:p>
        </w:tc>
        <w:tc>
          <w:tcPr>
            <w:tcW w:w="2268" w:type="dxa"/>
          </w:tcPr>
          <w:p w14:paraId="02DBB4A4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41AD9F37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  <w:tr w:rsidR="00C12737" w:rsidRPr="00FA4813" w14:paraId="4BAF5BF1" w14:textId="77777777" w:rsidTr="00E951AE">
        <w:trPr>
          <w:jc w:val="center"/>
        </w:trPr>
        <w:tc>
          <w:tcPr>
            <w:tcW w:w="4678" w:type="dxa"/>
          </w:tcPr>
          <w:p w14:paraId="7475ED24" w14:textId="77777777" w:rsidR="00C12737" w:rsidRPr="00037B3C" w:rsidRDefault="00C12737" w:rsidP="001F41C2">
            <w:pPr>
              <w:pStyle w:val="af9"/>
              <w:numPr>
                <w:ilvl w:val="0"/>
                <w:numId w:val="13"/>
              </w:numPr>
              <w:ind w:left="437"/>
              <w:rPr>
                <w:szCs w:val="24"/>
              </w:rPr>
            </w:pPr>
            <w:r w:rsidRPr="00037B3C">
              <w:rPr>
                <w:szCs w:val="24"/>
                <w:lang w:eastAsia="ru-RU"/>
              </w:rPr>
              <w:t>наличие специально оборудованных санитарно-гигиенических помещений в организации.</w:t>
            </w:r>
          </w:p>
        </w:tc>
        <w:tc>
          <w:tcPr>
            <w:tcW w:w="2268" w:type="dxa"/>
          </w:tcPr>
          <w:p w14:paraId="6B177B22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7EDBA755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4"/>
                <w:lang w:eastAsia="ru-RU"/>
              </w:rPr>
            </w:pPr>
            <w:r w:rsidRPr="00037B3C">
              <w:rPr>
                <w:b/>
                <w:szCs w:val="24"/>
                <w:lang w:eastAsia="ru-RU"/>
              </w:rPr>
              <w:t>0</w:t>
            </w:r>
          </w:p>
        </w:tc>
      </w:tr>
    </w:tbl>
    <w:p w14:paraId="21671454" w14:textId="77777777" w:rsidR="00C12737" w:rsidRDefault="00C12737" w:rsidP="00C12737">
      <w:pPr>
        <w:pStyle w:val="af9"/>
        <w:suppressAutoHyphens w:val="0"/>
        <w:autoSpaceDE w:val="0"/>
        <w:autoSpaceDN w:val="0"/>
        <w:adjustRightInd w:val="0"/>
        <w:rPr>
          <w:i/>
          <w:szCs w:val="26"/>
          <w:lang w:eastAsia="ru-RU"/>
        </w:rPr>
      </w:pPr>
    </w:p>
    <w:p w14:paraId="0A83A3F3" w14:textId="77777777" w:rsidR="00C12737" w:rsidRDefault="00C12737" w:rsidP="00C12737">
      <w:pPr>
        <w:pStyle w:val="af9"/>
        <w:suppressAutoHyphens w:val="0"/>
        <w:autoSpaceDE w:val="0"/>
        <w:autoSpaceDN w:val="0"/>
        <w:adjustRightInd w:val="0"/>
        <w:ind w:left="709"/>
        <w:jc w:val="both"/>
        <w:rPr>
          <w:szCs w:val="26"/>
          <w:lang w:eastAsia="ru-RU"/>
        </w:rPr>
      </w:pPr>
    </w:p>
    <w:p w14:paraId="7735550D" w14:textId="77777777" w:rsidR="00C12737" w:rsidRDefault="00C12737" w:rsidP="001F41C2">
      <w:pPr>
        <w:pStyle w:val="af9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  <w:r w:rsidRPr="00CC7445">
        <w:rPr>
          <w:b/>
          <w:szCs w:val="26"/>
          <w:lang w:eastAsia="ru-RU"/>
        </w:rPr>
        <w:t>Наличие в организации условий доступности, позволяющих инвалидам получать услуги наравне с другими</w:t>
      </w:r>
      <w:r>
        <w:rPr>
          <w:b/>
          <w:szCs w:val="26"/>
          <w:lang w:eastAsia="ru-RU"/>
        </w:rPr>
        <w:t xml:space="preserve"> (показатель 3.2.1)</w:t>
      </w:r>
      <w:r w:rsidRPr="00CC7445">
        <w:rPr>
          <w:b/>
          <w:szCs w:val="26"/>
          <w:lang w:eastAsia="ru-RU"/>
        </w:rPr>
        <w:t>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268"/>
        <w:gridCol w:w="1985"/>
      </w:tblGrid>
      <w:tr w:rsidR="00C12737" w:rsidRPr="00FA4813" w14:paraId="6FA85885" w14:textId="77777777" w:rsidTr="00E951AE">
        <w:trPr>
          <w:jc w:val="center"/>
        </w:trPr>
        <w:tc>
          <w:tcPr>
            <w:tcW w:w="4678" w:type="dxa"/>
          </w:tcPr>
          <w:p w14:paraId="540CC144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b/>
                <w:szCs w:val="26"/>
                <w:lang w:eastAsia="ru-RU"/>
              </w:rPr>
            </w:pPr>
          </w:p>
        </w:tc>
        <w:tc>
          <w:tcPr>
            <w:tcW w:w="2268" w:type="dxa"/>
          </w:tcPr>
          <w:p w14:paraId="085F3D20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6"/>
                <w:lang w:eastAsia="ru-RU"/>
              </w:rPr>
            </w:pPr>
            <w:r w:rsidRPr="00037B3C">
              <w:rPr>
                <w:b/>
                <w:szCs w:val="26"/>
                <w:lang w:eastAsia="ru-RU"/>
              </w:rPr>
              <w:t>Присутствует</w:t>
            </w:r>
          </w:p>
        </w:tc>
        <w:tc>
          <w:tcPr>
            <w:tcW w:w="1985" w:type="dxa"/>
          </w:tcPr>
          <w:p w14:paraId="48B8ABEC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b/>
                <w:szCs w:val="26"/>
                <w:lang w:eastAsia="ru-RU"/>
              </w:rPr>
            </w:pPr>
            <w:r w:rsidRPr="00037B3C">
              <w:rPr>
                <w:b/>
                <w:szCs w:val="26"/>
                <w:lang w:eastAsia="ru-RU"/>
              </w:rPr>
              <w:t>Отсутствует</w:t>
            </w:r>
          </w:p>
        </w:tc>
      </w:tr>
      <w:tr w:rsidR="00C12737" w:rsidRPr="00FA4813" w14:paraId="13CE0175" w14:textId="77777777" w:rsidTr="00E951AE">
        <w:trPr>
          <w:jc w:val="center"/>
        </w:trPr>
        <w:tc>
          <w:tcPr>
            <w:tcW w:w="4678" w:type="dxa"/>
          </w:tcPr>
          <w:p w14:paraId="2858D3B7" w14:textId="77777777" w:rsidR="00C12737" w:rsidRPr="00037B3C" w:rsidRDefault="00C12737" w:rsidP="001F41C2">
            <w:pPr>
              <w:pStyle w:val="af9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95"/>
              <w:rPr>
                <w:szCs w:val="26"/>
              </w:rPr>
            </w:pPr>
            <w:r w:rsidRPr="00037B3C">
              <w:rPr>
                <w:szCs w:val="26"/>
                <w:lang w:eastAsia="ru-RU"/>
              </w:rPr>
              <w:t>дублирование для инвалидов по слуху и зрению звуковой и зрительной информации;</w:t>
            </w:r>
          </w:p>
        </w:tc>
        <w:tc>
          <w:tcPr>
            <w:tcW w:w="2268" w:type="dxa"/>
          </w:tcPr>
          <w:p w14:paraId="72BECE72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1</w:t>
            </w:r>
          </w:p>
        </w:tc>
        <w:tc>
          <w:tcPr>
            <w:tcW w:w="1985" w:type="dxa"/>
          </w:tcPr>
          <w:p w14:paraId="1D02E9BF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0</w:t>
            </w:r>
          </w:p>
        </w:tc>
      </w:tr>
      <w:tr w:rsidR="00C12737" w:rsidRPr="00FA4813" w14:paraId="1CC1445C" w14:textId="77777777" w:rsidTr="00E951AE">
        <w:trPr>
          <w:jc w:val="center"/>
        </w:trPr>
        <w:tc>
          <w:tcPr>
            <w:tcW w:w="4678" w:type="dxa"/>
          </w:tcPr>
          <w:p w14:paraId="611A9A67" w14:textId="77777777" w:rsidR="00C12737" w:rsidRPr="00037B3C" w:rsidRDefault="00C12737" w:rsidP="001F41C2">
            <w:pPr>
              <w:pStyle w:val="af9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95"/>
              <w:rPr>
                <w:szCs w:val="26"/>
              </w:rPr>
            </w:pPr>
            <w:r w:rsidRPr="00037B3C">
              <w:rPr>
                <w:szCs w:val="26"/>
                <w:lang w:eastAsia="ru-RU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2268" w:type="dxa"/>
          </w:tcPr>
          <w:p w14:paraId="54A24466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1</w:t>
            </w:r>
          </w:p>
        </w:tc>
        <w:tc>
          <w:tcPr>
            <w:tcW w:w="1985" w:type="dxa"/>
          </w:tcPr>
          <w:p w14:paraId="7026D4DE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0</w:t>
            </w:r>
          </w:p>
        </w:tc>
      </w:tr>
      <w:tr w:rsidR="00C12737" w:rsidRPr="00FA4813" w14:paraId="4C4A54BD" w14:textId="77777777" w:rsidTr="00E951AE">
        <w:trPr>
          <w:jc w:val="center"/>
        </w:trPr>
        <w:tc>
          <w:tcPr>
            <w:tcW w:w="4678" w:type="dxa"/>
          </w:tcPr>
          <w:p w14:paraId="3D682CB4" w14:textId="77777777" w:rsidR="00C12737" w:rsidRPr="00037B3C" w:rsidRDefault="00C12737" w:rsidP="001F41C2">
            <w:pPr>
              <w:pStyle w:val="af9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95"/>
              <w:rPr>
                <w:szCs w:val="26"/>
              </w:rPr>
            </w:pPr>
            <w:r w:rsidRPr="00037B3C">
              <w:rPr>
                <w:szCs w:val="26"/>
                <w:lang w:eastAsia="ru-RU"/>
              </w:rPr>
              <w:t>возможность предоставления инвалидам по слуху (слуху и зрению) услуг сурдопереводчика (тифлосурдопереводчика);</w:t>
            </w:r>
          </w:p>
        </w:tc>
        <w:tc>
          <w:tcPr>
            <w:tcW w:w="2268" w:type="dxa"/>
          </w:tcPr>
          <w:p w14:paraId="6087C078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1</w:t>
            </w:r>
          </w:p>
        </w:tc>
        <w:tc>
          <w:tcPr>
            <w:tcW w:w="1985" w:type="dxa"/>
          </w:tcPr>
          <w:p w14:paraId="52EF9595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0</w:t>
            </w:r>
          </w:p>
        </w:tc>
      </w:tr>
      <w:tr w:rsidR="00C12737" w:rsidRPr="00FA4813" w14:paraId="15AEA60F" w14:textId="77777777" w:rsidTr="00E951AE">
        <w:trPr>
          <w:jc w:val="center"/>
        </w:trPr>
        <w:tc>
          <w:tcPr>
            <w:tcW w:w="4678" w:type="dxa"/>
          </w:tcPr>
          <w:p w14:paraId="5AA1A7CE" w14:textId="77777777" w:rsidR="00C12737" w:rsidRPr="00037B3C" w:rsidRDefault="00C12737" w:rsidP="001F41C2">
            <w:pPr>
              <w:pStyle w:val="af9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2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наличие альтернативной версии официального сайта организации в сети «Интернет» для инвалидов по зрению</w:t>
            </w:r>
          </w:p>
        </w:tc>
        <w:tc>
          <w:tcPr>
            <w:tcW w:w="4253" w:type="dxa"/>
            <w:gridSpan w:val="2"/>
          </w:tcPr>
          <w:p w14:paraId="06AF7F2D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Оценивается в бланке анализа сайта</w:t>
            </w:r>
          </w:p>
        </w:tc>
      </w:tr>
      <w:tr w:rsidR="00C12737" w:rsidRPr="00FA4813" w14:paraId="521E32FA" w14:textId="77777777" w:rsidTr="00E951AE">
        <w:trPr>
          <w:jc w:val="center"/>
        </w:trPr>
        <w:tc>
          <w:tcPr>
            <w:tcW w:w="4678" w:type="dxa"/>
          </w:tcPr>
          <w:p w14:paraId="68255694" w14:textId="77777777" w:rsidR="00C12737" w:rsidRPr="00037B3C" w:rsidRDefault="00C12737" w:rsidP="001F41C2">
            <w:pPr>
              <w:pStyle w:val="af9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95"/>
              <w:rPr>
                <w:szCs w:val="26"/>
              </w:rPr>
            </w:pPr>
            <w:r w:rsidRPr="00037B3C">
              <w:rPr>
                <w:szCs w:val="26"/>
                <w:lang w:eastAsia="ru-RU"/>
              </w:rPr>
              <w:t>помощь, оказываемая работниками организации, прошедшими необходимое обучение (инструктирование) (возможность сопровождения работниками организации);</w:t>
            </w:r>
          </w:p>
        </w:tc>
        <w:tc>
          <w:tcPr>
            <w:tcW w:w="2268" w:type="dxa"/>
          </w:tcPr>
          <w:p w14:paraId="7B775064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1</w:t>
            </w:r>
          </w:p>
        </w:tc>
        <w:tc>
          <w:tcPr>
            <w:tcW w:w="1985" w:type="dxa"/>
          </w:tcPr>
          <w:p w14:paraId="2B540A5C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0</w:t>
            </w:r>
          </w:p>
        </w:tc>
      </w:tr>
      <w:tr w:rsidR="00C12737" w:rsidRPr="00FA4813" w14:paraId="197E693C" w14:textId="77777777" w:rsidTr="00E951AE">
        <w:trPr>
          <w:jc w:val="center"/>
        </w:trPr>
        <w:tc>
          <w:tcPr>
            <w:tcW w:w="4678" w:type="dxa"/>
          </w:tcPr>
          <w:p w14:paraId="6B968C91" w14:textId="77777777" w:rsidR="00C12737" w:rsidRPr="00037B3C" w:rsidRDefault="00C12737" w:rsidP="001F41C2">
            <w:pPr>
              <w:pStyle w:val="af9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95"/>
              <w:rPr>
                <w:szCs w:val="26"/>
              </w:rPr>
            </w:pPr>
            <w:r w:rsidRPr="00037B3C">
              <w:rPr>
                <w:szCs w:val="26"/>
                <w:lang w:eastAsia="ru-RU"/>
              </w:rPr>
              <w:t>наличие возможности предоставления услуги в дистанционном режиме или на дому.</w:t>
            </w:r>
          </w:p>
        </w:tc>
        <w:tc>
          <w:tcPr>
            <w:tcW w:w="2268" w:type="dxa"/>
          </w:tcPr>
          <w:p w14:paraId="099B7829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1</w:t>
            </w:r>
          </w:p>
        </w:tc>
        <w:tc>
          <w:tcPr>
            <w:tcW w:w="1985" w:type="dxa"/>
          </w:tcPr>
          <w:p w14:paraId="2C5D7C83" w14:textId="77777777" w:rsidR="00C12737" w:rsidRPr="00037B3C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szCs w:val="26"/>
                <w:lang w:eastAsia="ru-RU"/>
              </w:rPr>
            </w:pPr>
            <w:r w:rsidRPr="00037B3C">
              <w:rPr>
                <w:szCs w:val="26"/>
                <w:lang w:eastAsia="ru-RU"/>
              </w:rPr>
              <w:t>0</w:t>
            </w:r>
          </w:p>
        </w:tc>
      </w:tr>
    </w:tbl>
    <w:p w14:paraId="2197ECC1" w14:textId="77777777" w:rsidR="00C12737" w:rsidRPr="00CC7445" w:rsidRDefault="00C12737" w:rsidP="00C12737">
      <w:pPr>
        <w:pStyle w:val="af9"/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</w:p>
    <w:p w14:paraId="5C62664D" w14:textId="77777777" w:rsidR="00C12737" w:rsidRDefault="00C12737" w:rsidP="00C12737">
      <w:pPr>
        <w:pStyle w:val="af9"/>
        <w:suppressAutoHyphens w:val="0"/>
        <w:autoSpaceDE w:val="0"/>
        <w:autoSpaceDN w:val="0"/>
        <w:adjustRightInd w:val="0"/>
        <w:rPr>
          <w:i/>
          <w:szCs w:val="26"/>
          <w:lang w:eastAsia="ru-RU"/>
        </w:rPr>
      </w:pPr>
    </w:p>
    <w:p w14:paraId="45FB8F09" w14:textId="77777777" w:rsidR="00C12737" w:rsidRDefault="00C12737" w:rsidP="001F41C2">
      <w:pPr>
        <w:pStyle w:val="af9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  <w:r w:rsidRPr="00F819D5">
        <w:rPr>
          <w:b/>
          <w:szCs w:val="26"/>
          <w:lang w:eastAsia="ru-RU"/>
        </w:rPr>
        <w:t xml:space="preserve">Рекомендации, предложения, отзывы ИНТЕРВЬЮЕРА по результатам наблюдения в организации (если были): </w:t>
      </w:r>
    </w:p>
    <w:p w14:paraId="5EAB17CC" w14:textId="5C97D0C4" w:rsidR="00C12737" w:rsidRDefault="00C12737" w:rsidP="00C12737">
      <w:pPr>
        <w:pStyle w:val="af9"/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  <w:r>
        <w:rPr>
          <w:b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0D5A1" w14:textId="77777777" w:rsidR="00C12737" w:rsidRPr="00F819D5" w:rsidRDefault="00C12737" w:rsidP="00C12737">
      <w:pPr>
        <w:pStyle w:val="af9"/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</w:p>
    <w:p w14:paraId="64BCCA8B" w14:textId="77777777" w:rsidR="00C12737" w:rsidRDefault="00C12737" w:rsidP="00C12737">
      <w:pPr>
        <w:pStyle w:val="af9"/>
        <w:suppressAutoHyphens w:val="0"/>
        <w:autoSpaceDE w:val="0"/>
        <w:autoSpaceDN w:val="0"/>
        <w:adjustRightInd w:val="0"/>
        <w:rPr>
          <w:i/>
          <w:szCs w:val="26"/>
          <w:lang w:eastAsia="ru-RU"/>
        </w:rPr>
      </w:pPr>
    </w:p>
    <w:p w14:paraId="39B323BE" w14:textId="1F6171B7" w:rsidR="00C12737" w:rsidRDefault="00C12737" w:rsidP="00C12737">
      <w:pPr>
        <w:pStyle w:val="af9"/>
        <w:suppressAutoHyphens w:val="0"/>
        <w:autoSpaceDE w:val="0"/>
        <w:autoSpaceDN w:val="0"/>
        <w:adjustRightInd w:val="0"/>
        <w:rPr>
          <w:i/>
          <w:szCs w:val="26"/>
          <w:lang w:eastAsia="ru-RU"/>
        </w:rPr>
      </w:pPr>
    </w:p>
    <w:p w14:paraId="78542EFA" w14:textId="77777777" w:rsidR="00C12737" w:rsidRDefault="00C12737" w:rsidP="00C12737">
      <w:pPr>
        <w:pStyle w:val="af9"/>
        <w:suppressAutoHyphens w:val="0"/>
        <w:autoSpaceDE w:val="0"/>
        <w:autoSpaceDN w:val="0"/>
        <w:adjustRightInd w:val="0"/>
        <w:rPr>
          <w:i/>
          <w:szCs w:val="26"/>
          <w:lang w:eastAsia="ru-RU"/>
        </w:rPr>
      </w:pPr>
    </w:p>
    <w:p w14:paraId="286F036C" w14:textId="77777777" w:rsidR="00C12737" w:rsidRDefault="00C12737" w:rsidP="00C12737">
      <w:pPr>
        <w:pStyle w:val="af9"/>
        <w:suppressAutoHyphens w:val="0"/>
        <w:autoSpaceDE w:val="0"/>
        <w:autoSpaceDN w:val="0"/>
        <w:adjustRightInd w:val="0"/>
        <w:jc w:val="center"/>
        <w:rPr>
          <w:b/>
          <w:szCs w:val="26"/>
          <w:u w:val="single"/>
          <w:lang w:eastAsia="ru-RU"/>
        </w:rPr>
      </w:pPr>
      <w:r w:rsidRPr="00767CAB">
        <w:rPr>
          <w:b/>
          <w:szCs w:val="26"/>
          <w:u w:val="single"/>
          <w:lang w:eastAsia="ru-RU"/>
        </w:rPr>
        <w:lastRenderedPageBreak/>
        <w:t>Блок 2/Опрос получателей услуг</w:t>
      </w:r>
    </w:p>
    <w:p w14:paraId="45E30014" w14:textId="77777777" w:rsidR="00C12737" w:rsidRPr="003E5FA0" w:rsidRDefault="00C12737" w:rsidP="00C12737">
      <w:pPr>
        <w:suppressAutoHyphens w:val="0"/>
        <w:autoSpaceDE w:val="0"/>
        <w:autoSpaceDN w:val="0"/>
        <w:adjustRightInd w:val="0"/>
        <w:jc w:val="center"/>
        <w:rPr>
          <w:b/>
          <w:szCs w:val="26"/>
          <w:lang w:eastAsia="ru-RU"/>
        </w:rPr>
      </w:pPr>
    </w:p>
    <w:tbl>
      <w:tblPr>
        <w:tblW w:w="10042" w:type="dxa"/>
        <w:jc w:val="center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0A0" w:firstRow="1" w:lastRow="0" w:firstColumn="1" w:lastColumn="0" w:noHBand="0" w:noVBand="0"/>
      </w:tblPr>
      <w:tblGrid>
        <w:gridCol w:w="5103"/>
        <w:gridCol w:w="4939"/>
      </w:tblGrid>
      <w:tr w:rsidR="00C12737" w:rsidRPr="00F12481" w14:paraId="5641E8A6" w14:textId="77777777" w:rsidTr="00E951AE">
        <w:trPr>
          <w:trHeight w:val="387"/>
          <w:jc w:val="center"/>
        </w:trPr>
        <w:tc>
          <w:tcPr>
            <w:tcW w:w="5103" w:type="dxa"/>
            <w:shd w:val="clear" w:color="auto" w:fill="F79646"/>
            <w:hideMark/>
          </w:tcPr>
          <w:p w14:paraId="3086E1CC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 w:rsidRPr="00F12481">
              <w:rPr>
                <w:b/>
                <w:sz w:val="20"/>
              </w:rPr>
              <w:t xml:space="preserve">№ анкеты </w:t>
            </w:r>
          </w:p>
          <w:p w14:paraId="4191237B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 w:rsidRPr="00F12481">
              <w:rPr>
                <w:b/>
                <w:sz w:val="20"/>
              </w:rPr>
              <w:t>(заполняет оператор)</w:t>
            </w:r>
          </w:p>
        </w:tc>
        <w:tc>
          <w:tcPr>
            <w:tcW w:w="4939" w:type="dxa"/>
            <w:shd w:val="clear" w:color="auto" w:fill="F79646"/>
            <w:hideMark/>
          </w:tcPr>
          <w:p w14:paraId="780AED63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</w:p>
        </w:tc>
      </w:tr>
      <w:tr w:rsidR="00C12737" w:rsidRPr="00F12481" w14:paraId="0DD23DCD" w14:textId="77777777" w:rsidTr="00E951AE">
        <w:trPr>
          <w:trHeight w:val="243"/>
          <w:jc w:val="center"/>
        </w:trPr>
        <w:tc>
          <w:tcPr>
            <w:tcW w:w="5103" w:type="dxa"/>
            <w:hideMark/>
          </w:tcPr>
          <w:p w14:paraId="3987018C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 w:rsidRPr="00F12481">
              <w:rPr>
                <w:b/>
                <w:sz w:val="20"/>
              </w:rPr>
              <w:t xml:space="preserve">Интервьюер </w:t>
            </w:r>
          </w:p>
        </w:tc>
        <w:tc>
          <w:tcPr>
            <w:tcW w:w="4939" w:type="dxa"/>
            <w:hideMark/>
          </w:tcPr>
          <w:p w14:paraId="0B531827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</w:p>
        </w:tc>
      </w:tr>
      <w:tr w:rsidR="00C12737" w:rsidRPr="00F12481" w14:paraId="5BE00601" w14:textId="77777777" w:rsidTr="00E951AE">
        <w:trPr>
          <w:trHeight w:val="243"/>
          <w:jc w:val="center"/>
        </w:trPr>
        <w:tc>
          <w:tcPr>
            <w:tcW w:w="5103" w:type="dxa"/>
          </w:tcPr>
          <w:p w14:paraId="5599ACB3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учреждения культуры</w:t>
            </w:r>
          </w:p>
        </w:tc>
        <w:tc>
          <w:tcPr>
            <w:tcW w:w="4939" w:type="dxa"/>
          </w:tcPr>
          <w:p w14:paraId="038336F5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</w:p>
        </w:tc>
      </w:tr>
      <w:tr w:rsidR="00C12737" w:rsidRPr="00F12481" w14:paraId="7CB8274F" w14:textId="77777777" w:rsidTr="00E951AE">
        <w:trPr>
          <w:trHeight w:val="243"/>
          <w:jc w:val="center"/>
        </w:trPr>
        <w:tc>
          <w:tcPr>
            <w:tcW w:w="5103" w:type="dxa"/>
          </w:tcPr>
          <w:p w14:paraId="3C534CA0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Дата опроса </w:t>
            </w:r>
          </w:p>
        </w:tc>
        <w:tc>
          <w:tcPr>
            <w:tcW w:w="4939" w:type="dxa"/>
          </w:tcPr>
          <w:p w14:paraId="62AF5E0E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</w:p>
        </w:tc>
      </w:tr>
      <w:tr w:rsidR="00C12737" w:rsidRPr="00F12481" w14:paraId="39D7C6E7" w14:textId="77777777" w:rsidTr="00E951AE">
        <w:trPr>
          <w:trHeight w:val="243"/>
          <w:jc w:val="center"/>
        </w:trPr>
        <w:tc>
          <w:tcPr>
            <w:tcW w:w="5103" w:type="dxa"/>
          </w:tcPr>
          <w:p w14:paraId="3FC8F4F0" w14:textId="77777777" w:rsidR="00C12737" w:rsidRDefault="00C12737" w:rsidP="00E951AE">
            <w:pPr>
              <w:keepNext/>
              <w:rPr>
                <w:b/>
                <w:sz w:val="20"/>
              </w:rPr>
            </w:pPr>
            <w:r>
              <w:rPr>
                <w:b/>
                <w:sz w:val="20"/>
              </w:rPr>
              <w:t>Населенный пункт</w:t>
            </w:r>
          </w:p>
        </w:tc>
        <w:tc>
          <w:tcPr>
            <w:tcW w:w="4939" w:type="dxa"/>
          </w:tcPr>
          <w:p w14:paraId="1B69831E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>
              <w:rPr>
                <w:b/>
                <w:sz w:val="20"/>
              </w:rPr>
              <w:t>Адрес учреждения</w:t>
            </w:r>
          </w:p>
        </w:tc>
      </w:tr>
    </w:tbl>
    <w:p w14:paraId="25F65DD1" w14:textId="77777777" w:rsidR="00C12737" w:rsidRDefault="00C12737" w:rsidP="00C12737">
      <w:pPr>
        <w:suppressAutoHyphens w:val="0"/>
        <w:autoSpaceDE w:val="0"/>
        <w:autoSpaceDN w:val="0"/>
        <w:adjustRightInd w:val="0"/>
        <w:jc w:val="both"/>
        <w:rPr>
          <w:szCs w:val="26"/>
          <w:lang w:eastAsia="ru-RU"/>
        </w:rPr>
      </w:pPr>
    </w:p>
    <w:p w14:paraId="2CC992F9" w14:textId="77777777" w:rsidR="00C12737" w:rsidRPr="00A76ECC" w:rsidRDefault="00C12737" w:rsidP="00C12737">
      <w:pPr>
        <w:suppressAutoHyphens w:val="0"/>
        <w:autoSpaceDE w:val="0"/>
        <w:autoSpaceDN w:val="0"/>
        <w:adjustRightInd w:val="0"/>
        <w:jc w:val="center"/>
        <w:rPr>
          <w:i/>
          <w:szCs w:val="26"/>
          <w:lang w:eastAsia="ru-RU"/>
        </w:rPr>
      </w:pPr>
    </w:p>
    <w:p w14:paraId="4C1822D6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  <w:lang w:eastAsia="ru-RU"/>
        </w:rPr>
      </w:pPr>
      <w:r w:rsidRPr="00405200">
        <w:rPr>
          <w:rFonts w:ascii="PT Astra Serif" w:hAnsi="PT Astra Serif"/>
          <w:b/>
          <w:lang w:eastAsia="ru-RU"/>
        </w:rPr>
        <w:t>1. При посещении организации обращались ли Вы к информации о ее деятельности, размещенной на информационных стендах в помещениях организации?</w:t>
      </w:r>
    </w:p>
    <w:p w14:paraId="54FD576A" w14:textId="77777777" w:rsidR="00C12737" w:rsidRPr="00405200" w:rsidRDefault="00C12737" w:rsidP="001F41C2">
      <w:pPr>
        <w:pStyle w:val="af9"/>
        <w:widowControl w:val="0"/>
        <w:numPr>
          <w:ilvl w:val="0"/>
          <w:numId w:val="24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 xml:space="preserve">Да </w:t>
      </w:r>
    </w:p>
    <w:p w14:paraId="160F5806" w14:textId="77777777" w:rsidR="00C12737" w:rsidRPr="00405200" w:rsidRDefault="00C12737" w:rsidP="001F41C2">
      <w:pPr>
        <w:pStyle w:val="af9"/>
        <w:widowControl w:val="0"/>
        <w:numPr>
          <w:ilvl w:val="0"/>
          <w:numId w:val="24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 (переход к вопросу 3)</w:t>
      </w:r>
    </w:p>
    <w:p w14:paraId="65B0A1D7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  <w:lang w:eastAsia="ru-RU"/>
        </w:rPr>
      </w:pPr>
      <w:r w:rsidRPr="00405200">
        <w:rPr>
          <w:rFonts w:ascii="PT Astra Serif" w:hAnsi="PT Astra Serif"/>
          <w:b/>
          <w:lang w:eastAsia="ru-RU"/>
        </w:rPr>
        <w:t>2. Удовлетворены ли Вы</w:t>
      </w:r>
      <w:r>
        <w:rPr>
          <w:rFonts w:ascii="PT Astra Serif" w:hAnsi="PT Astra Serif"/>
          <w:b/>
          <w:lang w:eastAsia="ru-RU"/>
        </w:rPr>
        <w:t xml:space="preserve"> </w:t>
      </w:r>
      <w:r w:rsidRPr="00405200">
        <w:rPr>
          <w:rFonts w:ascii="PT Astra Serif" w:hAnsi="PT Astra Serif"/>
          <w:b/>
          <w:lang w:eastAsia="ru-RU"/>
        </w:rPr>
        <w:t>открытостью, полнотой и доступностью информации о деятельности организации, размещенной на информационных стендах в помещении организации?</w:t>
      </w:r>
    </w:p>
    <w:p w14:paraId="443D8FC5" w14:textId="77777777" w:rsidR="00C12737" w:rsidRPr="00405200" w:rsidRDefault="00C12737" w:rsidP="001F41C2">
      <w:pPr>
        <w:pStyle w:val="af9"/>
        <w:widowControl w:val="0"/>
        <w:numPr>
          <w:ilvl w:val="0"/>
          <w:numId w:val="25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 xml:space="preserve">Да </w:t>
      </w:r>
    </w:p>
    <w:p w14:paraId="08C14A2B" w14:textId="77777777" w:rsidR="00C12737" w:rsidRPr="00405200" w:rsidRDefault="00C12737" w:rsidP="001F41C2">
      <w:pPr>
        <w:pStyle w:val="af9"/>
        <w:widowControl w:val="0"/>
        <w:numPr>
          <w:ilvl w:val="0"/>
          <w:numId w:val="25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</w:t>
      </w:r>
    </w:p>
    <w:p w14:paraId="7A46FFAD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  <w:lang w:eastAsia="ru-RU"/>
        </w:rPr>
      </w:pPr>
      <w:r w:rsidRPr="00405200">
        <w:rPr>
          <w:rFonts w:ascii="PT Astra Serif" w:hAnsi="PT Astra Serif"/>
          <w:b/>
          <w:lang w:eastAsia="ru-RU"/>
        </w:rPr>
        <w:t>3. Пользовались ли Вы официальным сайтом организации, чтобы получить информацию о ее деятельности?</w:t>
      </w:r>
    </w:p>
    <w:p w14:paraId="10CB888F" w14:textId="77777777" w:rsidR="00C12737" w:rsidRPr="00405200" w:rsidRDefault="00C12737" w:rsidP="001F41C2">
      <w:pPr>
        <w:pStyle w:val="af9"/>
        <w:widowControl w:val="0"/>
        <w:numPr>
          <w:ilvl w:val="0"/>
          <w:numId w:val="26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 xml:space="preserve">Да </w:t>
      </w:r>
    </w:p>
    <w:p w14:paraId="6B42A166" w14:textId="77777777" w:rsidR="00C12737" w:rsidRPr="00405200" w:rsidRDefault="00C12737" w:rsidP="001F41C2">
      <w:pPr>
        <w:pStyle w:val="af9"/>
        <w:widowControl w:val="0"/>
        <w:numPr>
          <w:ilvl w:val="0"/>
          <w:numId w:val="26"/>
        </w:numPr>
        <w:tabs>
          <w:tab w:val="left" w:pos="4824"/>
        </w:tabs>
        <w:rPr>
          <w:rFonts w:ascii="PT Astra Serif" w:hAnsi="PT Astra Serif"/>
          <w:i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 (переход к вопросу 5)</w:t>
      </w:r>
    </w:p>
    <w:p w14:paraId="7636C2E2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  <w:lang w:eastAsia="ru-RU"/>
        </w:rPr>
      </w:pPr>
      <w:r w:rsidRPr="00405200">
        <w:rPr>
          <w:rFonts w:ascii="PT Astra Serif" w:hAnsi="PT Astra Serif"/>
          <w:b/>
          <w:lang w:eastAsia="ru-RU"/>
        </w:rPr>
        <w:t>4. Удовлетворены ли Вы</w:t>
      </w:r>
      <w:r>
        <w:rPr>
          <w:rFonts w:ascii="PT Astra Serif" w:hAnsi="PT Astra Serif"/>
          <w:b/>
          <w:lang w:eastAsia="ru-RU"/>
        </w:rPr>
        <w:t xml:space="preserve"> </w:t>
      </w:r>
      <w:r w:rsidRPr="00405200">
        <w:rPr>
          <w:rFonts w:ascii="PT Astra Serif" w:hAnsi="PT Astra Serif"/>
          <w:b/>
          <w:lang w:eastAsia="ru-RU"/>
        </w:rPr>
        <w:t>открытостью, полнотой и доступностью информации о деятельности организации, размещенной на ее официальном сайте в информационно-телекоммуникационной сети «Интернет»?</w:t>
      </w:r>
    </w:p>
    <w:p w14:paraId="2DDF499F" w14:textId="77777777" w:rsidR="00C12737" w:rsidRPr="00405200" w:rsidRDefault="00C12737" w:rsidP="001F41C2">
      <w:pPr>
        <w:pStyle w:val="af9"/>
        <w:widowControl w:val="0"/>
        <w:numPr>
          <w:ilvl w:val="0"/>
          <w:numId w:val="27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 xml:space="preserve">Да </w:t>
      </w:r>
    </w:p>
    <w:p w14:paraId="6A18136E" w14:textId="77777777" w:rsidR="00C12737" w:rsidRPr="00405200" w:rsidRDefault="00C12737" w:rsidP="001F41C2">
      <w:pPr>
        <w:pStyle w:val="af9"/>
        <w:widowControl w:val="0"/>
        <w:numPr>
          <w:ilvl w:val="0"/>
          <w:numId w:val="27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</w:t>
      </w:r>
    </w:p>
    <w:p w14:paraId="38AE456B" w14:textId="77777777" w:rsidR="00C12737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  <w:lang w:eastAsia="ru-RU"/>
        </w:rPr>
      </w:pPr>
      <w:r>
        <w:rPr>
          <w:rFonts w:ascii="PT Astra Serif" w:hAnsi="PT Astra Serif"/>
          <w:b/>
          <w:lang w:eastAsia="ru-RU"/>
        </w:rPr>
        <w:t>5.</w:t>
      </w:r>
      <w:r w:rsidRPr="005B790A">
        <w:rPr>
          <w:rFonts w:ascii="PT Astra Serif" w:hAnsi="PT Astra Serif"/>
          <w:b/>
          <w:lang w:eastAsia="ru-RU"/>
        </w:rPr>
        <w:t>Вы удовлетворены комфортностью условий</w:t>
      </w:r>
      <w:r>
        <w:rPr>
          <w:rFonts w:ascii="PT Astra Serif" w:hAnsi="PT Astra Serif"/>
          <w:b/>
          <w:lang w:eastAsia="ru-RU"/>
        </w:rPr>
        <w:t xml:space="preserve"> </w:t>
      </w:r>
      <w:r w:rsidRPr="005B790A">
        <w:rPr>
          <w:rFonts w:ascii="PT Astra Serif" w:hAnsi="PT Astra Serif"/>
          <w:b/>
          <w:lang w:eastAsia="ru-RU"/>
        </w:rPr>
        <w:t>предоставления услуг в</w:t>
      </w:r>
      <w:r>
        <w:rPr>
          <w:rFonts w:ascii="PT Astra Serif" w:hAnsi="PT Astra Serif"/>
          <w:b/>
          <w:lang w:eastAsia="ru-RU"/>
        </w:rPr>
        <w:t xml:space="preserve"> учреждении культуры? </w:t>
      </w:r>
    </w:p>
    <w:p w14:paraId="10A9E746" w14:textId="77777777" w:rsidR="00C12737" w:rsidRPr="005B790A" w:rsidRDefault="00C12737" w:rsidP="001F41C2">
      <w:pPr>
        <w:pStyle w:val="af9"/>
        <w:widowControl w:val="0"/>
        <w:numPr>
          <w:ilvl w:val="0"/>
          <w:numId w:val="41"/>
        </w:numPr>
        <w:tabs>
          <w:tab w:val="left" w:pos="4824"/>
        </w:tabs>
        <w:ind w:left="1560"/>
        <w:rPr>
          <w:rFonts w:ascii="PT Astra Serif" w:hAnsi="PT Astra Serif"/>
          <w:lang w:eastAsia="ru-RU"/>
        </w:rPr>
      </w:pPr>
      <w:r w:rsidRPr="005B790A">
        <w:rPr>
          <w:rFonts w:ascii="PT Astra Serif" w:hAnsi="PT Astra Serif"/>
          <w:lang w:eastAsia="ru-RU"/>
        </w:rPr>
        <w:t xml:space="preserve">Да </w:t>
      </w:r>
    </w:p>
    <w:p w14:paraId="611A3441" w14:textId="77777777" w:rsidR="00C12737" w:rsidRPr="005B790A" w:rsidRDefault="00C12737" w:rsidP="001F41C2">
      <w:pPr>
        <w:pStyle w:val="af9"/>
        <w:widowControl w:val="0"/>
        <w:numPr>
          <w:ilvl w:val="0"/>
          <w:numId w:val="41"/>
        </w:numPr>
        <w:tabs>
          <w:tab w:val="left" w:pos="4824"/>
        </w:tabs>
        <w:ind w:left="1560"/>
        <w:rPr>
          <w:rFonts w:ascii="PT Astra Serif" w:hAnsi="PT Astra Serif"/>
          <w:i/>
          <w:lang w:eastAsia="ru-RU"/>
        </w:rPr>
      </w:pPr>
      <w:r w:rsidRPr="005B790A">
        <w:rPr>
          <w:rFonts w:ascii="PT Astra Serif" w:hAnsi="PT Astra Serif"/>
          <w:lang w:eastAsia="ru-RU"/>
        </w:rPr>
        <w:t xml:space="preserve">Нет </w:t>
      </w:r>
    </w:p>
    <w:p w14:paraId="45539AEC" w14:textId="77777777" w:rsidR="00C12737" w:rsidRPr="005B790A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  <w:lang w:eastAsia="ru-RU"/>
        </w:rPr>
      </w:pPr>
      <w:r>
        <w:rPr>
          <w:rFonts w:ascii="PT Astra Serif" w:hAnsi="PT Astra Serif"/>
          <w:b/>
          <w:lang w:eastAsia="ru-RU"/>
        </w:rPr>
        <w:t xml:space="preserve">6. </w:t>
      </w:r>
      <w:r w:rsidRPr="005B790A">
        <w:rPr>
          <w:rFonts w:ascii="PT Astra Serif" w:hAnsi="PT Astra Serif"/>
          <w:b/>
          <w:lang w:eastAsia="ru-RU"/>
        </w:rPr>
        <w:t>Что именно Вас не удовлетворяет?</w:t>
      </w:r>
      <w:r>
        <w:rPr>
          <w:rFonts w:ascii="PT Astra Serif" w:hAnsi="PT Astra Serif"/>
          <w:b/>
          <w:lang w:eastAsia="ru-RU"/>
        </w:rPr>
        <w:t xml:space="preserve"> (любое количество ответов)</w:t>
      </w:r>
    </w:p>
    <w:p w14:paraId="336B2C7F" w14:textId="77777777" w:rsidR="00C12737" w:rsidRPr="005B790A" w:rsidRDefault="00C12737" w:rsidP="001F41C2">
      <w:pPr>
        <w:pStyle w:val="af9"/>
        <w:widowControl w:val="0"/>
        <w:numPr>
          <w:ilvl w:val="0"/>
          <w:numId w:val="42"/>
        </w:numPr>
        <w:tabs>
          <w:tab w:val="left" w:pos="4824"/>
        </w:tabs>
        <w:ind w:left="1560"/>
        <w:jc w:val="both"/>
        <w:rPr>
          <w:rFonts w:ascii="PT Astra Serif" w:hAnsi="PT Astra Serif"/>
          <w:lang w:eastAsia="ru-RU"/>
        </w:rPr>
      </w:pPr>
      <w:r w:rsidRPr="005B790A">
        <w:rPr>
          <w:rFonts w:ascii="PT Astra Serif" w:hAnsi="PT Astra Serif"/>
          <w:lang w:eastAsia="ru-RU"/>
        </w:rPr>
        <w:t>Отсутствие свободных мест ожидания (комфортной зоны отдыха, ожидания)</w:t>
      </w:r>
    </w:p>
    <w:p w14:paraId="3196D908" w14:textId="77777777" w:rsidR="00C12737" w:rsidRPr="005B790A" w:rsidRDefault="00C12737" w:rsidP="001F41C2">
      <w:pPr>
        <w:pStyle w:val="af9"/>
        <w:widowControl w:val="0"/>
        <w:numPr>
          <w:ilvl w:val="0"/>
          <w:numId w:val="42"/>
        </w:numPr>
        <w:tabs>
          <w:tab w:val="left" w:pos="4824"/>
        </w:tabs>
        <w:ind w:left="1560"/>
        <w:jc w:val="both"/>
        <w:rPr>
          <w:rFonts w:ascii="PT Astra Serif" w:hAnsi="PT Astra Serif"/>
          <w:lang w:eastAsia="ru-RU"/>
        </w:rPr>
      </w:pPr>
      <w:r w:rsidRPr="005B790A">
        <w:rPr>
          <w:rFonts w:ascii="PT Astra Serif" w:hAnsi="PT Astra Serif"/>
          <w:lang w:eastAsia="ru-RU"/>
        </w:rPr>
        <w:t>Отсутствие и/или непонятность навигации внутри учреждения;</w:t>
      </w:r>
    </w:p>
    <w:p w14:paraId="0310DA08" w14:textId="77777777" w:rsidR="00C12737" w:rsidRPr="005B790A" w:rsidRDefault="00C12737" w:rsidP="001F41C2">
      <w:pPr>
        <w:pStyle w:val="af9"/>
        <w:widowControl w:val="0"/>
        <w:numPr>
          <w:ilvl w:val="0"/>
          <w:numId w:val="42"/>
        </w:numPr>
        <w:tabs>
          <w:tab w:val="left" w:pos="4824"/>
        </w:tabs>
        <w:ind w:left="1560"/>
        <w:jc w:val="both"/>
        <w:rPr>
          <w:rFonts w:ascii="PT Astra Serif" w:hAnsi="PT Astra Serif"/>
          <w:lang w:eastAsia="ru-RU"/>
        </w:rPr>
      </w:pPr>
      <w:r w:rsidRPr="005B790A">
        <w:rPr>
          <w:rFonts w:ascii="PT Astra Serif" w:hAnsi="PT Astra Serif"/>
          <w:lang w:eastAsia="ru-RU"/>
        </w:rPr>
        <w:t>Отсутствие или недоступность питьевой воды;</w:t>
      </w:r>
    </w:p>
    <w:p w14:paraId="38891B61" w14:textId="77777777" w:rsidR="00C12737" w:rsidRPr="005B790A" w:rsidRDefault="00C12737" w:rsidP="001F41C2">
      <w:pPr>
        <w:pStyle w:val="af9"/>
        <w:widowControl w:val="0"/>
        <w:numPr>
          <w:ilvl w:val="0"/>
          <w:numId w:val="42"/>
        </w:numPr>
        <w:tabs>
          <w:tab w:val="left" w:pos="4824"/>
        </w:tabs>
        <w:ind w:left="1560"/>
        <w:jc w:val="both"/>
        <w:rPr>
          <w:rFonts w:ascii="PT Astra Serif" w:hAnsi="PT Astra Serif"/>
          <w:lang w:eastAsia="ru-RU"/>
        </w:rPr>
      </w:pPr>
      <w:r w:rsidRPr="005B790A">
        <w:rPr>
          <w:rFonts w:ascii="PT Astra Serif" w:hAnsi="PT Astra Serif"/>
          <w:lang w:eastAsia="ru-RU"/>
        </w:rPr>
        <w:t>Отсутствие или недоступность санитарно-гигиенических помещений (чистота помещений, наличие мыла, воды, туалетной бумаги и пр.);</w:t>
      </w:r>
    </w:p>
    <w:p w14:paraId="7EEC3419" w14:textId="77777777" w:rsidR="00C12737" w:rsidRPr="005B790A" w:rsidRDefault="00C12737" w:rsidP="001F41C2">
      <w:pPr>
        <w:pStyle w:val="af9"/>
        <w:widowControl w:val="0"/>
        <w:numPr>
          <w:ilvl w:val="0"/>
          <w:numId w:val="42"/>
        </w:numPr>
        <w:tabs>
          <w:tab w:val="left" w:pos="4824"/>
        </w:tabs>
        <w:ind w:left="1560"/>
        <w:jc w:val="both"/>
        <w:rPr>
          <w:rFonts w:ascii="PT Astra Serif" w:hAnsi="PT Astra Serif"/>
          <w:lang w:eastAsia="ru-RU"/>
        </w:rPr>
      </w:pPr>
      <w:r w:rsidRPr="005B790A">
        <w:rPr>
          <w:rFonts w:ascii="PT Astra Serif" w:hAnsi="PT Astra Serif"/>
          <w:lang w:eastAsia="ru-RU"/>
        </w:rPr>
        <w:t>Санитарное состояние помещений учреждения;</w:t>
      </w:r>
      <w:r w:rsidRPr="005B790A">
        <w:rPr>
          <w:rFonts w:ascii="PT Astra Serif" w:hAnsi="PT Astra Serif"/>
          <w:lang w:eastAsia="ru-RU"/>
        </w:rPr>
        <w:tab/>
      </w:r>
    </w:p>
    <w:p w14:paraId="4697AE73" w14:textId="77777777" w:rsidR="00C12737" w:rsidRPr="005B790A" w:rsidRDefault="00C12737" w:rsidP="001F41C2">
      <w:pPr>
        <w:pStyle w:val="af9"/>
        <w:widowControl w:val="0"/>
        <w:numPr>
          <w:ilvl w:val="0"/>
          <w:numId w:val="42"/>
        </w:numPr>
        <w:tabs>
          <w:tab w:val="left" w:pos="4824"/>
        </w:tabs>
        <w:ind w:left="1560"/>
        <w:jc w:val="both"/>
        <w:rPr>
          <w:rFonts w:ascii="PT Astra Serif" w:hAnsi="PT Astra Serif"/>
          <w:lang w:eastAsia="ru-RU"/>
        </w:rPr>
      </w:pPr>
      <w:r w:rsidRPr="005B790A">
        <w:rPr>
          <w:rFonts w:ascii="PT Astra Serif" w:hAnsi="PT Astra Serif"/>
          <w:lang w:eastAsia="ru-RU"/>
        </w:rPr>
        <w:t>Отсутствие возможности бронирования услуги/недоступность записи на получение услуг (по телефону, с использованием сети «Интернет» на официальном сайте организации, при личном посещении и пр.).</w:t>
      </w:r>
    </w:p>
    <w:p w14:paraId="440C45EC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  <w:lang w:eastAsia="ru-RU"/>
        </w:rPr>
      </w:pPr>
      <w:r>
        <w:rPr>
          <w:rFonts w:ascii="PT Astra Serif" w:hAnsi="PT Astra Serif"/>
          <w:b/>
          <w:lang w:eastAsia="ru-RU"/>
        </w:rPr>
        <w:t>7</w:t>
      </w:r>
      <w:r w:rsidRPr="00405200">
        <w:rPr>
          <w:rFonts w:ascii="PT Astra Serif" w:hAnsi="PT Astra Serif"/>
          <w:b/>
          <w:lang w:eastAsia="ru-RU"/>
        </w:rPr>
        <w:t>. Имеете ли Вы (или лицо, представителем которого Вы являетесь) установленную группу инвалидности?</w:t>
      </w:r>
    </w:p>
    <w:p w14:paraId="25E347E7" w14:textId="77777777" w:rsidR="00C12737" w:rsidRPr="00405200" w:rsidRDefault="00C12737" w:rsidP="001F41C2">
      <w:pPr>
        <w:pStyle w:val="af9"/>
        <w:widowControl w:val="0"/>
        <w:numPr>
          <w:ilvl w:val="0"/>
          <w:numId w:val="28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Да</w:t>
      </w:r>
    </w:p>
    <w:p w14:paraId="1B4A223E" w14:textId="77777777" w:rsidR="00C12737" w:rsidRPr="00405200" w:rsidRDefault="00C12737" w:rsidP="001F41C2">
      <w:pPr>
        <w:pStyle w:val="af9"/>
        <w:widowControl w:val="0"/>
        <w:numPr>
          <w:ilvl w:val="0"/>
          <w:numId w:val="28"/>
        </w:numPr>
        <w:tabs>
          <w:tab w:val="left" w:pos="4824"/>
        </w:tabs>
        <w:rPr>
          <w:rFonts w:ascii="PT Astra Serif" w:hAnsi="PT Astra Serif"/>
          <w:i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 (переход к вопросу 9)</w:t>
      </w:r>
    </w:p>
    <w:p w14:paraId="06105648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lang w:eastAsia="ru-RU"/>
        </w:rPr>
      </w:pPr>
      <w:r>
        <w:rPr>
          <w:rFonts w:ascii="PT Astra Serif" w:hAnsi="PT Astra Serif"/>
          <w:b/>
          <w:lang w:eastAsia="ru-RU"/>
        </w:rPr>
        <w:t>8</w:t>
      </w:r>
      <w:r w:rsidRPr="00405200">
        <w:rPr>
          <w:rFonts w:ascii="PT Astra Serif" w:hAnsi="PT Astra Serif"/>
          <w:b/>
          <w:lang w:eastAsia="ru-RU"/>
        </w:rPr>
        <w:t>. Удовлетворены ли Вы доступностью предоставления услуг для инвалидов в организации?</w:t>
      </w:r>
    </w:p>
    <w:p w14:paraId="3BCAACA6" w14:textId="77777777" w:rsidR="00C12737" w:rsidRPr="00405200" w:rsidRDefault="00C12737" w:rsidP="001F41C2">
      <w:pPr>
        <w:pStyle w:val="af9"/>
        <w:widowControl w:val="0"/>
        <w:numPr>
          <w:ilvl w:val="0"/>
          <w:numId w:val="29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 xml:space="preserve">Да </w:t>
      </w:r>
    </w:p>
    <w:p w14:paraId="694E2163" w14:textId="77777777" w:rsidR="00C12737" w:rsidRPr="00405200" w:rsidRDefault="00C12737" w:rsidP="001F41C2">
      <w:pPr>
        <w:pStyle w:val="af9"/>
        <w:widowControl w:val="0"/>
        <w:numPr>
          <w:ilvl w:val="0"/>
          <w:numId w:val="29"/>
        </w:numPr>
        <w:tabs>
          <w:tab w:val="left" w:pos="4824"/>
        </w:tabs>
        <w:rPr>
          <w:rFonts w:ascii="PT Astra Serif" w:hAnsi="PT Astra Serif"/>
          <w:i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 xml:space="preserve">Нет </w:t>
      </w:r>
    </w:p>
    <w:p w14:paraId="7563BEEF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lang w:eastAsia="ru-RU"/>
        </w:rPr>
        <w:t>9</w:t>
      </w:r>
      <w:r w:rsidRPr="00405200">
        <w:rPr>
          <w:rFonts w:ascii="PT Astra Serif" w:hAnsi="PT Astra Serif"/>
          <w:b/>
          <w:lang w:eastAsia="ru-RU"/>
        </w:rPr>
        <w:t>. Удовлетворены ли Вы д</w:t>
      </w:r>
      <w:r w:rsidRPr="00405200">
        <w:rPr>
          <w:rFonts w:ascii="PT Astra Serif" w:hAnsi="PT Astra Serif"/>
          <w:b/>
        </w:rPr>
        <w:t xml:space="preserve">оброжелательностью и вежливостью работников организации, обеспечивающих первичный контакт с посетителями и информирование об услугах при </w:t>
      </w:r>
      <w:r w:rsidRPr="00405200">
        <w:rPr>
          <w:rFonts w:ascii="PT Astra Serif" w:hAnsi="PT Astra Serif"/>
          <w:b/>
        </w:rPr>
        <w:lastRenderedPageBreak/>
        <w:t xml:space="preserve">непосредственном обращении в организацию </w:t>
      </w:r>
      <w:r w:rsidRPr="00405200">
        <w:rPr>
          <w:rFonts w:ascii="PT Astra Serif" w:hAnsi="PT Astra Serif"/>
        </w:rPr>
        <w:t>(работники справочной, кассиры и прочее работники)</w:t>
      </w:r>
      <w:r w:rsidRPr="00405200">
        <w:rPr>
          <w:rFonts w:ascii="PT Astra Serif" w:hAnsi="PT Astra Serif"/>
          <w:b/>
        </w:rPr>
        <w:t>?</w:t>
      </w:r>
    </w:p>
    <w:p w14:paraId="0EA0CD37" w14:textId="77777777" w:rsidR="00C12737" w:rsidRPr="00405200" w:rsidRDefault="00C12737" w:rsidP="001F41C2">
      <w:pPr>
        <w:pStyle w:val="af9"/>
        <w:widowControl w:val="0"/>
        <w:numPr>
          <w:ilvl w:val="0"/>
          <w:numId w:val="30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Да</w:t>
      </w:r>
    </w:p>
    <w:p w14:paraId="49ED6A28" w14:textId="77777777" w:rsidR="00C12737" w:rsidRPr="00405200" w:rsidRDefault="00C12737" w:rsidP="001F41C2">
      <w:pPr>
        <w:pStyle w:val="af9"/>
        <w:widowControl w:val="0"/>
        <w:numPr>
          <w:ilvl w:val="0"/>
          <w:numId w:val="30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</w:t>
      </w:r>
    </w:p>
    <w:p w14:paraId="340E5CB2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  <w:lang w:eastAsia="ru-RU"/>
        </w:rPr>
        <w:t>10</w:t>
      </w:r>
      <w:r w:rsidRPr="00405200">
        <w:rPr>
          <w:rFonts w:ascii="PT Astra Serif" w:hAnsi="PT Astra Serif"/>
          <w:b/>
          <w:lang w:eastAsia="ru-RU"/>
        </w:rPr>
        <w:t>. Удовлетворены ли Вы д</w:t>
      </w:r>
      <w:r w:rsidRPr="00405200">
        <w:rPr>
          <w:rFonts w:ascii="PT Astra Serif" w:hAnsi="PT Astra Serif"/>
          <w:b/>
        </w:rPr>
        <w:t>оброжелательностью и вежливостью работников организации, обеспечивающих непосредственное оказание услуги при обращении в организацию?</w:t>
      </w:r>
    </w:p>
    <w:p w14:paraId="2606DC2D" w14:textId="77777777" w:rsidR="00C12737" w:rsidRPr="00405200" w:rsidRDefault="00C12737" w:rsidP="001F41C2">
      <w:pPr>
        <w:pStyle w:val="af9"/>
        <w:widowControl w:val="0"/>
        <w:numPr>
          <w:ilvl w:val="0"/>
          <w:numId w:val="31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Да</w:t>
      </w:r>
    </w:p>
    <w:p w14:paraId="70397712" w14:textId="77777777" w:rsidR="00C12737" w:rsidRPr="00405200" w:rsidRDefault="00C12737" w:rsidP="001F41C2">
      <w:pPr>
        <w:pStyle w:val="af9"/>
        <w:widowControl w:val="0"/>
        <w:numPr>
          <w:ilvl w:val="0"/>
          <w:numId w:val="31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</w:t>
      </w:r>
    </w:p>
    <w:p w14:paraId="6799EDBD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lang w:eastAsia="ru-RU"/>
        </w:rPr>
      </w:pPr>
      <w:r>
        <w:rPr>
          <w:rFonts w:ascii="PT Astra Serif" w:hAnsi="PT Astra Serif"/>
          <w:b/>
          <w:lang w:eastAsia="ru-RU"/>
        </w:rPr>
        <w:t>11</w:t>
      </w:r>
      <w:r w:rsidRPr="00405200">
        <w:rPr>
          <w:rFonts w:ascii="PT Astra Serif" w:hAnsi="PT Astra Serif"/>
          <w:b/>
          <w:lang w:eastAsia="ru-RU"/>
        </w:rPr>
        <w:t xml:space="preserve">. Пользовались ли Вы какими-либо дистанционными способами взаимодействия с организацией </w:t>
      </w:r>
      <w:r w:rsidRPr="00405200">
        <w:rPr>
          <w:rFonts w:ascii="PT Astra Serif" w:hAnsi="PT Astra Serif"/>
          <w:lang w:eastAsia="ru-RU"/>
        </w:rPr>
        <w:t>(телефон, электронная почта, электронный сервис (форма для подачи электронного обращения (жалобы, предложения), получение консультации по оказываемым услугам), раздел «Часто задаваемые вопросы», анкета для опроса граждан на сайте и прочие.)</w:t>
      </w:r>
      <w:r w:rsidRPr="00405200">
        <w:rPr>
          <w:rFonts w:ascii="PT Astra Serif" w:hAnsi="PT Astra Serif"/>
          <w:b/>
          <w:lang w:eastAsia="ru-RU"/>
        </w:rPr>
        <w:t>?</w:t>
      </w:r>
    </w:p>
    <w:p w14:paraId="174263C6" w14:textId="77777777" w:rsidR="00C12737" w:rsidRPr="00405200" w:rsidRDefault="00C12737" w:rsidP="001F41C2">
      <w:pPr>
        <w:pStyle w:val="af9"/>
        <w:widowControl w:val="0"/>
        <w:numPr>
          <w:ilvl w:val="0"/>
          <w:numId w:val="32"/>
        </w:numPr>
        <w:tabs>
          <w:tab w:val="left" w:pos="4824"/>
        </w:tabs>
        <w:rPr>
          <w:rFonts w:ascii="PT Astra Serif" w:hAnsi="PT Astra Serif"/>
          <w:i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Да</w:t>
      </w:r>
    </w:p>
    <w:p w14:paraId="68FA5CEC" w14:textId="77777777" w:rsidR="00C12737" w:rsidRPr="00405200" w:rsidRDefault="00C12737" w:rsidP="001F41C2">
      <w:pPr>
        <w:pStyle w:val="af9"/>
        <w:widowControl w:val="0"/>
        <w:numPr>
          <w:ilvl w:val="0"/>
          <w:numId w:val="32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 (переход к вопросу 13)</w:t>
      </w:r>
    </w:p>
    <w:p w14:paraId="67CBBA33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  <w:lang w:eastAsia="ru-RU"/>
        </w:rPr>
        <w:t>12</w:t>
      </w:r>
      <w:r w:rsidRPr="00405200">
        <w:rPr>
          <w:rFonts w:ascii="PT Astra Serif" w:hAnsi="PT Astra Serif"/>
          <w:b/>
          <w:lang w:eastAsia="ru-RU"/>
        </w:rPr>
        <w:t>. Удовлетворены ли Вы д</w:t>
      </w:r>
      <w:r w:rsidRPr="00405200">
        <w:rPr>
          <w:rFonts w:ascii="PT Astra Serif" w:hAnsi="PT Astra Serif"/>
          <w:b/>
        </w:rPr>
        <w:t xml:space="preserve">оброжелательностью и вежливостью работников организации, с которыми взаимодействовали в дистанционной форме </w:t>
      </w:r>
      <w:r w:rsidRPr="00405200">
        <w:rPr>
          <w:rFonts w:ascii="PT Astra Serif" w:hAnsi="PT Astra Serif"/>
          <w:lang w:eastAsia="ru-RU"/>
        </w:rPr>
        <w:t>(по телефону, по электронной почте, с помощью электронных сервисов (для подачи электронного обращения (жалобы, предложения), получения консультации по оказываемым услугам) и в прочих дистанционных формах)</w:t>
      </w:r>
      <w:r w:rsidRPr="00405200">
        <w:rPr>
          <w:rFonts w:ascii="PT Astra Serif" w:hAnsi="PT Astra Serif"/>
          <w:b/>
        </w:rPr>
        <w:t>?</w:t>
      </w:r>
    </w:p>
    <w:p w14:paraId="0DB32905" w14:textId="77777777" w:rsidR="00C12737" w:rsidRPr="00405200" w:rsidRDefault="00C12737" w:rsidP="001F41C2">
      <w:pPr>
        <w:pStyle w:val="af9"/>
        <w:widowControl w:val="0"/>
        <w:numPr>
          <w:ilvl w:val="0"/>
          <w:numId w:val="33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Да</w:t>
      </w:r>
    </w:p>
    <w:p w14:paraId="2D396D46" w14:textId="77777777" w:rsidR="00C12737" w:rsidRPr="00405200" w:rsidRDefault="00C12737" w:rsidP="001F41C2">
      <w:pPr>
        <w:pStyle w:val="af9"/>
        <w:widowControl w:val="0"/>
        <w:numPr>
          <w:ilvl w:val="0"/>
          <w:numId w:val="33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</w:t>
      </w:r>
    </w:p>
    <w:p w14:paraId="0F21E2B6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13</w:t>
      </w:r>
      <w:r w:rsidRPr="00405200">
        <w:rPr>
          <w:rFonts w:ascii="PT Astra Serif" w:hAnsi="PT Astra Serif"/>
          <w:b/>
        </w:rPr>
        <w:t xml:space="preserve">. Готовы ли Вы рекомендовать данную организацию родственникам и знакомым (или могли бы Вы ее рекомендовать, если бы была </w:t>
      </w:r>
      <w:r w:rsidRPr="00405200">
        <w:rPr>
          <w:rFonts w:ascii="PT Astra Serif" w:hAnsi="PT Astra Serif"/>
          <w:b/>
          <w:lang w:eastAsia="ru-RU"/>
        </w:rPr>
        <w:t>возможность</w:t>
      </w:r>
      <w:r w:rsidRPr="00405200">
        <w:rPr>
          <w:rFonts w:ascii="PT Astra Serif" w:hAnsi="PT Astra Serif"/>
          <w:b/>
        </w:rPr>
        <w:t xml:space="preserve"> выбора организации)?</w:t>
      </w:r>
    </w:p>
    <w:p w14:paraId="22031026" w14:textId="77777777" w:rsidR="00C12737" w:rsidRPr="00405200" w:rsidRDefault="00C12737" w:rsidP="001F41C2">
      <w:pPr>
        <w:pStyle w:val="af9"/>
        <w:widowControl w:val="0"/>
        <w:numPr>
          <w:ilvl w:val="0"/>
          <w:numId w:val="34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Да</w:t>
      </w:r>
    </w:p>
    <w:p w14:paraId="6A8F45D6" w14:textId="77777777" w:rsidR="00C12737" w:rsidRPr="00405200" w:rsidRDefault="00C12737" w:rsidP="001F41C2">
      <w:pPr>
        <w:pStyle w:val="af9"/>
        <w:widowControl w:val="0"/>
        <w:numPr>
          <w:ilvl w:val="0"/>
          <w:numId w:val="34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</w:t>
      </w:r>
    </w:p>
    <w:p w14:paraId="15772040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  <w:lang w:eastAsia="ru-RU"/>
        </w:rPr>
      </w:pPr>
      <w:r>
        <w:rPr>
          <w:rFonts w:ascii="PT Astra Serif" w:hAnsi="PT Astra Serif"/>
          <w:b/>
          <w:lang w:eastAsia="ru-RU"/>
        </w:rPr>
        <w:t>14</w:t>
      </w:r>
      <w:r w:rsidRPr="00405200">
        <w:rPr>
          <w:rFonts w:ascii="PT Astra Serif" w:hAnsi="PT Astra Serif"/>
          <w:b/>
          <w:lang w:eastAsia="ru-RU"/>
        </w:rPr>
        <w:t>. Удовлетворены ли Вы графиком работы организации?</w:t>
      </w:r>
    </w:p>
    <w:p w14:paraId="161CF43F" w14:textId="77777777" w:rsidR="00C12737" w:rsidRPr="00405200" w:rsidRDefault="00C12737" w:rsidP="001F41C2">
      <w:pPr>
        <w:pStyle w:val="af9"/>
        <w:widowControl w:val="0"/>
        <w:numPr>
          <w:ilvl w:val="0"/>
          <w:numId w:val="35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Да</w:t>
      </w:r>
    </w:p>
    <w:p w14:paraId="6FD2C2D1" w14:textId="77777777" w:rsidR="00C12737" w:rsidRPr="00405200" w:rsidRDefault="00C12737" w:rsidP="001F41C2">
      <w:pPr>
        <w:pStyle w:val="af9"/>
        <w:widowControl w:val="0"/>
        <w:numPr>
          <w:ilvl w:val="0"/>
          <w:numId w:val="35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</w:t>
      </w:r>
    </w:p>
    <w:p w14:paraId="0388B308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  <w:lang w:eastAsia="ru-RU"/>
        </w:rPr>
      </w:pPr>
      <w:r>
        <w:rPr>
          <w:rFonts w:ascii="PT Astra Serif" w:hAnsi="PT Astra Serif"/>
          <w:b/>
          <w:lang w:eastAsia="ru-RU"/>
        </w:rPr>
        <w:t>15</w:t>
      </w:r>
      <w:r w:rsidRPr="00405200">
        <w:rPr>
          <w:rFonts w:ascii="PT Astra Serif" w:hAnsi="PT Astra Serif"/>
          <w:b/>
          <w:lang w:eastAsia="ru-RU"/>
        </w:rPr>
        <w:t>. Удовлетворены ли Вы в целом условиями оказания услуг в организации?</w:t>
      </w:r>
    </w:p>
    <w:p w14:paraId="2E48EAFC" w14:textId="77777777" w:rsidR="00C12737" w:rsidRPr="00405200" w:rsidRDefault="00C12737" w:rsidP="001F41C2">
      <w:pPr>
        <w:pStyle w:val="af9"/>
        <w:widowControl w:val="0"/>
        <w:numPr>
          <w:ilvl w:val="0"/>
          <w:numId w:val="36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Да</w:t>
      </w:r>
    </w:p>
    <w:p w14:paraId="3E6B9E6A" w14:textId="77777777" w:rsidR="00C12737" w:rsidRPr="00405200" w:rsidRDefault="00C12737" w:rsidP="001F41C2">
      <w:pPr>
        <w:pStyle w:val="af9"/>
        <w:widowControl w:val="0"/>
        <w:numPr>
          <w:ilvl w:val="0"/>
          <w:numId w:val="36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405200">
        <w:rPr>
          <w:rFonts w:ascii="PT Astra Serif" w:hAnsi="PT Astra Serif"/>
          <w:szCs w:val="24"/>
          <w:lang w:eastAsia="ru-RU"/>
        </w:rPr>
        <w:t>Нет</w:t>
      </w:r>
    </w:p>
    <w:p w14:paraId="41A90C51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16</w:t>
      </w:r>
      <w:r w:rsidRPr="00405200">
        <w:rPr>
          <w:rFonts w:ascii="PT Astra Serif" w:hAnsi="PT Astra Serif"/>
          <w:b/>
        </w:rPr>
        <w:t>. Ваши предложения по улучшению условий оказания услуг в данной организации:</w:t>
      </w:r>
    </w:p>
    <w:p w14:paraId="0D4A6807" w14:textId="77777777" w:rsidR="00C12737" w:rsidRPr="00405200" w:rsidRDefault="00C12737" w:rsidP="00C12737">
      <w:pPr>
        <w:widowControl w:val="0"/>
        <w:pBdr>
          <w:bottom w:val="single" w:sz="6" w:space="1" w:color="auto"/>
        </w:pBdr>
        <w:tabs>
          <w:tab w:val="left" w:pos="4824"/>
        </w:tabs>
        <w:jc w:val="both"/>
        <w:rPr>
          <w:rFonts w:ascii="PT Astra Serif" w:hAnsi="PT Astra Serif"/>
          <w:lang w:eastAsia="ru-RU"/>
        </w:rPr>
      </w:pPr>
      <w:r w:rsidRPr="00405200">
        <w:rPr>
          <w:rFonts w:ascii="PT Astra Serif" w:hAnsi="PT Astra Serif"/>
          <w:lang w:eastAsia="ru-RU"/>
        </w:rPr>
        <w:t>__________________________________________________________________</w:t>
      </w:r>
    </w:p>
    <w:p w14:paraId="7A859DE5" w14:textId="77777777" w:rsidR="00C12737" w:rsidRPr="00405200" w:rsidRDefault="00C12737" w:rsidP="00C12737">
      <w:pPr>
        <w:widowControl w:val="0"/>
        <w:pBdr>
          <w:bottom w:val="single" w:sz="6" w:space="1" w:color="auto"/>
        </w:pBdr>
        <w:tabs>
          <w:tab w:val="left" w:pos="4824"/>
        </w:tabs>
        <w:jc w:val="both"/>
        <w:rPr>
          <w:rFonts w:ascii="PT Astra Serif" w:hAnsi="PT Astra Serif"/>
          <w:lang w:eastAsia="ru-RU"/>
        </w:rPr>
      </w:pPr>
    </w:p>
    <w:p w14:paraId="730753B9" w14:textId="77777777" w:rsidR="00C12737" w:rsidRPr="00405200" w:rsidRDefault="00C12737" w:rsidP="00C12737">
      <w:pPr>
        <w:widowControl w:val="0"/>
        <w:tabs>
          <w:tab w:val="left" w:pos="4824"/>
        </w:tabs>
        <w:jc w:val="both"/>
        <w:rPr>
          <w:rFonts w:ascii="PT Astra Serif" w:hAnsi="PT Astra Serif"/>
          <w:lang w:eastAsia="ru-RU"/>
        </w:rPr>
      </w:pPr>
    </w:p>
    <w:p w14:paraId="283D06B9" w14:textId="77777777" w:rsidR="00C12737" w:rsidRPr="006B48E6" w:rsidRDefault="00C12737" w:rsidP="00C12737">
      <w:pPr>
        <w:widowControl w:val="0"/>
        <w:tabs>
          <w:tab w:val="left" w:pos="4824"/>
        </w:tabs>
        <w:ind w:firstLine="709"/>
        <w:jc w:val="both"/>
        <w:rPr>
          <w:rFonts w:ascii="PT Astra Serif" w:hAnsi="PT Astra Serif"/>
          <w:b/>
          <w:lang w:eastAsia="ru-RU"/>
        </w:rPr>
      </w:pPr>
      <w:r w:rsidRPr="006B48E6">
        <w:rPr>
          <w:rFonts w:ascii="PT Astra Serif" w:hAnsi="PT Astra Serif"/>
          <w:b/>
          <w:lang w:eastAsia="ru-RU"/>
        </w:rPr>
        <w:t xml:space="preserve">Сообщите, пожалуйста, некоторые сведения о себе: </w:t>
      </w:r>
    </w:p>
    <w:p w14:paraId="4837B941" w14:textId="77777777" w:rsidR="00C12737" w:rsidRPr="006B48E6" w:rsidRDefault="00C12737" w:rsidP="00C12737">
      <w:pPr>
        <w:widowControl w:val="0"/>
        <w:tabs>
          <w:tab w:val="left" w:pos="4824"/>
        </w:tabs>
        <w:rPr>
          <w:rFonts w:ascii="PT Astra Serif" w:hAnsi="PT Astra Serif"/>
          <w:b/>
          <w:lang w:eastAsia="ru-RU"/>
        </w:rPr>
      </w:pPr>
      <w:r>
        <w:rPr>
          <w:rFonts w:ascii="PT Astra Serif" w:hAnsi="PT Astra Serif"/>
          <w:b/>
          <w:lang w:eastAsia="ru-RU"/>
        </w:rPr>
        <w:t>17</w:t>
      </w:r>
      <w:r w:rsidRPr="006B48E6">
        <w:rPr>
          <w:rFonts w:ascii="PT Astra Serif" w:hAnsi="PT Astra Serif"/>
          <w:b/>
          <w:lang w:eastAsia="ru-RU"/>
        </w:rPr>
        <w:t>. Ваш пол</w:t>
      </w:r>
    </w:p>
    <w:p w14:paraId="1CCAC87C" w14:textId="77777777" w:rsidR="00C12737" w:rsidRPr="006B48E6" w:rsidRDefault="00C12737" w:rsidP="001F41C2">
      <w:pPr>
        <w:pStyle w:val="af9"/>
        <w:widowControl w:val="0"/>
        <w:numPr>
          <w:ilvl w:val="0"/>
          <w:numId w:val="37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6B48E6">
        <w:rPr>
          <w:rFonts w:ascii="PT Astra Serif" w:hAnsi="PT Astra Serif"/>
          <w:szCs w:val="24"/>
          <w:lang w:eastAsia="ru-RU"/>
        </w:rPr>
        <w:t>Мужской</w:t>
      </w:r>
    </w:p>
    <w:p w14:paraId="2A79F6AB" w14:textId="77777777" w:rsidR="00C12737" w:rsidRPr="006B48E6" w:rsidRDefault="00C12737" w:rsidP="001F41C2">
      <w:pPr>
        <w:pStyle w:val="af9"/>
        <w:widowControl w:val="0"/>
        <w:numPr>
          <w:ilvl w:val="0"/>
          <w:numId w:val="37"/>
        </w:numPr>
        <w:tabs>
          <w:tab w:val="left" w:pos="4824"/>
        </w:tabs>
        <w:rPr>
          <w:rFonts w:ascii="PT Astra Serif" w:hAnsi="PT Astra Serif"/>
          <w:szCs w:val="24"/>
          <w:lang w:eastAsia="ru-RU"/>
        </w:rPr>
      </w:pPr>
      <w:r w:rsidRPr="006B48E6">
        <w:rPr>
          <w:rFonts w:ascii="PT Astra Serif" w:hAnsi="PT Astra Serif"/>
          <w:szCs w:val="24"/>
          <w:lang w:eastAsia="ru-RU"/>
        </w:rPr>
        <w:t xml:space="preserve">Женский </w:t>
      </w:r>
    </w:p>
    <w:p w14:paraId="23F8CBC0" w14:textId="77777777" w:rsidR="00C12737" w:rsidRPr="006B48E6" w:rsidRDefault="00C12737" w:rsidP="00C12737">
      <w:pPr>
        <w:widowControl w:val="0"/>
        <w:tabs>
          <w:tab w:val="left" w:pos="4824"/>
        </w:tabs>
        <w:rPr>
          <w:rFonts w:ascii="PT Astra Serif" w:hAnsi="PT Astra Serif"/>
          <w:b/>
          <w:lang w:eastAsia="ru-RU"/>
        </w:rPr>
      </w:pPr>
      <w:r>
        <w:rPr>
          <w:rFonts w:ascii="PT Astra Serif" w:hAnsi="PT Astra Serif"/>
          <w:b/>
          <w:lang w:eastAsia="ru-RU"/>
        </w:rPr>
        <w:t>18</w:t>
      </w:r>
      <w:r w:rsidRPr="006B48E6">
        <w:rPr>
          <w:rFonts w:ascii="PT Astra Serif" w:hAnsi="PT Astra Serif"/>
          <w:b/>
          <w:lang w:eastAsia="ru-RU"/>
        </w:rPr>
        <w:t>. Ваш возраст __________ (укажите сколько Вам полных лет)</w:t>
      </w:r>
    </w:p>
    <w:p w14:paraId="1AAD3F1F" w14:textId="77777777" w:rsidR="00C12737" w:rsidRPr="006B48E6" w:rsidRDefault="00C12737" w:rsidP="00C12737">
      <w:pPr>
        <w:widowControl w:val="0"/>
        <w:tabs>
          <w:tab w:val="left" w:pos="4824"/>
        </w:tabs>
        <w:jc w:val="center"/>
        <w:rPr>
          <w:rFonts w:ascii="PT Astra Serif" w:hAnsi="PT Astra Serif"/>
          <w:b/>
        </w:rPr>
      </w:pPr>
      <w:r w:rsidRPr="006B48E6">
        <w:rPr>
          <w:rFonts w:ascii="PT Astra Serif" w:hAnsi="PT Astra Serif"/>
          <w:b/>
        </w:rPr>
        <w:t>Благодарим Вас за участие в опросе!</w:t>
      </w:r>
    </w:p>
    <w:p w14:paraId="4D683EFB" w14:textId="77777777" w:rsidR="00C12737" w:rsidRPr="00561E0C" w:rsidRDefault="00C12737" w:rsidP="00C12737">
      <w:pPr>
        <w:pStyle w:val="10"/>
        <w:jc w:val="right"/>
        <w:rPr>
          <w:sz w:val="28"/>
          <w:szCs w:val="26"/>
          <w:lang w:eastAsia="ru-RU"/>
        </w:rPr>
      </w:pPr>
      <w:r w:rsidRPr="00405200">
        <w:rPr>
          <w:rFonts w:ascii="PT Astra Serif" w:hAnsi="PT Astra Serif"/>
          <w:lang w:eastAsia="ru-RU"/>
        </w:rPr>
        <w:br w:type="page"/>
      </w:r>
      <w:bookmarkStart w:id="21" w:name="_Toc490469509"/>
      <w:bookmarkStart w:id="22" w:name="_Toc40172728"/>
      <w:bookmarkStart w:id="23" w:name="_Toc121481551"/>
      <w:r>
        <w:rPr>
          <w:sz w:val="28"/>
          <w:szCs w:val="26"/>
          <w:lang w:eastAsia="ru-RU"/>
        </w:rPr>
        <w:lastRenderedPageBreak/>
        <w:t>Приложение 2</w:t>
      </w:r>
      <w:r w:rsidRPr="00561E0C">
        <w:rPr>
          <w:sz w:val="28"/>
          <w:szCs w:val="26"/>
          <w:lang w:eastAsia="ru-RU"/>
        </w:rPr>
        <w:t>.</w:t>
      </w:r>
      <w:bookmarkEnd w:id="21"/>
      <w:bookmarkEnd w:id="22"/>
      <w:bookmarkEnd w:id="23"/>
    </w:p>
    <w:p w14:paraId="3344F681" w14:textId="77777777" w:rsidR="00C12737" w:rsidRDefault="00C12737" w:rsidP="00C12737">
      <w:pPr>
        <w:suppressAutoHyphens w:val="0"/>
        <w:jc w:val="center"/>
        <w:rPr>
          <w:b/>
          <w:szCs w:val="26"/>
          <w:lang w:eastAsia="ru-RU"/>
        </w:rPr>
      </w:pPr>
      <w:r>
        <w:rPr>
          <w:b/>
          <w:szCs w:val="26"/>
          <w:lang w:eastAsia="ru-RU"/>
        </w:rPr>
        <w:t>Бланк анализа официального интернет-сайта учреждения культуры</w:t>
      </w:r>
    </w:p>
    <w:p w14:paraId="77B18C1A" w14:textId="77777777" w:rsidR="00C12737" w:rsidRDefault="00C12737" w:rsidP="00C12737">
      <w:pPr>
        <w:suppressAutoHyphens w:val="0"/>
        <w:jc w:val="center"/>
        <w:rPr>
          <w:b/>
          <w:szCs w:val="26"/>
          <w:lang w:eastAsia="ru-RU"/>
        </w:rPr>
      </w:pPr>
    </w:p>
    <w:tbl>
      <w:tblPr>
        <w:tblW w:w="10042" w:type="dxa"/>
        <w:jc w:val="center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0A0" w:firstRow="1" w:lastRow="0" w:firstColumn="1" w:lastColumn="0" w:noHBand="0" w:noVBand="0"/>
      </w:tblPr>
      <w:tblGrid>
        <w:gridCol w:w="5103"/>
        <w:gridCol w:w="4939"/>
      </w:tblGrid>
      <w:tr w:rsidR="00C12737" w:rsidRPr="00F12481" w14:paraId="3090D950" w14:textId="77777777" w:rsidTr="00E951AE">
        <w:trPr>
          <w:trHeight w:val="387"/>
          <w:jc w:val="center"/>
        </w:trPr>
        <w:tc>
          <w:tcPr>
            <w:tcW w:w="5103" w:type="dxa"/>
            <w:shd w:val="clear" w:color="auto" w:fill="F79646"/>
            <w:hideMark/>
          </w:tcPr>
          <w:p w14:paraId="7158A818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сайта:  </w:t>
            </w:r>
          </w:p>
        </w:tc>
        <w:tc>
          <w:tcPr>
            <w:tcW w:w="4939" w:type="dxa"/>
            <w:shd w:val="clear" w:color="auto" w:fill="F79646"/>
            <w:hideMark/>
          </w:tcPr>
          <w:p w14:paraId="71359B39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</w:p>
        </w:tc>
      </w:tr>
      <w:tr w:rsidR="00C12737" w:rsidRPr="00F12481" w14:paraId="4E2E6D6B" w14:textId="77777777" w:rsidTr="00E951AE">
        <w:trPr>
          <w:trHeight w:val="243"/>
          <w:jc w:val="center"/>
        </w:trPr>
        <w:tc>
          <w:tcPr>
            <w:tcW w:w="5103" w:type="dxa"/>
          </w:tcPr>
          <w:p w14:paraId="3FED926D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учреждения культуры</w:t>
            </w:r>
          </w:p>
        </w:tc>
        <w:tc>
          <w:tcPr>
            <w:tcW w:w="4939" w:type="dxa"/>
          </w:tcPr>
          <w:p w14:paraId="18173A90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</w:p>
        </w:tc>
      </w:tr>
      <w:tr w:rsidR="00C12737" w:rsidRPr="00F12481" w14:paraId="6CD2E1AB" w14:textId="77777777" w:rsidTr="00E951AE">
        <w:trPr>
          <w:trHeight w:val="243"/>
          <w:jc w:val="center"/>
        </w:trPr>
        <w:tc>
          <w:tcPr>
            <w:tcW w:w="5103" w:type="dxa"/>
          </w:tcPr>
          <w:p w14:paraId="66288A2B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>
              <w:rPr>
                <w:b/>
                <w:sz w:val="20"/>
              </w:rPr>
              <w:t>Дата анализа</w:t>
            </w:r>
          </w:p>
        </w:tc>
        <w:tc>
          <w:tcPr>
            <w:tcW w:w="4939" w:type="dxa"/>
          </w:tcPr>
          <w:p w14:paraId="3C498DD4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</w:p>
        </w:tc>
      </w:tr>
      <w:tr w:rsidR="00C12737" w:rsidRPr="00F12481" w14:paraId="0C7F7564" w14:textId="77777777" w:rsidTr="00E951AE">
        <w:trPr>
          <w:trHeight w:val="243"/>
          <w:jc w:val="center"/>
        </w:trPr>
        <w:tc>
          <w:tcPr>
            <w:tcW w:w="5103" w:type="dxa"/>
          </w:tcPr>
          <w:p w14:paraId="71284D49" w14:textId="77777777" w:rsidR="00C12737" w:rsidRDefault="00C12737" w:rsidP="00E951AE">
            <w:pPr>
              <w:keepNext/>
              <w:rPr>
                <w:b/>
                <w:sz w:val="20"/>
              </w:rPr>
            </w:pPr>
            <w:r>
              <w:rPr>
                <w:b/>
                <w:sz w:val="20"/>
              </w:rPr>
              <w:t>Населенный пункт</w:t>
            </w:r>
          </w:p>
        </w:tc>
        <w:tc>
          <w:tcPr>
            <w:tcW w:w="4939" w:type="dxa"/>
          </w:tcPr>
          <w:p w14:paraId="3229E693" w14:textId="77777777" w:rsidR="00C12737" w:rsidRPr="00F12481" w:rsidRDefault="00C12737" w:rsidP="00E951AE">
            <w:pPr>
              <w:keepNext/>
              <w:rPr>
                <w:b/>
                <w:sz w:val="20"/>
              </w:rPr>
            </w:pPr>
            <w:r>
              <w:rPr>
                <w:b/>
                <w:sz w:val="20"/>
              </w:rPr>
              <w:t>Адрес учреждения</w:t>
            </w:r>
          </w:p>
        </w:tc>
      </w:tr>
    </w:tbl>
    <w:p w14:paraId="10C72498" w14:textId="77777777" w:rsidR="00C12737" w:rsidRDefault="00C12737" w:rsidP="00C12737">
      <w:pPr>
        <w:suppressAutoHyphens w:val="0"/>
        <w:autoSpaceDE w:val="0"/>
        <w:autoSpaceDN w:val="0"/>
        <w:adjustRightInd w:val="0"/>
        <w:jc w:val="both"/>
        <w:rPr>
          <w:szCs w:val="26"/>
          <w:lang w:eastAsia="ru-RU"/>
        </w:rPr>
      </w:pPr>
    </w:p>
    <w:p w14:paraId="42D39597" w14:textId="77777777" w:rsidR="00C12737" w:rsidRDefault="00C12737" w:rsidP="00C12737">
      <w:pPr>
        <w:suppressAutoHyphens w:val="0"/>
        <w:autoSpaceDE w:val="0"/>
        <w:autoSpaceDN w:val="0"/>
        <w:adjustRightInd w:val="0"/>
        <w:jc w:val="center"/>
        <w:rPr>
          <w:b/>
          <w:szCs w:val="26"/>
          <w:u w:val="single"/>
          <w:lang w:eastAsia="ru-RU"/>
        </w:rPr>
      </w:pPr>
    </w:p>
    <w:p w14:paraId="4A1E8870" w14:textId="77777777" w:rsidR="00C12737" w:rsidRPr="007F4AD9" w:rsidRDefault="00C12737" w:rsidP="001F41C2">
      <w:pPr>
        <w:pStyle w:val="af9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  <w:r w:rsidRPr="007F4AD9">
        <w:rPr>
          <w:b/>
          <w:szCs w:val="26"/>
          <w:lang w:eastAsia="ru-RU"/>
        </w:rPr>
        <w:t xml:space="preserve">Соответствие информации о деятельности </w:t>
      </w:r>
      <w:r>
        <w:rPr>
          <w:b/>
          <w:szCs w:val="26"/>
          <w:lang w:eastAsia="ru-RU"/>
        </w:rPr>
        <w:t>учреждения культуры</w:t>
      </w:r>
      <w:r w:rsidRPr="007F4AD9">
        <w:rPr>
          <w:b/>
          <w:szCs w:val="26"/>
          <w:lang w:eastAsia="ru-RU"/>
        </w:rPr>
        <w:t>, размещенной на официальных сайтах организации в сети «Интернет» перечню информации и требованиям к ней, установленным нормативными правовыми актами (показатель 1.1.2):</w:t>
      </w:r>
    </w:p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3"/>
        <w:gridCol w:w="3044"/>
        <w:gridCol w:w="3115"/>
      </w:tblGrid>
      <w:tr w:rsidR="00C12737" w:rsidRPr="00405200" w14:paraId="4BBDD330" w14:textId="77777777" w:rsidTr="00E951AE">
        <w:trPr>
          <w:trHeight w:val="543"/>
          <w:tblHeader/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50E93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 w:rsidRPr="00405200">
              <w:rPr>
                <w:rFonts w:ascii="PT Astra Serif" w:hAnsi="PT Astra Serif"/>
                <w:b/>
                <w:bCs/>
              </w:rPr>
              <w:t>Наименование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CE7BC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 w:rsidRPr="00405200">
              <w:rPr>
                <w:rFonts w:ascii="PT Astra Serif" w:hAnsi="PT Astra Serif"/>
                <w:b/>
                <w:bCs/>
              </w:rPr>
              <w:t>Присутствует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2D1F8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 w:rsidRPr="00405200">
              <w:rPr>
                <w:rFonts w:ascii="PT Astra Serif" w:hAnsi="PT Astra Serif"/>
                <w:b/>
                <w:bCs/>
              </w:rPr>
              <w:t>Отсутствует</w:t>
            </w:r>
          </w:p>
        </w:tc>
      </w:tr>
      <w:tr w:rsidR="00C12737" w:rsidRPr="00405200" w14:paraId="18482D68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BA5D7" w14:textId="77777777" w:rsidR="00C12737" w:rsidRPr="00405200" w:rsidRDefault="00C12737" w:rsidP="00E951AE">
            <w:pPr>
              <w:autoSpaceDE w:val="0"/>
              <w:autoSpaceDN w:val="0"/>
              <w:jc w:val="both"/>
              <w:rPr>
                <w:rFonts w:ascii="PT Astra Serif" w:hAnsi="PT Astra Serif"/>
                <w:b/>
                <w:bCs/>
              </w:rPr>
            </w:pPr>
            <w:r w:rsidRPr="00405200">
              <w:rPr>
                <w:rFonts w:ascii="PT Astra Serif" w:hAnsi="PT Astra Serif"/>
                <w:b/>
                <w:bCs/>
              </w:rPr>
              <w:t>1.1. Общая информация об организациях культуры, включая филиалы (при их наличии):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5F4EE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247C5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C12737" w:rsidRPr="00405200" w14:paraId="46706C5D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2A448" w14:textId="77777777" w:rsidR="00C12737" w:rsidRPr="009A56D2" w:rsidRDefault="00C12737" w:rsidP="001F41C2">
            <w:pPr>
              <w:pStyle w:val="af9"/>
              <w:numPr>
                <w:ilvl w:val="0"/>
                <w:numId w:val="38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полное и сокращенное наименование, место нахождения, почтовый адрес, схема проезда;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2C29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BD7BF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3BE117BF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A0B8B" w14:textId="77777777" w:rsidR="00C12737" w:rsidRPr="009A56D2" w:rsidRDefault="00C12737" w:rsidP="001F41C2">
            <w:pPr>
              <w:pStyle w:val="af9"/>
              <w:numPr>
                <w:ilvl w:val="0"/>
                <w:numId w:val="38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дата создания организации культуры, сведения об учредителе (учредителях);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9B294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4C4DD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25056075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8BC79" w14:textId="77777777" w:rsidR="00C12737" w:rsidRPr="009A56D2" w:rsidRDefault="00C12737" w:rsidP="001F41C2">
            <w:pPr>
              <w:pStyle w:val="af9"/>
              <w:numPr>
                <w:ilvl w:val="0"/>
                <w:numId w:val="38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4FBC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6E113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684E5B8A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23814" w14:textId="77777777" w:rsidR="00C12737" w:rsidRPr="009A56D2" w:rsidRDefault="00C12737" w:rsidP="001F41C2">
            <w:pPr>
              <w:pStyle w:val="af9"/>
              <w:numPr>
                <w:ilvl w:val="0"/>
                <w:numId w:val="38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структура организации культуры, режим, график работы, контактные телефоны, адреса электронной почты;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E2D5C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EF0F3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3DC53C29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A9EFE" w14:textId="77777777" w:rsidR="00C12737" w:rsidRPr="009A56D2" w:rsidRDefault="00C12737" w:rsidP="001F41C2">
            <w:pPr>
              <w:pStyle w:val="af9"/>
              <w:numPr>
                <w:ilvl w:val="0"/>
                <w:numId w:val="38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фамилии, имена, отчества, должности руководящего состава организации культуры, её структурных подразделений и филиалов (при их наличии).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2324B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02DAF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02C2AD9C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1C377" w14:textId="77777777" w:rsidR="00C12737" w:rsidRPr="00405200" w:rsidRDefault="00C12737" w:rsidP="00E951AE">
            <w:pPr>
              <w:jc w:val="both"/>
              <w:rPr>
                <w:rFonts w:ascii="PT Astra Serif" w:hAnsi="PT Astra Serif"/>
                <w:b/>
              </w:rPr>
            </w:pPr>
            <w:r w:rsidRPr="00405200">
              <w:rPr>
                <w:rFonts w:ascii="PT Astra Serif" w:hAnsi="PT Astra Serif"/>
                <w:b/>
              </w:rPr>
              <w:t>1.2. Информация о деятельности организации культуры, включая филиалы (при их наличии):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48C84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F6717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C12737" w:rsidRPr="00405200" w14:paraId="1B478C1E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ADB65" w14:textId="77777777" w:rsidR="00C12737" w:rsidRPr="009A56D2" w:rsidRDefault="00C12737" w:rsidP="001F41C2">
            <w:pPr>
              <w:pStyle w:val="af9"/>
              <w:numPr>
                <w:ilvl w:val="0"/>
                <w:numId w:val="39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сведения о видах предоставляемых услуг;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F5B21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7DC9F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7BBE3D00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711E6" w14:textId="77777777" w:rsidR="00C12737" w:rsidRPr="009A56D2" w:rsidRDefault="00C12737" w:rsidP="001F41C2">
            <w:pPr>
              <w:pStyle w:val="af9"/>
              <w:numPr>
                <w:ilvl w:val="0"/>
                <w:numId w:val="39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lastRenderedPageBreak/>
              <w:t xml:space="preserve">копии нормативных правовых актов, устанавливающих цены (тарифы) на услуги либо порядок их установления, перечень </w:t>
            </w:r>
            <w:r w:rsidRPr="009A56D2">
              <w:rPr>
                <w:rFonts w:ascii="PT Astra Serif" w:hAnsi="PT Astra Serif"/>
                <w:color w:val="000000" w:themeColor="text1"/>
              </w:rPr>
              <w:t>оказываемых платных услуг, цены (тарифы) на услуги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66478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9271C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47718E99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356A" w14:textId="77777777" w:rsidR="00C12737" w:rsidRPr="009A56D2" w:rsidRDefault="00C12737" w:rsidP="001F41C2">
            <w:pPr>
              <w:pStyle w:val="af9"/>
              <w:numPr>
                <w:ilvl w:val="0"/>
                <w:numId w:val="39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90CA1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6769F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5C93E42F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5F71" w14:textId="77777777" w:rsidR="00C12737" w:rsidRPr="009A56D2" w:rsidRDefault="00C12737" w:rsidP="001F41C2">
            <w:pPr>
              <w:pStyle w:val="af9"/>
              <w:numPr>
                <w:ilvl w:val="0"/>
                <w:numId w:val="39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информация о материально-техническом обеспечении предоставления услуг организацией культуры;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666B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FCDB8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274B6831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5BED5" w14:textId="77777777" w:rsidR="00C12737" w:rsidRPr="009A56D2" w:rsidRDefault="00C12737" w:rsidP="001F41C2">
            <w:pPr>
              <w:pStyle w:val="af9"/>
              <w:numPr>
                <w:ilvl w:val="0"/>
                <w:numId w:val="39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информация о планируемых мероприятиях;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6D076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82BF6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17BB3BBB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8E1F7" w14:textId="77777777" w:rsidR="00C12737" w:rsidRPr="009A56D2" w:rsidRDefault="00C12737" w:rsidP="001F41C2">
            <w:pPr>
              <w:pStyle w:val="af9"/>
              <w:numPr>
                <w:ilvl w:val="0"/>
                <w:numId w:val="39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информация о выполнении государственного (муниципального) задания, отчет о результатах деятельности учреждения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1831F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FED32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3ABCD029" w14:textId="77777777" w:rsidTr="00E951AE">
        <w:trPr>
          <w:trHeight w:val="414"/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F40FD" w14:textId="77777777" w:rsidR="00C12737" w:rsidRPr="00405200" w:rsidRDefault="00C12737" w:rsidP="00E951AE">
            <w:pPr>
              <w:jc w:val="both"/>
              <w:rPr>
                <w:rFonts w:ascii="PT Astra Serif" w:hAnsi="PT Astra Serif"/>
                <w:b/>
              </w:rPr>
            </w:pPr>
            <w:r w:rsidRPr="00405200">
              <w:rPr>
                <w:rFonts w:ascii="PT Astra Serif" w:hAnsi="PT Astra Serif"/>
                <w:b/>
              </w:rPr>
              <w:t>1.3. Иная информация: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EB65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F7874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C12737" w:rsidRPr="00405200" w14:paraId="40A2339D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A7C73" w14:textId="77777777" w:rsidR="00C12737" w:rsidRPr="009A56D2" w:rsidRDefault="00C12737" w:rsidP="001F41C2">
            <w:pPr>
              <w:pStyle w:val="af9"/>
              <w:numPr>
                <w:ilvl w:val="0"/>
                <w:numId w:val="40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информация, размещение и опубликование которой являются обязательными в соответствии с законодательством Российской Федерации;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53385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67D4F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05D672C7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2E7CD" w14:textId="77777777" w:rsidR="00C12737" w:rsidRPr="009A56D2" w:rsidRDefault="00C12737" w:rsidP="001F41C2">
            <w:pPr>
              <w:pStyle w:val="af9"/>
              <w:numPr>
                <w:ilvl w:val="0"/>
                <w:numId w:val="40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информация, которая размещается и опубликовывается по решению учредителя организации культуры;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36E2D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691DC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0ECBA5DC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DE535" w14:textId="77777777" w:rsidR="00C12737" w:rsidRPr="009A56D2" w:rsidRDefault="00C12737" w:rsidP="001F41C2">
            <w:pPr>
              <w:pStyle w:val="af9"/>
              <w:numPr>
                <w:ilvl w:val="0"/>
                <w:numId w:val="40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>информация, которая размещается и опубликовывается по решению организации культуры;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EDC79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CECF8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09A06569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6B281" w14:textId="77777777" w:rsidR="00C12737" w:rsidRPr="009A56D2" w:rsidRDefault="00C12737" w:rsidP="001F41C2">
            <w:pPr>
              <w:pStyle w:val="af9"/>
              <w:numPr>
                <w:ilvl w:val="0"/>
                <w:numId w:val="40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t xml:space="preserve">результаты независимой оценки качества оказания услуг организациями культуры, а </w:t>
            </w:r>
            <w:r w:rsidRPr="009A56D2">
              <w:rPr>
                <w:rFonts w:ascii="PT Astra Serif" w:hAnsi="PT Astra Serif"/>
              </w:rPr>
              <w:lastRenderedPageBreak/>
              <w:t>также предложения об улучшении качества их деятельности;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AC093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lastRenderedPageBreak/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AACB5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  <w:tr w:rsidR="00C12737" w:rsidRPr="00405200" w14:paraId="32EEC017" w14:textId="77777777" w:rsidTr="00E951AE">
        <w:trPr>
          <w:jc w:val="center"/>
        </w:trPr>
        <w:tc>
          <w:tcPr>
            <w:tcW w:w="3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35D3" w14:textId="77777777" w:rsidR="00C12737" w:rsidRPr="009A56D2" w:rsidRDefault="00C12737" w:rsidP="001F41C2">
            <w:pPr>
              <w:pStyle w:val="af9"/>
              <w:numPr>
                <w:ilvl w:val="0"/>
                <w:numId w:val="40"/>
              </w:numPr>
              <w:ind w:left="383"/>
              <w:jc w:val="both"/>
              <w:rPr>
                <w:rFonts w:ascii="PT Astra Serif" w:hAnsi="PT Astra Serif"/>
              </w:rPr>
            </w:pPr>
            <w:r w:rsidRPr="009A56D2">
              <w:rPr>
                <w:rFonts w:ascii="PT Astra Serif" w:hAnsi="PT Astra Serif"/>
              </w:rPr>
              <w:lastRenderedPageBreak/>
              <w:t>план по улучшению качества работы организации</w:t>
            </w:r>
          </w:p>
        </w:tc>
        <w:tc>
          <w:tcPr>
            <w:tcW w:w="30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0C0D7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29BC6" w14:textId="77777777" w:rsidR="00C12737" w:rsidRPr="00405200" w:rsidRDefault="00C12737" w:rsidP="00E951AE">
            <w:pPr>
              <w:autoSpaceDE w:val="0"/>
              <w:autoSpaceDN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0</w:t>
            </w:r>
          </w:p>
        </w:tc>
      </w:tr>
    </w:tbl>
    <w:p w14:paraId="0C4BFEF0" w14:textId="77777777" w:rsidR="00C12737" w:rsidRDefault="00C12737" w:rsidP="00C12737">
      <w:pPr>
        <w:suppressAutoHyphens w:val="0"/>
        <w:jc w:val="center"/>
        <w:rPr>
          <w:b/>
          <w:szCs w:val="26"/>
          <w:lang w:eastAsia="ru-RU"/>
        </w:rPr>
      </w:pPr>
    </w:p>
    <w:p w14:paraId="5A7FE2BA" w14:textId="77777777" w:rsidR="00C12737" w:rsidRDefault="00C12737" w:rsidP="00C12737">
      <w:pPr>
        <w:suppressAutoHyphens w:val="0"/>
        <w:jc w:val="both"/>
        <w:rPr>
          <w:b/>
          <w:szCs w:val="26"/>
          <w:lang w:eastAsia="ru-RU"/>
        </w:rPr>
      </w:pPr>
    </w:p>
    <w:p w14:paraId="7729D37B" w14:textId="77777777" w:rsidR="00C12737" w:rsidRDefault="00C12737" w:rsidP="001F41C2">
      <w:pPr>
        <w:pStyle w:val="af9"/>
        <w:numPr>
          <w:ilvl w:val="0"/>
          <w:numId w:val="15"/>
        </w:numPr>
        <w:suppressAutoHyphens w:val="0"/>
        <w:jc w:val="both"/>
        <w:rPr>
          <w:b/>
          <w:szCs w:val="26"/>
          <w:lang w:eastAsia="ru-RU"/>
        </w:rPr>
      </w:pPr>
      <w:r w:rsidRPr="007F4AD9">
        <w:rPr>
          <w:b/>
          <w:szCs w:val="26"/>
          <w:lang w:eastAsia="ru-RU"/>
        </w:rPr>
        <w:t>Наличие и функционирование на официальном сайте организации дистанционных способов взаимодействия с получателями услуг</w:t>
      </w:r>
      <w:r>
        <w:rPr>
          <w:b/>
          <w:szCs w:val="26"/>
          <w:lang w:eastAsia="ru-RU"/>
        </w:rPr>
        <w:t xml:space="preserve"> (показатель 1.2.1)</w:t>
      </w:r>
      <w:r w:rsidRPr="007F4AD9">
        <w:rPr>
          <w:b/>
          <w:szCs w:val="26"/>
          <w:lang w:eastAsia="ru-RU"/>
        </w:rPr>
        <w:t>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2156"/>
        <w:gridCol w:w="1954"/>
      </w:tblGrid>
      <w:tr w:rsidR="00C12737" w:rsidRPr="00405200" w14:paraId="2C1067D5" w14:textId="77777777" w:rsidTr="00E951AE">
        <w:tc>
          <w:tcPr>
            <w:tcW w:w="4820" w:type="dxa"/>
          </w:tcPr>
          <w:p w14:paraId="1AA314B1" w14:textId="77777777" w:rsidR="00C12737" w:rsidRPr="00405200" w:rsidRDefault="00C12737" w:rsidP="00E951AE">
            <w:pPr>
              <w:pStyle w:val="af9"/>
              <w:suppressAutoHyphens w:val="0"/>
              <w:ind w:left="0"/>
              <w:jc w:val="both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  <w:tc>
          <w:tcPr>
            <w:tcW w:w="2156" w:type="dxa"/>
          </w:tcPr>
          <w:p w14:paraId="7D5D7947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  <w:r w:rsidRPr="00405200">
              <w:rPr>
                <w:rFonts w:ascii="PT Astra Serif" w:hAnsi="PT Astra Serif"/>
                <w:b/>
                <w:szCs w:val="24"/>
                <w:lang w:eastAsia="ru-RU"/>
              </w:rPr>
              <w:t>Присутствует</w:t>
            </w:r>
          </w:p>
        </w:tc>
        <w:tc>
          <w:tcPr>
            <w:tcW w:w="1954" w:type="dxa"/>
          </w:tcPr>
          <w:p w14:paraId="060294BA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  <w:r w:rsidRPr="00405200">
              <w:rPr>
                <w:rFonts w:ascii="PT Astra Serif" w:hAnsi="PT Astra Serif"/>
                <w:b/>
                <w:szCs w:val="24"/>
                <w:lang w:eastAsia="ru-RU"/>
              </w:rPr>
              <w:t>Отсутствует</w:t>
            </w:r>
          </w:p>
        </w:tc>
      </w:tr>
      <w:tr w:rsidR="00C12737" w:rsidRPr="00405200" w14:paraId="00EDA627" w14:textId="77777777" w:rsidTr="00E951AE">
        <w:tc>
          <w:tcPr>
            <w:tcW w:w="4820" w:type="dxa"/>
          </w:tcPr>
          <w:p w14:paraId="0C6C1C11" w14:textId="77777777" w:rsidR="00C12737" w:rsidRPr="00405200" w:rsidRDefault="00C12737" w:rsidP="001F41C2">
            <w:pPr>
              <w:pStyle w:val="af9"/>
              <w:numPr>
                <w:ilvl w:val="0"/>
                <w:numId w:val="16"/>
              </w:numPr>
              <w:ind w:left="316"/>
              <w:jc w:val="both"/>
              <w:rPr>
                <w:rFonts w:ascii="PT Astra Serif" w:hAnsi="PT Astra Serif"/>
                <w:szCs w:val="24"/>
              </w:rPr>
            </w:pPr>
            <w:r w:rsidRPr="00405200">
              <w:rPr>
                <w:rFonts w:ascii="PT Astra Serif" w:hAnsi="PT Astra Serif"/>
                <w:szCs w:val="24"/>
                <w:lang w:eastAsia="ru-RU"/>
              </w:rPr>
              <w:t>телефона;</w:t>
            </w:r>
          </w:p>
        </w:tc>
        <w:tc>
          <w:tcPr>
            <w:tcW w:w="2156" w:type="dxa"/>
          </w:tcPr>
          <w:p w14:paraId="2A7D68CE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  <w:tc>
          <w:tcPr>
            <w:tcW w:w="1954" w:type="dxa"/>
          </w:tcPr>
          <w:p w14:paraId="282A7C42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</w:tr>
      <w:tr w:rsidR="00C12737" w:rsidRPr="00405200" w14:paraId="77F081E5" w14:textId="77777777" w:rsidTr="00E951AE">
        <w:tc>
          <w:tcPr>
            <w:tcW w:w="4820" w:type="dxa"/>
          </w:tcPr>
          <w:p w14:paraId="380BE628" w14:textId="77777777" w:rsidR="00C12737" w:rsidRPr="00405200" w:rsidRDefault="00C12737" w:rsidP="001F41C2">
            <w:pPr>
              <w:pStyle w:val="af9"/>
              <w:numPr>
                <w:ilvl w:val="0"/>
                <w:numId w:val="16"/>
              </w:numPr>
              <w:ind w:left="316"/>
              <w:jc w:val="both"/>
              <w:rPr>
                <w:rFonts w:ascii="PT Astra Serif" w:hAnsi="PT Astra Serif"/>
                <w:szCs w:val="24"/>
              </w:rPr>
            </w:pPr>
            <w:r w:rsidRPr="00405200">
              <w:rPr>
                <w:rFonts w:ascii="PT Astra Serif" w:hAnsi="PT Astra Serif"/>
                <w:szCs w:val="24"/>
                <w:lang w:eastAsia="ru-RU"/>
              </w:rPr>
              <w:t>электронной почты;</w:t>
            </w:r>
          </w:p>
        </w:tc>
        <w:tc>
          <w:tcPr>
            <w:tcW w:w="2156" w:type="dxa"/>
          </w:tcPr>
          <w:p w14:paraId="3B896B05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  <w:tc>
          <w:tcPr>
            <w:tcW w:w="1954" w:type="dxa"/>
          </w:tcPr>
          <w:p w14:paraId="21DB5FA2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</w:tr>
      <w:tr w:rsidR="00C12737" w:rsidRPr="00405200" w14:paraId="053127D4" w14:textId="77777777" w:rsidTr="00E951AE">
        <w:tc>
          <w:tcPr>
            <w:tcW w:w="4820" w:type="dxa"/>
          </w:tcPr>
          <w:p w14:paraId="60B4294C" w14:textId="77777777" w:rsidR="00C12737" w:rsidRPr="00405200" w:rsidRDefault="00C12737" w:rsidP="001F41C2">
            <w:pPr>
              <w:pStyle w:val="af9"/>
              <w:numPr>
                <w:ilvl w:val="0"/>
                <w:numId w:val="16"/>
              </w:numPr>
              <w:ind w:left="316"/>
              <w:jc w:val="both"/>
              <w:rPr>
                <w:rFonts w:ascii="PT Astra Serif" w:hAnsi="PT Astra Serif"/>
                <w:szCs w:val="24"/>
              </w:rPr>
            </w:pPr>
            <w:r w:rsidRPr="00405200">
              <w:rPr>
                <w:rFonts w:ascii="PT Astra Serif" w:hAnsi="PT Astra Serif"/>
                <w:szCs w:val="24"/>
                <w:lang w:eastAsia="ru-RU"/>
              </w:rPr>
              <w:t>обеспечение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нее);</w:t>
            </w:r>
          </w:p>
        </w:tc>
        <w:tc>
          <w:tcPr>
            <w:tcW w:w="2156" w:type="dxa"/>
          </w:tcPr>
          <w:p w14:paraId="7AA1333B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  <w:tc>
          <w:tcPr>
            <w:tcW w:w="1954" w:type="dxa"/>
          </w:tcPr>
          <w:p w14:paraId="15374A7C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</w:tr>
      <w:tr w:rsidR="00C12737" w:rsidRPr="00405200" w14:paraId="5AB5A6D0" w14:textId="77777777" w:rsidTr="00E951AE">
        <w:tc>
          <w:tcPr>
            <w:tcW w:w="4820" w:type="dxa"/>
          </w:tcPr>
          <w:p w14:paraId="49D1AD02" w14:textId="77777777" w:rsidR="00C12737" w:rsidRPr="00405200" w:rsidRDefault="00C12737" w:rsidP="001F41C2">
            <w:pPr>
              <w:pStyle w:val="af9"/>
              <w:numPr>
                <w:ilvl w:val="0"/>
                <w:numId w:val="16"/>
              </w:numPr>
              <w:ind w:left="316"/>
              <w:jc w:val="both"/>
              <w:rPr>
                <w:rFonts w:ascii="PT Astra Serif" w:hAnsi="PT Astra Serif"/>
                <w:szCs w:val="24"/>
              </w:rPr>
            </w:pPr>
            <w:r w:rsidRPr="00405200">
              <w:rPr>
                <w:rFonts w:ascii="PT Astra Serif" w:hAnsi="PT Astra Serif"/>
                <w:szCs w:val="24"/>
                <w:lang w:eastAsia="ru-RU"/>
              </w:rPr>
              <w:t>электронного сервиса: форма для подачи электронного обращения/жалобы/ предложения;</w:t>
            </w:r>
          </w:p>
        </w:tc>
        <w:tc>
          <w:tcPr>
            <w:tcW w:w="2156" w:type="dxa"/>
          </w:tcPr>
          <w:p w14:paraId="0BE6FA06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  <w:tc>
          <w:tcPr>
            <w:tcW w:w="1954" w:type="dxa"/>
          </w:tcPr>
          <w:p w14:paraId="371278EB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</w:tr>
      <w:tr w:rsidR="00C12737" w:rsidRPr="00405200" w14:paraId="435D41FA" w14:textId="77777777" w:rsidTr="00E951AE">
        <w:tc>
          <w:tcPr>
            <w:tcW w:w="4820" w:type="dxa"/>
          </w:tcPr>
          <w:p w14:paraId="05CD526E" w14:textId="77777777" w:rsidR="00C12737" w:rsidRPr="00405200" w:rsidRDefault="00C12737" w:rsidP="001F41C2">
            <w:pPr>
              <w:pStyle w:val="af9"/>
              <w:numPr>
                <w:ilvl w:val="0"/>
                <w:numId w:val="16"/>
              </w:numPr>
              <w:ind w:left="316"/>
              <w:jc w:val="both"/>
              <w:rPr>
                <w:rFonts w:ascii="PT Astra Serif" w:hAnsi="PT Astra Serif"/>
                <w:szCs w:val="24"/>
                <w:lang w:eastAsia="ru-RU"/>
              </w:rPr>
            </w:pPr>
            <w:r w:rsidRPr="00405200">
              <w:rPr>
                <w:rFonts w:ascii="PT Astra Serif" w:hAnsi="PT Astra Serif"/>
                <w:szCs w:val="24"/>
                <w:lang w:eastAsia="ru-RU"/>
              </w:rPr>
              <w:t>электронного сервиса: раздел «Часто задаваемые вопросы»</w:t>
            </w:r>
          </w:p>
        </w:tc>
        <w:tc>
          <w:tcPr>
            <w:tcW w:w="2156" w:type="dxa"/>
          </w:tcPr>
          <w:p w14:paraId="30E009C6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  <w:tc>
          <w:tcPr>
            <w:tcW w:w="1954" w:type="dxa"/>
          </w:tcPr>
          <w:p w14:paraId="1DE3B32B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</w:tr>
      <w:tr w:rsidR="00C12737" w:rsidRPr="00405200" w14:paraId="133BE5BA" w14:textId="77777777" w:rsidTr="00E951AE">
        <w:tc>
          <w:tcPr>
            <w:tcW w:w="4820" w:type="dxa"/>
          </w:tcPr>
          <w:p w14:paraId="6BB8E6FD" w14:textId="77777777" w:rsidR="00C12737" w:rsidRPr="00405200" w:rsidRDefault="00C12737" w:rsidP="001F41C2">
            <w:pPr>
              <w:pStyle w:val="af9"/>
              <w:numPr>
                <w:ilvl w:val="0"/>
                <w:numId w:val="16"/>
              </w:numPr>
              <w:ind w:left="316"/>
              <w:jc w:val="both"/>
              <w:rPr>
                <w:rFonts w:ascii="PT Astra Serif" w:hAnsi="PT Astra Serif"/>
                <w:szCs w:val="24"/>
              </w:rPr>
            </w:pPr>
            <w:r w:rsidRPr="00405200">
              <w:rPr>
                <w:rFonts w:ascii="PT Astra Serif" w:hAnsi="PT Astra Serif"/>
                <w:szCs w:val="24"/>
                <w:lang w:eastAsia="ru-RU"/>
              </w:rPr>
              <w:t>электронного сервиса: получение консультации по оказываемым услугам;</w:t>
            </w:r>
          </w:p>
        </w:tc>
        <w:tc>
          <w:tcPr>
            <w:tcW w:w="2156" w:type="dxa"/>
          </w:tcPr>
          <w:p w14:paraId="2F826994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  <w:tc>
          <w:tcPr>
            <w:tcW w:w="1954" w:type="dxa"/>
          </w:tcPr>
          <w:p w14:paraId="39191B5F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</w:tr>
      <w:tr w:rsidR="00C12737" w:rsidRPr="00405200" w14:paraId="56EBB7C2" w14:textId="77777777" w:rsidTr="00E951AE">
        <w:tc>
          <w:tcPr>
            <w:tcW w:w="4820" w:type="dxa"/>
          </w:tcPr>
          <w:p w14:paraId="7BE8DEB8" w14:textId="77777777" w:rsidR="00C12737" w:rsidRPr="00405200" w:rsidRDefault="00C12737" w:rsidP="001F41C2">
            <w:pPr>
              <w:pStyle w:val="af9"/>
              <w:numPr>
                <w:ilvl w:val="0"/>
                <w:numId w:val="16"/>
              </w:numPr>
              <w:suppressAutoHyphens w:val="0"/>
              <w:ind w:left="316"/>
              <w:jc w:val="both"/>
              <w:rPr>
                <w:rFonts w:ascii="PT Astra Serif" w:hAnsi="PT Astra Serif"/>
                <w:szCs w:val="24"/>
                <w:lang w:eastAsia="ru-RU"/>
              </w:rPr>
            </w:pPr>
            <w:r w:rsidRPr="00405200">
              <w:rPr>
                <w:rFonts w:ascii="PT Astra Serif" w:hAnsi="PT Astra Serif"/>
                <w:szCs w:val="24"/>
                <w:lang w:eastAsia="ru-RU"/>
              </w:rPr>
              <w:t>иного электронного сервиса</w:t>
            </w:r>
          </w:p>
        </w:tc>
        <w:tc>
          <w:tcPr>
            <w:tcW w:w="2156" w:type="dxa"/>
          </w:tcPr>
          <w:p w14:paraId="2FB523FE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  <w:tc>
          <w:tcPr>
            <w:tcW w:w="1954" w:type="dxa"/>
          </w:tcPr>
          <w:p w14:paraId="53329785" w14:textId="77777777" w:rsidR="00C12737" w:rsidRPr="00405200" w:rsidRDefault="00C12737" w:rsidP="00E951AE">
            <w:pPr>
              <w:pStyle w:val="af9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PT Astra Serif" w:hAnsi="PT Astra Serif"/>
                <w:b/>
                <w:szCs w:val="24"/>
                <w:lang w:eastAsia="ru-RU"/>
              </w:rPr>
            </w:pPr>
          </w:p>
        </w:tc>
      </w:tr>
    </w:tbl>
    <w:p w14:paraId="2BF583A4" w14:textId="77777777" w:rsidR="00C12737" w:rsidRDefault="00C12737" w:rsidP="00C12737">
      <w:pPr>
        <w:pStyle w:val="af9"/>
        <w:suppressAutoHyphens w:val="0"/>
        <w:autoSpaceDE w:val="0"/>
        <w:autoSpaceDN w:val="0"/>
        <w:adjustRightInd w:val="0"/>
        <w:jc w:val="both"/>
        <w:rPr>
          <w:szCs w:val="26"/>
          <w:lang w:eastAsia="ru-RU"/>
        </w:rPr>
      </w:pPr>
    </w:p>
    <w:p w14:paraId="04C7EF37" w14:textId="77777777" w:rsidR="00C12737" w:rsidRPr="0033732E" w:rsidRDefault="00C12737" w:rsidP="001F41C2">
      <w:pPr>
        <w:pStyle w:val="af9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b/>
          <w:szCs w:val="26"/>
          <w:lang w:eastAsia="ru-RU"/>
        </w:rPr>
      </w:pPr>
      <w:r w:rsidRPr="0033732E">
        <w:rPr>
          <w:b/>
          <w:szCs w:val="26"/>
          <w:lang w:eastAsia="ru-RU"/>
        </w:rPr>
        <w:t>Наличие альтернативной версии официального сайта организации в сети «Интернет» для инвалидов по зрению</w:t>
      </w:r>
      <w:r>
        <w:rPr>
          <w:b/>
          <w:szCs w:val="26"/>
          <w:lang w:eastAsia="ru-RU"/>
        </w:rPr>
        <w:t xml:space="preserve"> (показатель 3.2.1)</w:t>
      </w:r>
      <w:r w:rsidRPr="0033732E">
        <w:rPr>
          <w:b/>
          <w:szCs w:val="26"/>
          <w:lang w:eastAsia="ru-RU"/>
        </w:rPr>
        <w:t>:</w:t>
      </w:r>
    </w:p>
    <w:p w14:paraId="0530D325" w14:textId="77777777" w:rsidR="00C12737" w:rsidRDefault="00C12737" w:rsidP="001F41C2">
      <w:pPr>
        <w:pStyle w:val="af9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szCs w:val="26"/>
          <w:lang w:eastAsia="ru-RU"/>
        </w:rPr>
      </w:pPr>
      <w:r>
        <w:rPr>
          <w:szCs w:val="26"/>
          <w:lang w:eastAsia="ru-RU"/>
        </w:rPr>
        <w:t>Присутствует</w:t>
      </w:r>
    </w:p>
    <w:p w14:paraId="3D20F4D4" w14:textId="77777777" w:rsidR="00C12737" w:rsidRDefault="00C12737" w:rsidP="001F41C2">
      <w:pPr>
        <w:pStyle w:val="af9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szCs w:val="26"/>
          <w:lang w:eastAsia="ru-RU"/>
        </w:rPr>
      </w:pPr>
      <w:r>
        <w:rPr>
          <w:szCs w:val="26"/>
          <w:lang w:eastAsia="ru-RU"/>
        </w:rPr>
        <w:t xml:space="preserve">Отсутствует. </w:t>
      </w:r>
    </w:p>
    <w:p w14:paraId="345D404F" w14:textId="77777777" w:rsidR="00C12737" w:rsidRDefault="00C12737" w:rsidP="00C1273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23F053D" w14:textId="77777777" w:rsidR="00053842" w:rsidRPr="00BA5112" w:rsidRDefault="00053842" w:rsidP="0005384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i/>
          <w:lang w:eastAsia="ru-RU"/>
        </w:rPr>
      </w:pPr>
    </w:p>
    <w:sectPr w:rsidR="00053842" w:rsidRPr="00BA5112" w:rsidSect="00A55AD4">
      <w:pgSz w:w="11906" w:h="16838"/>
      <w:pgMar w:top="1134" w:right="85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5A30B" w14:textId="77777777" w:rsidR="001F41C2" w:rsidRDefault="001F41C2">
      <w:r>
        <w:separator/>
      </w:r>
    </w:p>
  </w:endnote>
  <w:endnote w:type="continuationSeparator" w:id="0">
    <w:p w14:paraId="482F5E96" w14:textId="77777777" w:rsidR="001F41C2" w:rsidRDefault="001F41C2">
      <w:r>
        <w:continuationSeparator/>
      </w:r>
    </w:p>
  </w:endnote>
  <w:endnote w:type="continuationNotice" w:id="1">
    <w:p w14:paraId="7D8D9A15" w14:textId="77777777" w:rsidR="001F41C2" w:rsidRDefault="001F41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-Bold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11587" w14:textId="746676A2" w:rsidR="00AA13F1" w:rsidRDefault="00AA13F1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C12737">
      <w:rPr>
        <w:noProof/>
      </w:rPr>
      <w:t>3</w:t>
    </w:r>
    <w:r>
      <w:rPr>
        <w:noProof/>
      </w:rPr>
      <w:fldChar w:fldCharType="end"/>
    </w:r>
  </w:p>
  <w:p w14:paraId="0A63990A" w14:textId="5498536F" w:rsidR="00AA13F1" w:rsidRDefault="00AA13F1" w:rsidP="006F1928">
    <w:pPr>
      <w:pStyle w:val="ab"/>
    </w:pPr>
    <w:r w:rsidRPr="001F066A">
      <w:rPr>
        <w:b/>
        <w:bCs/>
        <w:lang w:eastAsia="en-US"/>
      </w:rPr>
      <w:t>©</w:t>
    </w:r>
    <w:r>
      <w:rPr>
        <w:b/>
        <w:bCs/>
        <w:lang w:eastAsia="en-US"/>
      </w:rPr>
      <w:t xml:space="preserve"> </w:t>
    </w:r>
    <w:r w:rsidRPr="001F066A">
      <w:rPr>
        <w:rFonts w:ascii="Tahoma-Bold Cyr" w:hAnsi="Tahoma-Bold Cyr" w:cs="Tahoma-Bold Cyr"/>
        <w:b/>
        <w:bCs/>
        <w:lang w:eastAsia="en-US"/>
      </w:rPr>
      <w:t>Научно-техн</w:t>
    </w:r>
    <w:r>
      <w:rPr>
        <w:rFonts w:ascii="Tahoma-Bold Cyr" w:hAnsi="Tahoma-Bold Cyr" w:cs="Tahoma-Bold Cyr"/>
        <w:b/>
        <w:bCs/>
        <w:lang w:eastAsia="en-US"/>
      </w:rPr>
      <w:t>ический центр «Перспектива» 2022</w:t>
    </w:r>
    <w:r w:rsidRPr="00333E62">
      <w:rPr>
        <w:color w:val="FFFFFF"/>
      </w:rPr>
      <w:t>1</w:t>
    </w:r>
  </w:p>
  <w:p w14:paraId="29F2C291" w14:textId="77777777" w:rsidR="00AA13F1" w:rsidRDefault="00AA13F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8139E" w14:textId="77777777" w:rsidR="001F41C2" w:rsidRDefault="001F41C2">
      <w:r>
        <w:separator/>
      </w:r>
    </w:p>
  </w:footnote>
  <w:footnote w:type="continuationSeparator" w:id="0">
    <w:p w14:paraId="532ADD67" w14:textId="77777777" w:rsidR="001F41C2" w:rsidRDefault="001F41C2">
      <w:r>
        <w:continuationSeparator/>
      </w:r>
    </w:p>
  </w:footnote>
  <w:footnote w:type="continuationNotice" w:id="1">
    <w:p w14:paraId="7E738395" w14:textId="77777777" w:rsidR="001F41C2" w:rsidRDefault="001F41C2"/>
  </w:footnote>
  <w:footnote w:id="2">
    <w:p w14:paraId="0E18AE7E" w14:textId="77777777" w:rsidR="00AA13F1" w:rsidRDefault="00AA13F1" w:rsidP="00755F3D">
      <w:pPr>
        <w:pStyle w:val="af6"/>
        <w:rPr>
          <w:sz w:val="22"/>
          <w:szCs w:val="24"/>
        </w:rPr>
      </w:pPr>
      <w:r w:rsidRPr="00B042A8">
        <w:rPr>
          <w:sz w:val="22"/>
          <w:szCs w:val="24"/>
          <w:vertAlign w:val="superscript"/>
        </w:rPr>
        <w:footnoteRef/>
      </w:r>
      <w:r w:rsidRPr="00B042A8">
        <w:rPr>
          <w:sz w:val="22"/>
          <w:szCs w:val="24"/>
        </w:rPr>
        <w:t xml:space="preserve"> Перечень параметров </w:t>
      </w:r>
      <w:r>
        <w:rPr>
          <w:sz w:val="22"/>
          <w:szCs w:val="24"/>
        </w:rPr>
        <w:t xml:space="preserve">оценки </w:t>
      </w:r>
      <w:r w:rsidRPr="00B042A8">
        <w:rPr>
          <w:sz w:val="22"/>
          <w:szCs w:val="24"/>
        </w:rPr>
        <w:t xml:space="preserve">организационных условий предоставления услуг </w:t>
      </w:r>
      <w:r w:rsidRPr="00A94AB9">
        <w:rPr>
          <w:sz w:val="22"/>
        </w:rPr>
        <w:t xml:space="preserve">для каждой сферы </w:t>
      </w:r>
      <w:r w:rsidRPr="00B042A8">
        <w:rPr>
          <w:sz w:val="22"/>
          <w:szCs w:val="24"/>
        </w:rPr>
        <w:t xml:space="preserve">устанавливается в ведомственном нормативном акте </w:t>
      </w:r>
    </w:p>
    <w:p w14:paraId="63EAC7A7" w14:textId="77777777" w:rsidR="00AA13F1" w:rsidRPr="00B042A8" w:rsidRDefault="00AA13F1" w:rsidP="00755F3D">
      <w:pPr>
        <w:pStyle w:val="af6"/>
        <w:rPr>
          <w:sz w:val="22"/>
          <w:szCs w:val="24"/>
        </w:rPr>
      </w:pPr>
      <w:r w:rsidRPr="00B042A8">
        <w:rPr>
          <w:sz w:val="22"/>
          <w:szCs w:val="24"/>
        </w:rPr>
        <w:t>об утверждении показателей независимой оценки качества уполномоченн</w:t>
      </w:r>
      <w:r>
        <w:rPr>
          <w:sz w:val="22"/>
          <w:szCs w:val="24"/>
        </w:rPr>
        <w:t>ым</w:t>
      </w:r>
      <w:r w:rsidRPr="00B042A8">
        <w:rPr>
          <w:sz w:val="22"/>
          <w:szCs w:val="24"/>
        </w:rPr>
        <w:t xml:space="preserve"> федеральн</w:t>
      </w:r>
      <w:r>
        <w:rPr>
          <w:sz w:val="22"/>
          <w:szCs w:val="24"/>
        </w:rPr>
        <w:t>ым</w:t>
      </w:r>
      <w:r w:rsidRPr="00B042A8">
        <w:rPr>
          <w:sz w:val="22"/>
          <w:szCs w:val="24"/>
        </w:rPr>
        <w:t xml:space="preserve"> орган</w:t>
      </w:r>
      <w:r>
        <w:rPr>
          <w:sz w:val="22"/>
          <w:szCs w:val="24"/>
        </w:rPr>
        <w:t>ом</w:t>
      </w:r>
      <w:r w:rsidRPr="00B042A8">
        <w:rPr>
          <w:sz w:val="22"/>
          <w:szCs w:val="24"/>
        </w:rPr>
        <w:t xml:space="preserve"> исполнительной власти, осуществляющ</w:t>
      </w:r>
      <w:r>
        <w:rPr>
          <w:sz w:val="22"/>
          <w:szCs w:val="24"/>
        </w:rPr>
        <w:t>им</w:t>
      </w:r>
      <w:r w:rsidRPr="00B042A8">
        <w:rPr>
          <w:sz w:val="22"/>
          <w:szCs w:val="24"/>
        </w:rPr>
        <w:t xml:space="preserve"> выработку государственной политики и нормативно-правовое регулирование в установленной сфере деятельности</w:t>
      </w:r>
      <w:r>
        <w:rPr>
          <w:sz w:val="22"/>
          <w:szCs w:val="24"/>
        </w:rPr>
        <w:t xml:space="preserve"> (для организаций в сфере охраны здоровья – «наличием и понятностью навигации внутри организации»; для организаций в сфере культуры, образования, социального обслуживания и федеральных учреждений медико-социальной экспертизы – «графиком работы организации социальной сферы (подразделения, отдельных специалистов, графиком прихода социального работника на дом и прочее)»</w:t>
      </w:r>
      <w:r w:rsidRPr="00A94AB9">
        <w:rPr>
          <w:sz w:val="22"/>
        </w:rPr>
        <w:t xml:space="preserve">. </w:t>
      </w:r>
    </w:p>
    <w:p w14:paraId="40FA2E21" w14:textId="77777777" w:rsidR="00AA13F1" w:rsidRPr="00B042A8" w:rsidRDefault="00AA13F1" w:rsidP="00755F3D">
      <w:pPr>
        <w:pStyle w:val="af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6BEC" w14:textId="6B64E86A" w:rsidR="00AA13F1" w:rsidRDefault="00AA13F1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4144" behindDoc="1" locked="0" layoutInCell="1" allowOverlap="1" wp14:anchorId="3E7E5366" wp14:editId="585FB9BA">
              <wp:simplePos x="0" y="0"/>
              <wp:positionH relativeFrom="page">
                <wp:posOffset>1948815</wp:posOffset>
              </wp:positionH>
              <wp:positionV relativeFrom="page">
                <wp:posOffset>1621790</wp:posOffset>
              </wp:positionV>
              <wp:extent cx="4206240" cy="408940"/>
              <wp:effectExtent l="0" t="0" r="0" b="0"/>
              <wp:wrapNone/>
              <wp:docPr id="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624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86F6F0" w14:textId="77777777" w:rsidR="00AA13F1" w:rsidRDefault="00AA13F1">
                          <w:pPr>
                            <w:pStyle w:val="affff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4pt"/>
                              <w:bCs/>
                              <w:szCs w:val="28"/>
                            </w:rPr>
                            <w:t>оценки качества социальных услуг, оказываемых</w:t>
                          </w:r>
                        </w:p>
                        <w:p w14:paraId="1DBC4090" w14:textId="77777777" w:rsidR="00AA13F1" w:rsidRDefault="00AA13F1">
                          <w:pPr>
                            <w:pStyle w:val="affff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4pt"/>
                              <w:bCs/>
                              <w:szCs w:val="28"/>
                            </w:rPr>
                            <w:t>в комплексных центрах социального обслуживания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7E53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153.45pt;margin-top:127.7pt;width:331.2pt;height:32.2pt;z-index:-2516623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" filled="f" stroked="f">
              <v:textbox style="mso-fit-shape-to-text:t" inset="0,0,0,0">
                <w:txbxContent>
                  <w:p w14:paraId="5D86F6F0" w14:textId="77777777" w:rsidR="00AA13F1" w:rsidRDefault="00AA13F1">
                    <w:pPr>
                      <w:pStyle w:val="affff5"/>
                      <w:shd w:val="clear" w:color="auto" w:fill="auto"/>
                      <w:spacing w:line="240" w:lineRule="auto"/>
                    </w:pPr>
                    <w:r>
                      <w:rPr>
                        <w:rStyle w:val="14pt"/>
                        <w:bCs/>
                        <w:szCs w:val="28"/>
                      </w:rPr>
                      <w:t>оценки качества социальных услуг, оказываемых</w:t>
                    </w:r>
                  </w:p>
                  <w:p w14:paraId="1DBC4090" w14:textId="77777777" w:rsidR="00AA13F1" w:rsidRDefault="00AA13F1">
                    <w:pPr>
                      <w:pStyle w:val="affff5"/>
                      <w:shd w:val="clear" w:color="auto" w:fill="auto"/>
                      <w:spacing w:line="240" w:lineRule="auto"/>
                    </w:pPr>
                    <w:r>
                      <w:rPr>
                        <w:rStyle w:val="14pt"/>
                        <w:bCs/>
                        <w:szCs w:val="28"/>
                      </w:rPr>
                      <w:t>в комплексных центрах социального обслуживания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0F523751" wp14:editId="1CD86A07">
              <wp:simplePos x="0" y="0"/>
              <wp:positionH relativeFrom="page">
                <wp:posOffset>3375660</wp:posOffset>
              </wp:positionH>
              <wp:positionV relativeFrom="page">
                <wp:posOffset>1177290</wp:posOffset>
              </wp:positionV>
              <wp:extent cx="1351915" cy="204470"/>
              <wp:effectExtent l="0" t="0" r="0" b="0"/>
              <wp:wrapNone/>
              <wp:docPr id="3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91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E36ECA" w14:textId="77777777" w:rsidR="00AA13F1" w:rsidRDefault="00AA13F1">
                          <w:pPr>
                            <w:pStyle w:val="affff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4pt"/>
                              <w:bCs/>
                              <w:szCs w:val="28"/>
                            </w:rPr>
                            <w:t>Бланк интервью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23751" id="_x0000_s1031" type="#_x0000_t202" style="position:absolute;margin-left:265.8pt;margin-top:92.7pt;width:106.45pt;height:16.1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" filled="f" stroked="f">
              <v:textbox style="mso-fit-shape-to-text:t" inset="0,0,0,0">
                <w:txbxContent>
                  <w:p w14:paraId="22E36ECA" w14:textId="77777777" w:rsidR="00AA13F1" w:rsidRDefault="00AA13F1">
                    <w:pPr>
                      <w:pStyle w:val="affff5"/>
                      <w:shd w:val="clear" w:color="auto" w:fill="auto"/>
                      <w:spacing w:line="240" w:lineRule="auto"/>
                    </w:pPr>
                    <w:r>
                      <w:rPr>
                        <w:rStyle w:val="14pt"/>
                        <w:bCs/>
                        <w:szCs w:val="28"/>
                      </w:rPr>
                      <w:t>Бланк интервью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020C7EF" wp14:editId="182143BD">
              <wp:simplePos x="0" y="0"/>
              <wp:positionH relativeFrom="page">
                <wp:posOffset>5710555</wp:posOffset>
              </wp:positionH>
              <wp:positionV relativeFrom="page">
                <wp:posOffset>762635</wp:posOffset>
              </wp:positionV>
              <wp:extent cx="1308735" cy="204470"/>
              <wp:effectExtent l="0" t="0" r="0" b="0"/>
              <wp:wrapNone/>
              <wp:docPr id="3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7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4760C2" w14:textId="77777777" w:rsidR="00AA13F1" w:rsidRDefault="00AA13F1">
                          <w:pPr>
                            <w:pStyle w:val="affff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4pt1"/>
                              <w:szCs w:val="28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A60775">
                            <w:rPr>
                              <w:rStyle w:val="14pt1"/>
                              <w:noProof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14pt1"/>
                              <w:noProof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20C7EF" id="_x0000_s1032" type="#_x0000_t202" style="position:absolute;margin-left:449.65pt;margin-top:60.05pt;width:103.05pt;height:16.1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" filled="f" stroked="f">
              <v:textbox style="mso-fit-shape-to-text:t" inset="0,0,0,0">
                <w:txbxContent>
                  <w:p w14:paraId="394760C2" w14:textId="77777777" w:rsidR="00AA13F1" w:rsidRDefault="00AA13F1">
                    <w:pPr>
                      <w:pStyle w:val="affff5"/>
                      <w:shd w:val="clear" w:color="auto" w:fill="auto"/>
                      <w:spacing w:line="240" w:lineRule="auto"/>
                    </w:pPr>
                    <w:r>
                      <w:rPr>
                        <w:rStyle w:val="14pt1"/>
                        <w:szCs w:val="28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A60775">
                      <w:rPr>
                        <w:rStyle w:val="14pt1"/>
                        <w:noProof/>
                        <w:szCs w:val="28"/>
                      </w:rPr>
                      <w:t>2</w:t>
                    </w:r>
                    <w:r>
                      <w:rPr>
                        <w:rStyle w:val="14pt1"/>
                        <w:noProof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B2EF4B4" w14:textId="77777777" w:rsidR="00AA13F1" w:rsidRDefault="00AA13F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1D6DD" w14:textId="4DFC72A4" w:rsidR="00AA13F1" w:rsidRPr="001557C4" w:rsidRDefault="00AA13F1" w:rsidP="006F1928">
    <w:pPr>
      <w:rPr>
        <w:rFonts w:ascii="Tahoma" w:hAnsi="Tahoma" w:cs="Tahoma"/>
        <w:b/>
        <w:bCs/>
        <w:sz w:val="20"/>
        <w:szCs w:val="20"/>
      </w:rPr>
    </w:pPr>
    <w:r w:rsidRPr="00E910D6">
      <w:rPr>
        <w:rFonts w:ascii="Tahoma" w:hAnsi="Tahoma" w:cs="Tahoma"/>
        <w:b/>
        <w:bCs/>
        <w:sz w:val="20"/>
        <w:szCs w:val="20"/>
      </w:rPr>
      <w:t>Проект «</w:t>
    </w:r>
    <w:r>
      <w:rPr>
        <w:rFonts w:ascii="Tahoma" w:hAnsi="Tahoma" w:cs="Tahoma"/>
        <w:b/>
        <w:bCs/>
        <w:sz w:val="20"/>
        <w:szCs w:val="20"/>
      </w:rPr>
      <w:t>Независимая о</w:t>
    </w:r>
    <w:r w:rsidRPr="000C4B94">
      <w:rPr>
        <w:rFonts w:ascii="Tahoma" w:hAnsi="Tahoma" w:cs="Tahoma"/>
        <w:b/>
        <w:sz w:val="20"/>
        <w:szCs w:val="20"/>
        <w:lang w:eastAsia="en-US"/>
      </w:rPr>
      <w:t xml:space="preserve">ценка качества </w:t>
    </w:r>
    <w:r w:rsidRPr="002419A8">
      <w:rPr>
        <w:rFonts w:ascii="Tahoma" w:hAnsi="Tahoma" w:cs="Tahoma"/>
        <w:b/>
        <w:sz w:val="20"/>
        <w:szCs w:val="20"/>
        <w:lang w:eastAsia="en-US"/>
      </w:rPr>
      <w:t xml:space="preserve">условий оказания услуг организациями, оказывающими услуги в сфере культуры на территории </w:t>
    </w:r>
    <w:r>
      <w:rPr>
        <w:rFonts w:ascii="Tahoma" w:hAnsi="Tahoma" w:cs="Tahoma"/>
        <w:b/>
        <w:sz w:val="20"/>
        <w:szCs w:val="20"/>
        <w:lang w:eastAsia="en-US"/>
      </w:rPr>
      <w:t>Ростовской области</w:t>
    </w:r>
    <w:r w:rsidRPr="003348D1">
      <w:rPr>
        <w:rFonts w:ascii="Tahoma" w:hAnsi="Tahoma" w:cs="Tahoma"/>
        <w:b/>
        <w:sz w:val="20"/>
        <w:szCs w:val="20"/>
        <w:lang w:eastAsia="en-US"/>
      </w:rPr>
      <w:t>»</w:t>
    </w:r>
    <w:r w:rsidRPr="001557C4">
      <w:rPr>
        <w:rFonts w:ascii="Tahoma" w:hAnsi="Tahoma" w:cs="Tahoma"/>
        <w:b/>
        <w:bCs/>
        <w:sz w:val="20"/>
        <w:szCs w:val="20"/>
      </w:rPr>
      <w:t xml:space="preserve"> </w:t>
    </w:r>
  </w:p>
  <w:p w14:paraId="642CA88F" w14:textId="4124CB8B" w:rsidR="00AA13F1" w:rsidRPr="00F217A5" w:rsidRDefault="00AA13F1" w:rsidP="00F217A5">
    <w:pPr>
      <w:pStyle w:val="af0"/>
    </w:pPr>
    <w:r>
      <w:rPr>
        <w:noProof/>
        <w:lang w:eastAsia="ru-RU"/>
      </w:rPr>
      <mc:AlternateContent>
        <mc:Choice Requires="wps">
          <w:drawing>
            <wp:anchor distT="4294967291" distB="4294967291" distL="114300" distR="114300" simplePos="0" relativeHeight="251658240" behindDoc="0" locked="0" layoutInCell="1" allowOverlap="1" wp14:anchorId="64A30DCA" wp14:editId="401D5A7A">
              <wp:simplePos x="0" y="0"/>
              <wp:positionH relativeFrom="column">
                <wp:posOffset>-71120</wp:posOffset>
              </wp:positionH>
              <wp:positionV relativeFrom="paragraph">
                <wp:posOffset>110489</wp:posOffset>
              </wp:positionV>
              <wp:extent cx="5867400" cy="0"/>
              <wp:effectExtent l="0" t="0" r="0" b="0"/>
              <wp:wrapNone/>
              <wp:docPr id="37" name="Прямая со стрелко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5D314F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" o:spid="_x0000_s1026" type="#_x0000_t32" style="position:absolute;margin-left:-5.6pt;margin-top:8.7pt;width:462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" strokeweight="1.5pt"/>
          </w:pict>
        </mc:Fallback>
      </mc:AlternateContent>
    </w:r>
  </w:p>
  <w:p w14:paraId="204B72B5" w14:textId="77777777" w:rsidR="00AA13F1" w:rsidRDefault="00AA13F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u w:val="none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83C063A"/>
    <w:multiLevelType w:val="hybridMultilevel"/>
    <w:tmpl w:val="2480887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A3161A"/>
    <w:multiLevelType w:val="hybridMultilevel"/>
    <w:tmpl w:val="4D82FB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EB4FBE"/>
    <w:multiLevelType w:val="hybridMultilevel"/>
    <w:tmpl w:val="947021FE"/>
    <w:lvl w:ilvl="0" w:tplc="71D806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0139C7"/>
    <w:multiLevelType w:val="multilevel"/>
    <w:tmpl w:val="2E664A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113D73D3"/>
    <w:multiLevelType w:val="multilevel"/>
    <w:tmpl w:val="527008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2E63B42"/>
    <w:multiLevelType w:val="multilevel"/>
    <w:tmpl w:val="9A204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0" w15:restartNumberingAfterBreak="0">
    <w:nsid w:val="19660B6F"/>
    <w:multiLevelType w:val="hybridMultilevel"/>
    <w:tmpl w:val="A9BC4546"/>
    <w:lvl w:ilvl="0" w:tplc="04190011">
      <w:start w:val="1"/>
      <w:numFmt w:val="decimal"/>
      <w:lvlText w:val="%1)"/>
      <w:lvlJc w:val="left"/>
      <w:pPr>
        <w:ind w:left="671" w:hanging="360"/>
      </w:p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1" w15:restartNumberingAfterBreak="0">
    <w:nsid w:val="20725E37"/>
    <w:multiLevelType w:val="hybridMultilevel"/>
    <w:tmpl w:val="7772C9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96D69"/>
    <w:multiLevelType w:val="hybridMultilevel"/>
    <w:tmpl w:val="5B983F7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5795C4F"/>
    <w:multiLevelType w:val="hybridMultilevel"/>
    <w:tmpl w:val="31DC32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8E6CCF"/>
    <w:multiLevelType w:val="hybridMultilevel"/>
    <w:tmpl w:val="0DD873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E92B2E"/>
    <w:multiLevelType w:val="hybridMultilevel"/>
    <w:tmpl w:val="7FD45E4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46175D"/>
    <w:multiLevelType w:val="hybridMultilevel"/>
    <w:tmpl w:val="D80600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AC5484"/>
    <w:multiLevelType w:val="hybridMultilevel"/>
    <w:tmpl w:val="95C40C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7150E0"/>
    <w:multiLevelType w:val="hybridMultilevel"/>
    <w:tmpl w:val="EAD8FF6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443293"/>
    <w:multiLevelType w:val="hybridMultilevel"/>
    <w:tmpl w:val="F7F4E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4778C6"/>
    <w:multiLevelType w:val="hybridMultilevel"/>
    <w:tmpl w:val="28441CA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3F8C204E"/>
    <w:multiLevelType w:val="hybridMultilevel"/>
    <w:tmpl w:val="EE7A877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3FB3085A"/>
    <w:multiLevelType w:val="hybridMultilevel"/>
    <w:tmpl w:val="2954F6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E506A6"/>
    <w:multiLevelType w:val="hybridMultilevel"/>
    <w:tmpl w:val="5F720C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220433"/>
    <w:multiLevelType w:val="hybridMultilevel"/>
    <w:tmpl w:val="952412E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1D11F68"/>
    <w:multiLevelType w:val="hybridMultilevel"/>
    <w:tmpl w:val="1EE806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9F0B98"/>
    <w:multiLevelType w:val="hybridMultilevel"/>
    <w:tmpl w:val="0284FD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3B50E7"/>
    <w:multiLevelType w:val="hybridMultilevel"/>
    <w:tmpl w:val="D070E4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BE3ECB"/>
    <w:multiLevelType w:val="hybridMultilevel"/>
    <w:tmpl w:val="684EF42E"/>
    <w:lvl w:ilvl="0" w:tplc="1ADA659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12E093B"/>
    <w:multiLevelType w:val="hybridMultilevel"/>
    <w:tmpl w:val="7DC45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1E6195A"/>
    <w:multiLevelType w:val="hybridMultilevel"/>
    <w:tmpl w:val="A52E6B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51138D5"/>
    <w:multiLevelType w:val="hybridMultilevel"/>
    <w:tmpl w:val="FF0065F0"/>
    <w:lvl w:ilvl="0" w:tplc="93C684E6">
      <w:start w:val="1"/>
      <w:numFmt w:val="decimal"/>
      <w:lvlText w:val="%1)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2" w15:restartNumberingAfterBreak="0">
    <w:nsid w:val="57AD5740"/>
    <w:multiLevelType w:val="hybridMultilevel"/>
    <w:tmpl w:val="F7003D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95E3544"/>
    <w:multiLevelType w:val="hybridMultilevel"/>
    <w:tmpl w:val="32E865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F336558"/>
    <w:multiLevelType w:val="hybridMultilevel"/>
    <w:tmpl w:val="5C2ED3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0950704"/>
    <w:multiLevelType w:val="hybridMultilevel"/>
    <w:tmpl w:val="4F76D138"/>
    <w:lvl w:ilvl="0" w:tplc="41DAA0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2D03B0"/>
    <w:multiLevelType w:val="hybridMultilevel"/>
    <w:tmpl w:val="678493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C5A76AA"/>
    <w:multiLevelType w:val="hybridMultilevel"/>
    <w:tmpl w:val="4C04C2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FC65F8C"/>
    <w:multiLevelType w:val="hybridMultilevel"/>
    <w:tmpl w:val="8B54965C"/>
    <w:lvl w:ilvl="0" w:tplc="04190011">
      <w:start w:val="1"/>
      <w:numFmt w:val="decimal"/>
      <w:lvlText w:val="%1)"/>
      <w:lvlJc w:val="left"/>
      <w:pPr>
        <w:ind w:left="671" w:hanging="360"/>
      </w:p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9" w15:restartNumberingAfterBreak="0">
    <w:nsid w:val="74D3058F"/>
    <w:multiLevelType w:val="hybridMultilevel"/>
    <w:tmpl w:val="AC1647B2"/>
    <w:lvl w:ilvl="0" w:tplc="5700184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7D73C52"/>
    <w:multiLevelType w:val="hybridMultilevel"/>
    <w:tmpl w:val="FBC42782"/>
    <w:lvl w:ilvl="0" w:tplc="9C7EFE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1159D"/>
    <w:multiLevelType w:val="hybridMultilevel"/>
    <w:tmpl w:val="A7DE73EC"/>
    <w:lvl w:ilvl="0" w:tplc="04190011">
      <w:start w:val="1"/>
      <w:numFmt w:val="decimal"/>
      <w:lvlText w:val="%1)"/>
      <w:lvlJc w:val="left"/>
      <w:pPr>
        <w:ind w:left="671" w:hanging="360"/>
      </w:p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42" w15:restartNumberingAfterBreak="0">
    <w:nsid w:val="797015B0"/>
    <w:multiLevelType w:val="hybridMultilevel"/>
    <w:tmpl w:val="6A20D2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991040A"/>
    <w:multiLevelType w:val="multilevel"/>
    <w:tmpl w:val="B4FCCCBA"/>
    <w:lvl w:ilvl="0">
      <w:start w:val="1"/>
      <w:numFmt w:val="decimal"/>
      <w:pStyle w:val="1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  <w:b/>
      </w:rPr>
    </w:lvl>
  </w:abstractNum>
  <w:abstractNum w:abstractNumId="44" w15:restartNumberingAfterBreak="0">
    <w:nsid w:val="79BD1AA6"/>
    <w:multiLevelType w:val="hybridMultilevel"/>
    <w:tmpl w:val="11401B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D963D36"/>
    <w:multiLevelType w:val="hybridMultilevel"/>
    <w:tmpl w:val="A5B8EC9A"/>
    <w:lvl w:ilvl="0" w:tplc="D2B29304">
      <w:start w:val="1"/>
      <w:numFmt w:val="decimal"/>
      <w:lvlText w:val="%1)"/>
      <w:lvlJc w:val="left"/>
      <w:pPr>
        <w:ind w:left="111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5"/>
  </w:num>
  <w:num w:numId="2">
    <w:abstractNumId w:val="45"/>
  </w:num>
  <w:num w:numId="3">
    <w:abstractNumId w:val="43"/>
  </w:num>
  <w:num w:numId="4">
    <w:abstractNumId w:val="20"/>
  </w:num>
  <w:num w:numId="5">
    <w:abstractNumId w:val="9"/>
  </w:num>
  <w:num w:numId="6">
    <w:abstractNumId w:val="21"/>
  </w:num>
  <w:num w:numId="7">
    <w:abstractNumId w:val="7"/>
  </w:num>
  <w:num w:numId="8">
    <w:abstractNumId w:val="31"/>
  </w:num>
  <w:num w:numId="9">
    <w:abstractNumId w:val="6"/>
  </w:num>
  <w:num w:numId="10">
    <w:abstractNumId w:val="29"/>
  </w:num>
  <w:num w:numId="11">
    <w:abstractNumId w:val="35"/>
  </w:num>
  <w:num w:numId="12">
    <w:abstractNumId w:val="23"/>
  </w:num>
  <w:num w:numId="13">
    <w:abstractNumId w:val="17"/>
  </w:num>
  <w:num w:numId="14">
    <w:abstractNumId w:val="44"/>
  </w:num>
  <w:num w:numId="15">
    <w:abstractNumId w:val="40"/>
  </w:num>
  <w:num w:numId="16">
    <w:abstractNumId w:val="16"/>
  </w:num>
  <w:num w:numId="17">
    <w:abstractNumId w:val="39"/>
  </w:num>
  <w:num w:numId="18">
    <w:abstractNumId w:val="8"/>
  </w:num>
  <w:num w:numId="19">
    <w:abstractNumId w:val="28"/>
  </w:num>
  <w:num w:numId="20">
    <w:abstractNumId w:val="42"/>
  </w:num>
  <w:num w:numId="21">
    <w:abstractNumId w:val="27"/>
  </w:num>
  <w:num w:numId="22">
    <w:abstractNumId w:val="22"/>
  </w:num>
  <w:num w:numId="23">
    <w:abstractNumId w:val="19"/>
  </w:num>
  <w:num w:numId="24">
    <w:abstractNumId w:val="32"/>
  </w:num>
  <w:num w:numId="25">
    <w:abstractNumId w:val="18"/>
  </w:num>
  <w:num w:numId="26">
    <w:abstractNumId w:val="15"/>
  </w:num>
  <w:num w:numId="27">
    <w:abstractNumId w:val="5"/>
  </w:num>
  <w:num w:numId="28">
    <w:abstractNumId w:val="37"/>
  </w:num>
  <w:num w:numId="29">
    <w:abstractNumId w:val="33"/>
  </w:num>
  <w:num w:numId="30">
    <w:abstractNumId w:val="30"/>
  </w:num>
  <w:num w:numId="31">
    <w:abstractNumId w:val="36"/>
  </w:num>
  <w:num w:numId="32">
    <w:abstractNumId w:val="24"/>
  </w:num>
  <w:num w:numId="33">
    <w:abstractNumId w:val="34"/>
  </w:num>
  <w:num w:numId="34">
    <w:abstractNumId w:val="14"/>
  </w:num>
  <w:num w:numId="35">
    <w:abstractNumId w:val="13"/>
  </w:num>
  <w:num w:numId="36">
    <w:abstractNumId w:val="26"/>
  </w:num>
  <w:num w:numId="37">
    <w:abstractNumId w:val="4"/>
  </w:num>
  <w:num w:numId="38">
    <w:abstractNumId w:val="41"/>
  </w:num>
  <w:num w:numId="39">
    <w:abstractNumId w:val="38"/>
  </w:num>
  <w:num w:numId="40">
    <w:abstractNumId w:val="10"/>
  </w:num>
  <w:num w:numId="41">
    <w:abstractNumId w:val="12"/>
  </w:num>
  <w:num w:numId="42">
    <w:abstractNumId w:val="1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autoHyphenation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F2E"/>
    <w:rsid w:val="000000E7"/>
    <w:rsid w:val="00000583"/>
    <w:rsid w:val="00001574"/>
    <w:rsid w:val="000017FB"/>
    <w:rsid w:val="0000204F"/>
    <w:rsid w:val="00004990"/>
    <w:rsid w:val="00005D72"/>
    <w:rsid w:val="000061CF"/>
    <w:rsid w:val="00006315"/>
    <w:rsid w:val="000065F1"/>
    <w:rsid w:val="00007004"/>
    <w:rsid w:val="0000723F"/>
    <w:rsid w:val="0000780F"/>
    <w:rsid w:val="00010DB1"/>
    <w:rsid w:val="000113BA"/>
    <w:rsid w:val="00011857"/>
    <w:rsid w:val="00011886"/>
    <w:rsid w:val="00011A6B"/>
    <w:rsid w:val="000121EA"/>
    <w:rsid w:val="00012387"/>
    <w:rsid w:val="00012A00"/>
    <w:rsid w:val="000141F5"/>
    <w:rsid w:val="000145D4"/>
    <w:rsid w:val="00016FC2"/>
    <w:rsid w:val="000171D6"/>
    <w:rsid w:val="00017222"/>
    <w:rsid w:val="000174E1"/>
    <w:rsid w:val="00017B55"/>
    <w:rsid w:val="00017F8B"/>
    <w:rsid w:val="00021111"/>
    <w:rsid w:val="00021782"/>
    <w:rsid w:val="00021ECB"/>
    <w:rsid w:val="000225F3"/>
    <w:rsid w:val="00023195"/>
    <w:rsid w:val="000239C8"/>
    <w:rsid w:val="00025EAF"/>
    <w:rsid w:val="0002744E"/>
    <w:rsid w:val="00027B13"/>
    <w:rsid w:val="00027E8B"/>
    <w:rsid w:val="00032A0B"/>
    <w:rsid w:val="00033344"/>
    <w:rsid w:val="00033F97"/>
    <w:rsid w:val="000349DF"/>
    <w:rsid w:val="00036125"/>
    <w:rsid w:val="000366A0"/>
    <w:rsid w:val="00037414"/>
    <w:rsid w:val="0004031F"/>
    <w:rsid w:val="000432D4"/>
    <w:rsid w:val="000440EF"/>
    <w:rsid w:val="000444F9"/>
    <w:rsid w:val="00044899"/>
    <w:rsid w:val="00046935"/>
    <w:rsid w:val="00047868"/>
    <w:rsid w:val="00047BD6"/>
    <w:rsid w:val="00050301"/>
    <w:rsid w:val="00050581"/>
    <w:rsid w:val="00051363"/>
    <w:rsid w:val="0005146B"/>
    <w:rsid w:val="0005310C"/>
    <w:rsid w:val="00053110"/>
    <w:rsid w:val="000535B1"/>
    <w:rsid w:val="00053842"/>
    <w:rsid w:val="00053EE5"/>
    <w:rsid w:val="000558E2"/>
    <w:rsid w:val="00055CAD"/>
    <w:rsid w:val="00056828"/>
    <w:rsid w:val="000569CB"/>
    <w:rsid w:val="000576E3"/>
    <w:rsid w:val="00057A05"/>
    <w:rsid w:val="00057A17"/>
    <w:rsid w:val="00057E05"/>
    <w:rsid w:val="00061D90"/>
    <w:rsid w:val="00062460"/>
    <w:rsid w:val="000629E8"/>
    <w:rsid w:val="00063865"/>
    <w:rsid w:val="0006407C"/>
    <w:rsid w:val="00064F91"/>
    <w:rsid w:val="00065B4C"/>
    <w:rsid w:val="00066DA0"/>
    <w:rsid w:val="0006794B"/>
    <w:rsid w:val="00067C47"/>
    <w:rsid w:val="00070AD4"/>
    <w:rsid w:val="00070E90"/>
    <w:rsid w:val="00072386"/>
    <w:rsid w:val="000724CE"/>
    <w:rsid w:val="000747D9"/>
    <w:rsid w:val="00074D54"/>
    <w:rsid w:val="00075C68"/>
    <w:rsid w:val="00076447"/>
    <w:rsid w:val="00077D3E"/>
    <w:rsid w:val="0008070A"/>
    <w:rsid w:val="00080786"/>
    <w:rsid w:val="00081EE3"/>
    <w:rsid w:val="00083749"/>
    <w:rsid w:val="00083918"/>
    <w:rsid w:val="00084262"/>
    <w:rsid w:val="000842E3"/>
    <w:rsid w:val="00084E6E"/>
    <w:rsid w:val="00084F48"/>
    <w:rsid w:val="0008538F"/>
    <w:rsid w:val="00085DAF"/>
    <w:rsid w:val="00086ABF"/>
    <w:rsid w:val="00092AC0"/>
    <w:rsid w:val="00092BB5"/>
    <w:rsid w:val="00092E96"/>
    <w:rsid w:val="00094DBD"/>
    <w:rsid w:val="00094E1D"/>
    <w:rsid w:val="00095CA4"/>
    <w:rsid w:val="000964A2"/>
    <w:rsid w:val="00096BFC"/>
    <w:rsid w:val="0009702B"/>
    <w:rsid w:val="000979BF"/>
    <w:rsid w:val="00097E89"/>
    <w:rsid w:val="000A0864"/>
    <w:rsid w:val="000A0B9D"/>
    <w:rsid w:val="000A235E"/>
    <w:rsid w:val="000A3DF3"/>
    <w:rsid w:val="000A3FC1"/>
    <w:rsid w:val="000A491E"/>
    <w:rsid w:val="000A4976"/>
    <w:rsid w:val="000A4DE8"/>
    <w:rsid w:val="000A6248"/>
    <w:rsid w:val="000A6F63"/>
    <w:rsid w:val="000A789E"/>
    <w:rsid w:val="000B03F4"/>
    <w:rsid w:val="000B15B1"/>
    <w:rsid w:val="000B1663"/>
    <w:rsid w:val="000B1D01"/>
    <w:rsid w:val="000B2108"/>
    <w:rsid w:val="000B23E9"/>
    <w:rsid w:val="000B2C0E"/>
    <w:rsid w:val="000B2D5C"/>
    <w:rsid w:val="000B2F59"/>
    <w:rsid w:val="000B3034"/>
    <w:rsid w:val="000B4A84"/>
    <w:rsid w:val="000B507C"/>
    <w:rsid w:val="000B5D97"/>
    <w:rsid w:val="000B7004"/>
    <w:rsid w:val="000B705E"/>
    <w:rsid w:val="000B7391"/>
    <w:rsid w:val="000B7B75"/>
    <w:rsid w:val="000C0139"/>
    <w:rsid w:val="000C1544"/>
    <w:rsid w:val="000C16C7"/>
    <w:rsid w:val="000C1D49"/>
    <w:rsid w:val="000C1EB3"/>
    <w:rsid w:val="000C2894"/>
    <w:rsid w:val="000C3082"/>
    <w:rsid w:val="000C4288"/>
    <w:rsid w:val="000C4598"/>
    <w:rsid w:val="000C48E9"/>
    <w:rsid w:val="000C4AD6"/>
    <w:rsid w:val="000C4B94"/>
    <w:rsid w:val="000C5E30"/>
    <w:rsid w:val="000C6326"/>
    <w:rsid w:val="000C7ADA"/>
    <w:rsid w:val="000C7CA0"/>
    <w:rsid w:val="000D006E"/>
    <w:rsid w:val="000D0854"/>
    <w:rsid w:val="000D1807"/>
    <w:rsid w:val="000D24A8"/>
    <w:rsid w:val="000D3C4A"/>
    <w:rsid w:val="000D624D"/>
    <w:rsid w:val="000D77E2"/>
    <w:rsid w:val="000D7B64"/>
    <w:rsid w:val="000D7DEA"/>
    <w:rsid w:val="000E148E"/>
    <w:rsid w:val="000E26AD"/>
    <w:rsid w:val="000E27E2"/>
    <w:rsid w:val="000E303E"/>
    <w:rsid w:val="000E333D"/>
    <w:rsid w:val="000E3BD5"/>
    <w:rsid w:val="000E4179"/>
    <w:rsid w:val="000E45FB"/>
    <w:rsid w:val="000E4756"/>
    <w:rsid w:val="000E5231"/>
    <w:rsid w:val="000E5B5B"/>
    <w:rsid w:val="000E6742"/>
    <w:rsid w:val="000E71C3"/>
    <w:rsid w:val="000E7E93"/>
    <w:rsid w:val="000F0960"/>
    <w:rsid w:val="000F248C"/>
    <w:rsid w:val="000F2FA1"/>
    <w:rsid w:val="000F440A"/>
    <w:rsid w:val="000F4C98"/>
    <w:rsid w:val="000F74A5"/>
    <w:rsid w:val="00100C18"/>
    <w:rsid w:val="0010132D"/>
    <w:rsid w:val="00101BF7"/>
    <w:rsid w:val="00102490"/>
    <w:rsid w:val="00102677"/>
    <w:rsid w:val="001041F7"/>
    <w:rsid w:val="001052D2"/>
    <w:rsid w:val="00105400"/>
    <w:rsid w:val="00106C90"/>
    <w:rsid w:val="00107A0A"/>
    <w:rsid w:val="00107F62"/>
    <w:rsid w:val="001105FC"/>
    <w:rsid w:val="00110D0B"/>
    <w:rsid w:val="0011122B"/>
    <w:rsid w:val="001118CC"/>
    <w:rsid w:val="001120CD"/>
    <w:rsid w:val="00113452"/>
    <w:rsid w:val="00114C98"/>
    <w:rsid w:val="001153DB"/>
    <w:rsid w:val="00116D13"/>
    <w:rsid w:val="00117109"/>
    <w:rsid w:val="00117D0D"/>
    <w:rsid w:val="00120A06"/>
    <w:rsid w:val="00120D29"/>
    <w:rsid w:val="001210D9"/>
    <w:rsid w:val="00121206"/>
    <w:rsid w:val="001219AF"/>
    <w:rsid w:val="001224CC"/>
    <w:rsid w:val="00122C61"/>
    <w:rsid w:val="00122DA7"/>
    <w:rsid w:val="00123295"/>
    <w:rsid w:val="001235B5"/>
    <w:rsid w:val="00123D6A"/>
    <w:rsid w:val="001242B3"/>
    <w:rsid w:val="001244CB"/>
    <w:rsid w:val="00125523"/>
    <w:rsid w:val="00126B66"/>
    <w:rsid w:val="00127883"/>
    <w:rsid w:val="00127D45"/>
    <w:rsid w:val="00130510"/>
    <w:rsid w:val="0013108B"/>
    <w:rsid w:val="001315EC"/>
    <w:rsid w:val="0013237A"/>
    <w:rsid w:val="00134AAF"/>
    <w:rsid w:val="001373BA"/>
    <w:rsid w:val="001374E7"/>
    <w:rsid w:val="00140A90"/>
    <w:rsid w:val="00140D32"/>
    <w:rsid w:val="001411D3"/>
    <w:rsid w:val="00142571"/>
    <w:rsid w:val="00142587"/>
    <w:rsid w:val="001434EC"/>
    <w:rsid w:val="00143657"/>
    <w:rsid w:val="00143B4F"/>
    <w:rsid w:val="00143DA3"/>
    <w:rsid w:val="001446B8"/>
    <w:rsid w:val="00144D88"/>
    <w:rsid w:val="00145014"/>
    <w:rsid w:val="00146131"/>
    <w:rsid w:val="00146CF5"/>
    <w:rsid w:val="0014767D"/>
    <w:rsid w:val="0015039A"/>
    <w:rsid w:val="00150D06"/>
    <w:rsid w:val="001524C5"/>
    <w:rsid w:val="001528AE"/>
    <w:rsid w:val="001529C5"/>
    <w:rsid w:val="00152C6D"/>
    <w:rsid w:val="0015415A"/>
    <w:rsid w:val="00154206"/>
    <w:rsid w:val="00154B7B"/>
    <w:rsid w:val="00155518"/>
    <w:rsid w:val="001557C4"/>
    <w:rsid w:val="00156922"/>
    <w:rsid w:val="00156B9A"/>
    <w:rsid w:val="0016076A"/>
    <w:rsid w:val="00161DC7"/>
    <w:rsid w:val="001633D7"/>
    <w:rsid w:val="001636E2"/>
    <w:rsid w:val="0016501A"/>
    <w:rsid w:val="0016541D"/>
    <w:rsid w:val="00165D66"/>
    <w:rsid w:val="00166553"/>
    <w:rsid w:val="00167D46"/>
    <w:rsid w:val="001706AF"/>
    <w:rsid w:val="001715D5"/>
    <w:rsid w:val="00171827"/>
    <w:rsid w:val="00171CB7"/>
    <w:rsid w:val="001723C9"/>
    <w:rsid w:val="00172C30"/>
    <w:rsid w:val="00173D08"/>
    <w:rsid w:val="00174E5F"/>
    <w:rsid w:val="0017586A"/>
    <w:rsid w:val="00176091"/>
    <w:rsid w:val="00176DF3"/>
    <w:rsid w:val="00177628"/>
    <w:rsid w:val="00180823"/>
    <w:rsid w:val="001811E6"/>
    <w:rsid w:val="001819A9"/>
    <w:rsid w:val="0018268C"/>
    <w:rsid w:val="00183D48"/>
    <w:rsid w:val="001847AA"/>
    <w:rsid w:val="00186269"/>
    <w:rsid w:val="001866F3"/>
    <w:rsid w:val="00187568"/>
    <w:rsid w:val="0018768C"/>
    <w:rsid w:val="00187E86"/>
    <w:rsid w:val="00190A44"/>
    <w:rsid w:val="00191B2A"/>
    <w:rsid w:val="00192859"/>
    <w:rsid w:val="00193E99"/>
    <w:rsid w:val="00194DC6"/>
    <w:rsid w:val="001960A9"/>
    <w:rsid w:val="001962D1"/>
    <w:rsid w:val="001964AB"/>
    <w:rsid w:val="001966B5"/>
    <w:rsid w:val="001975A9"/>
    <w:rsid w:val="001A0146"/>
    <w:rsid w:val="001A0566"/>
    <w:rsid w:val="001A07CE"/>
    <w:rsid w:val="001A2136"/>
    <w:rsid w:val="001A24EF"/>
    <w:rsid w:val="001A2FC1"/>
    <w:rsid w:val="001A31D9"/>
    <w:rsid w:val="001A45F5"/>
    <w:rsid w:val="001A4D76"/>
    <w:rsid w:val="001A5EB6"/>
    <w:rsid w:val="001A6F97"/>
    <w:rsid w:val="001A7617"/>
    <w:rsid w:val="001B0188"/>
    <w:rsid w:val="001B0E78"/>
    <w:rsid w:val="001B1251"/>
    <w:rsid w:val="001B2246"/>
    <w:rsid w:val="001B271E"/>
    <w:rsid w:val="001B3296"/>
    <w:rsid w:val="001B3299"/>
    <w:rsid w:val="001B3C7F"/>
    <w:rsid w:val="001B4080"/>
    <w:rsid w:val="001B4E11"/>
    <w:rsid w:val="001B51B7"/>
    <w:rsid w:val="001B5433"/>
    <w:rsid w:val="001B54CB"/>
    <w:rsid w:val="001B6729"/>
    <w:rsid w:val="001B69E2"/>
    <w:rsid w:val="001C161B"/>
    <w:rsid w:val="001C17DF"/>
    <w:rsid w:val="001C1FCD"/>
    <w:rsid w:val="001C24FF"/>
    <w:rsid w:val="001C2744"/>
    <w:rsid w:val="001C3638"/>
    <w:rsid w:val="001C4D7F"/>
    <w:rsid w:val="001C55CA"/>
    <w:rsid w:val="001C676A"/>
    <w:rsid w:val="001C682B"/>
    <w:rsid w:val="001C7917"/>
    <w:rsid w:val="001C7D3F"/>
    <w:rsid w:val="001D02FE"/>
    <w:rsid w:val="001D1FD3"/>
    <w:rsid w:val="001D4123"/>
    <w:rsid w:val="001D49C1"/>
    <w:rsid w:val="001D4A91"/>
    <w:rsid w:val="001D4ABA"/>
    <w:rsid w:val="001D4CCF"/>
    <w:rsid w:val="001D6310"/>
    <w:rsid w:val="001E1B38"/>
    <w:rsid w:val="001E3030"/>
    <w:rsid w:val="001E33A8"/>
    <w:rsid w:val="001E388F"/>
    <w:rsid w:val="001E4202"/>
    <w:rsid w:val="001E426F"/>
    <w:rsid w:val="001E4856"/>
    <w:rsid w:val="001E5D65"/>
    <w:rsid w:val="001E6648"/>
    <w:rsid w:val="001E6ABB"/>
    <w:rsid w:val="001E6E05"/>
    <w:rsid w:val="001E71DF"/>
    <w:rsid w:val="001E722B"/>
    <w:rsid w:val="001F0120"/>
    <w:rsid w:val="001F0329"/>
    <w:rsid w:val="001F066A"/>
    <w:rsid w:val="001F146C"/>
    <w:rsid w:val="001F15E6"/>
    <w:rsid w:val="001F18E0"/>
    <w:rsid w:val="001F1DE1"/>
    <w:rsid w:val="001F2868"/>
    <w:rsid w:val="001F3F75"/>
    <w:rsid w:val="001F41C2"/>
    <w:rsid w:val="001F4487"/>
    <w:rsid w:val="001F527E"/>
    <w:rsid w:val="001F55F5"/>
    <w:rsid w:val="001F58F8"/>
    <w:rsid w:val="001F5E3D"/>
    <w:rsid w:val="001F5E9C"/>
    <w:rsid w:val="001F6E95"/>
    <w:rsid w:val="002001A5"/>
    <w:rsid w:val="002016CC"/>
    <w:rsid w:val="00201CF4"/>
    <w:rsid w:val="0020311C"/>
    <w:rsid w:val="00203A7B"/>
    <w:rsid w:val="00203E4B"/>
    <w:rsid w:val="00205E1A"/>
    <w:rsid w:val="00205E31"/>
    <w:rsid w:val="002063CF"/>
    <w:rsid w:val="00206A29"/>
    <w:rsid w:val="00206E29"/>
    <w:rsid w:val="00206EAD"/>
    <w:rsid w:val="00207509"/>
    <w:rsid w:val="00207947"/>
    <w:rsid w:val="002102A3"/>
    <w:rsid w:val="002107C4"/>
    <w:rsid w:val="00211294"/>
    <w:rsid w:val="0021146F"/>
    <w:rsid w:val="0021264E"/>
    <w:rsid w:val="00214890"/>
    <w:rsid w:val="0021513E"/>
    <w:rsid w:val="00215986"/>
    <w:rsid w:val="00215F63"/>
    <w:rsid w:val="0021645D"/>
    <w:rsid w:val="002179BA"/>
    <w:rsid w:val="00220121"/>
    <w:rsid w:val="0022018A"/>
    <w:rsid w:val="00220C20"/>
    <w:rsid w:val="00221223"/>
    <w:rsid w:val="00221A06"/>
    <w:rsid w:val="0022294F"/>
    <w:rsid w:val="00222F27"/>
    <w:rsid w:val="002230EC"/>
    <w:rsid w:val="00223459"/>
    <w:rsid w:val="00226F83"/>
    <w:rsid w:val="00231DE7"/>
    <w:rsid w:val="00232759"/>
    <w:rsid w:val="00233424"/>
    <w:rsid w:val="00233725"/>
    <w:rsid w:val="00233B4A"/>
    <w:rsid w:val="002342D3"/>
    <w:rsid w:val="0023464D"/>
    <w:rsid w:val="00234DFB"/>
    <w:rsid w:val="002351A0"/>
    <w:rsid w:val="00235814"/>
    <w:rsid w:val="00235DFB"/>
    <w:rsid w:val="00236DA5"/>
    <w:rsid w:val="002372C7"/>
    <w:rsid w:val="00237588"/>
    <w:rsid w:val="00240A1A"/>
    <w:rsid w:val="0024166F"/>
    <w:rsid w:val="0024182F"/>
    <w:rsid w:val="002419A8"/>
    <w:rsid w:val="002420EC"/>
    <w:rsid w:val="00242106"/>
    <w:rsid w:val="00243C46"/>
    <w:rsid w:val="00245A4F"/>
    <w:rsid w:val="002460C0"/>
    <w:rsid w:val="00246B38"/>
    <w:rsid w:val="00246D59"/>
    <w:rsid w:val="0024773E"/>
    <w:rsid w:val="002500F7"/>
    <w:rsid w:val="002527A1"/>
    <w:rsid w:val="00252DE2"/>
    <w:rsid w:val="0025316F"/>
    <w:rsid w:val="00253889"/>
    <w:rsid w:val="00253B1D"/>
    <w:rsid w:val="00253EBC"/>
    <w:rsid w:val="00253F73"/>
    <w:rsid w:val="00254245"/>
    <w:rsid w:val="002552FA"/>
    <w:rsid w:val="0025531E"/>
    <w:rsid w:val="002554DE"/>
    <w:rsid w:val="00256E1E"/>
    <w:rsid w:val="002578FE"/>
    <w:rsid w:val="00257A50"/>
    <w:rsid w:val="00257FC3"/>
    <w:rsid w:val="002611CB"/>
    <w:rsid w:val="002622C4"/>
    <w:rsid w:val="002636A0"/>
    <w:rsid w:val="00264054"/>
    <w:rsid w:val="00264F0B"/>
    <w:rsid w:val="002651B3"/>
    <w:rsid w:val="00267328"/>
    <w:rsid w:val="002674F4"/>
    <w:rsid w:val="00271401"/>
    <w:rsid w:val="002717F1"/>
    <w:rsid w:val="00273092"/>
    <w:rsid w:val="00273350"/>
    <w:rsid w:val="002736B9"/>
    <w:rsid w:val="00275843"/>
    <w:rsid w:val="00277526"/>
    <w:rsid w:val="00277FEA"/>
    <w:rsid w:val="00280826"/>
    <w:rsid w:val="002826A0"/>
    <w:rsid w:val="00283C0D"/>
    <w:rsid w:val="00283D90"/>
    <w:rsid w:val="00283DB8"/>
    <w:rsid w:val="002852F9"/>
    <w:rsid w:val="00285CCB"/>
    <w:rsid w:val="0028620B"/>
    <w:rsid w:val="002863E9"/>
    <w:rsid w:val="00286708"/>
    <w:rsid w:val="00286FF2"/>
    <w:rsid w:val="002875BA"/>
    <w:rsid w:val="002879D1"/>
    <w:rsid w:val="00287CB7"/>
    <w:rsid w:val="0029002B"/>
    <w:rsid w:val="00290B76"/>
    <w:rsid w:val="0029110D"/>
    <w:rsid w:val="002926C7"/>
    <w:rsid w:val="00292A2A"/>
    <w:rsid w:val="00293C1D"/>
    <w:rsid w:val="002942B1"/>
    <w:rsid w:val="002942DB"/>
    <w:rsid w:val="00294679"/>
    <w:rsid w:val="002948A0"/>
    <w:rsid w:val="00294FF0"/>
    <w:rsid w:val="00295805"/>
    <w:rsid w:val="0029691D"/>
    <w:rsid w:val="00296D03"/>
    <w:rsid w:val="00297521"/>
    <w:rsid w:val="00297940"/>
    <w:rsid w:val="002A0AAA"/>
    <w:rsid w:val="002A1822"/>
    <w:rsid w:val="002A1F03"/>
    <w:rsid w:val="002A21FD"/>
    <w:rsid w:val="002A395B"/>
    <w:rsid w:val="002A39A3"/>
    <w:rsid w:val="002A47CC"/>
    <w:rsid w:val="002A4E7D"/>
    <w:rsid w:val="002A5136"/>
    <w:rsid w:val="002A62F4"/>
    <w:rsid w:val="002A6A07"/>
    <w:rsid w:val="002A75DD"/>
    <w:rsid w:val="002A7A36"/>
    <w:rsid w:val="002B0152"/>
    <w:rsid w:val="002B1046"/>
    <w:rsid w:val="002B1780"/>
    <w:rsid w:val="002B185F"/>
    <w:rsid w:val="002B2FE4"/>
    <w:rsid w:val="002B3E72"/>
    <w:rsid w:val="002B462C"/>
    <w:rsid w:val="002B49B1"/>
    <w:rsid w:val="002B5887"/>
    <w:rsid w:val="002B58D7"/>
    <w:rsid w:val="002B5ECC"/>
    <w:rsid w:val="002B75B2"/>
    <w:rsid w:val="002B76DA"/>
    <w:rsid w:val="002B7919"/>
    <w:rsid w:val="002B7DF4"/>
    <w:rsid w:val="002C0D17"/>
    <w:rsid w:val="002C149B"/>
    <w:rsid w:val="002C2354"/>
    <w:rsid w:val="002C2A56"/>
    <w:rsid w:val="002C2E8C"/>
    <w:rsid w:val="002C36B6"/>
    <w:rsid w:val="002C37CF"/>
    <w:rsid w:val="002C3B85"/>
    <w:rsid w:val="002C46D6"/>
    <w:rsid w:val="002C4E01"/>
    <w:rsid w:val="002C569D"/>
    <w:rsid w:val="002D0BFC"/>
    <w:rsid w:val="002D0C45"/>
    <w:rsid w:val="002D0CB4"/>
    <w:rsid w:val="002D0F44"/>
    <w:rsid w:val="002D181F"/>
    <w:rsid w:val="002D3639"/>
    <w:rsid w:val="002D3C1D"/>
    <w:rsid w:val="002D3DE9"/>
    <w:rsid w:val="002D4166"/>
    <w:rsid w:val="002D489F"/>
    <w:rsid w:val="002D581D"/>
    <w:rsid w:val="002D5B83"/>
    <w:rsid w:val="002D6676"/>
    <w:rsid w:val="002D72EB"/>
    <w:rsid w:val="002E0C09"/>
    <w:rsid w:val="002E100E"/>
    <w:rsid w:val="002E2C21"/>
    <w:rsid w:val="002E2EE7"/>
    <w:rsid w:val="002E4139"/>
    <w:rsid w:val="002E6388"/>
    <w:rsid w:val="002E6CBC"/>
    <w:rsid w:val="002E76D6"/>
    <w:rsid w:val="002E780B"/>
    <w:rsid w:val="002F07A1"/>
    <w:rsid w:val="002F0D68"/>
    <w:rsid w:val="002F2144"/>
    <w:rsid w:val="002F2B21"/>
    <w:rsid w:val="002F35B0"/>
    <w:rsid w:val="002F372C"/>
    <w:rsid w:val="002F3E0F"/>
    <w:rsid w:val="002F4054"/>
    <w:rsid w:val="002F4CCA"/>
    <w:rsid w:val="002F5546"/>
    <w:rsid w:val="002F5989"/>
    <w:rsid w:val="002F6448"/>
    <w:rsid w:val="002F70CA"/>
    <w:rsid w:val="002F7BB8"/>
    <w:rsid w:val="003000F1"/>
    <w:rsid w:val="0030047B"/>
    <w:rsid w:val="0030049B"/>
    <w:rsid w:val="00300EAF"/>
    <w:rsid w:val="003011DF"/>
    <w:rsid w:val="00305A0D"/>
    <w:rsid w:val="0030657F"/>
    <w:rsid w:val="0030773B"/>
    <w:rsid w:val="00307A60"/>
    <w:rsid w:val="0031054D"/>
    <w:rsid w:val="00310801"/>
    <w:rsid w:val="00310BE9"/>
    <w:rsid w:val="00314596"/>
    <w:rsid w:val="0031477D"/>
    <w:rsid w:val="00314B39"/>
    <w:rsid w:val="00316613"/>
    <w:rsid w:val="00317264"/>
    <w:rsid w:val="00317D0A"/>
    <w:rsid w:val="00320000"/>
    <w:rsid w:val="00320489"/>
    <w:rsid w:val="00321192"/>
    <w:rsid w:val="00321FCF"/>
    <w:rsid w:val="00323084"/>
    <w:rsid w:val="003232CA"/>
    <w:rsid w:val="0032540C"/>
    <w:rsid w:val="00326665"/>
    <w:rsid w:val="00326A19"/>
    <w:rsid w:val="00326C05"/>
    <w:rsid w:val="003272B4"/>
    <w:rsid w:val="00330747"/>
    <w:rsid w:val="00333CA5"/>
    <w:rsid w:val="00333E62"/>
    <w:rsid w:val="003348D1"/>
    <w:rsid w:val="00335715"/>
    <w:rsid w:val="003362B4"/>
    <w:rsid w:val="00336EDC"/>
    <w:rsid w:val="0033723C"/>
    <w:rsid w:val="0033732E"/>
    <w:rsid w:val="003374DA"/>
    <w:rsid w:val="003378F3"/>
    <w:rsid w:val="00337953"/>
    <w:rsid w:val="00337BAD"/>
    <w:rsid w:val="00341A5A"/>
    <w:rsid w:val="003431ED"/>
    <w:rsid w:val="00343B07"/>
    <w:rsid w:val="00345BA6"/>
    <w:rsid w:val="00345D45"/>
    <w:rsid w:val="003463C8"/>
    <w:rsid w:val="00347133"/>
    <w:rsid w:val="00347209"/>
    <w:rsid w:val="00350608"/>
    <w:rsid w:val="003507E2"/>
    <w:rsid w:val="00350922"/>
    <w:rsid w:val="003518DD"/>
    <w:rsid w:val="00353655"/>
    <w:rsid w:val="00353A6B"/>
    <w:rsid w:val="003555D4"/>
    <w:rsid w:val="00355A52"/>
    <w:rsid w:val="0035736E"/>
    <w:rsid w:val="00357475"/>
    <w:rsid w:val="003604A0"/>
    <w:rsid w:val="0036062F"/>
    <w:rsid w:val="003614AF"/>
    <w:rsid w:val="003617CB"/>
    <w:rsid w:val="00362416"/>
    <w:rsid w:val="003648EA"/>
    <w:rsid w:val="003669CA"/>
    <w:rsid w:val="00366CC1"/>
    <w:rsid w:val="00366FE7"/>
    <w:rsid w:val="003677D3"/>
    <w:rsid w:val="00367B4E"/>
    <w:rsid w:val="00371DE3"/>
    <w:rsid w:val="00372412"/>
    <w:rsid w:val="003738E6"/>
    <w:rsid w:val="003747BA"/>
    <w:rsid w:val="00374DD2"/>
    <w:rsid w:val="00374F13"/>
    <w:rsid w:val="003751FE"/>
    <w:rsid w:val="003758DB"/>
    <w:rsid w:val="0037724C"/>
    <w:rsid w:val="0038012F"/>
    <w:rsid w:val="00380356"/>
    <w:rsid w:val="003805F5"/>
    <w:rsid w:val="0038099A"/>
    <w:rsid w:val="003811B0"/>
    <w:rsid w:val="00381749"/>
    <w:rsid w:val="00381A2E"/>
    <w:rsid w:val="0038318F"/>
    <w:rsid w:val="00383A75"/>
    <w:rsid w:val="0038456C"/>
    <w:rsid w:val="00384972"/>
    <w:rsid w:val="00384F4E"/>
    <w:rsid w:val="00386E40"/>
    <w:rsid w:val="00386FC0"/>
    <w:rsid w:val="00387466"/>
    <w:rsid w:val="003879DE"/>
    <w:rsid w:val="003907DF"/>
    <w:rsid w:val="003911BC"/>
    <w:rsid w:val="00392711"/>
    <w:rsid w:val="00392DFA"/>
    <w:rsid w:val="00393699"/>
    <w:rsid w:val="00393AB0"/>
    <w:rsid w:val="0039401D"/>
    <w:rsid w:val="00394691"/>
    <w:rsid w:val="00394CD2"/>
    <w:rsid w:val="003950A9"/>
    <w:rsid w:val="00397428"/>
    <w:rsid w:val="003A0282"/>
    <w:rsid w:val="003A043C"/>
    <w:rsid w:val="003A0910"/>
    <w:rsid w:val="003A2551"/>
    <w:rsid w:val="003A2648"/>
    <w:rsid w:val="003A2ACA"/>
    <w:rsid w:val="003A3D34"/>
    <w:rsid w:val="003A46A0"/>
    <w:rsid w:val="003A51E6"/>
    <w:rsid w:val="003A5915"/>
    <w:rsid w:val="003A6A36"/>
    <w:rsid w:val="003A6AA5"/>
    <w:rsid w:val="003B0F3C"/>
    <w:rsid w:val="003B25F5"/>
    <w:rsid w:val="003B34A2"/>
    <w:rsid w:val="003B41F6"/>
    <w:rsid w:val="003B436F"/>
    <w:rsid w:val="003B46C0"/>
    <w:rsid w:val="003B6B01"/>
    <w:rsid w:val="003B6C43"/>
    <w:rsid w:val="003B73BA"/>
    <w:rsid w:val="003C01A7"/>
    <w:rsid w:val="003C0520"/>
    <w:rsid w:val="003C058F"/>
    <w:rsid w:val="003C0F59"/>
    <w:rsid w:val="003C117D"/>
    <w:rsid w:val="003C1DDA"/>
    <w:rsid w:val="003C21EF"/>
    <w:rsid w:val="003C3020"/>
    <w:rsid w:val="003C3FD8"/>
    <w:rsid w:val="003C6EF1"/>
    <w:rsid w:val="003C71CB"/>
    <w:rsid w:val="003C73C2"/>
    <w:rsid w:val="003C796F"/>
    <w:rsid w:val="003D1D3D"/>
    <w:rsid w:val="003D37BF"/>
    <w:rsid w:val="003D43BF"/>
    <w:rsid w:val="003D4B87"/>
    <w:rsid w:val="003D760A"/>
    <w:rsid w:val="003D7E70"/>
    <w:rsid w:val="003E0396"/>
    <w:rsid w:val="003E0EC6"/>
    <w:rsid w:val="003E0FD9"/>
    <w:rsid w:val="003E1BE7"/>
    <w:rsid w:val="003E1E12"/>
    <w:rsid w:val="003E2CD0"/>
    <w:rsid w:val="003E4D44"/>
    <w:rsid w:val="003E5804"/>
    <w:rsid w:val="003E590A"/>
    <w:rsid w:val="003E5FA0"/>
    <w:rsid w:val="003E6857"/>
    <w:rsid w:val="003E7FB5"/>
    <w:rsid w:val="003F136B"/>
    <w:rsid w:val="003F1FE1"/>
    <w:rsid w:val="003F2498"/>
    <w:rsid w:val="003F3CFC"/>
    <w:rsid w:val="003F4104"/>
    <w:rsid w:val="003F4159"/>
    <w:rsid w:val="003F469C"/>
    <w:rsid w:val="003F4F92"/>
    <w:rsid w:val="003F582E"/>
    <w:rsid w:val="003F5913"/>
    <w:rsid w:val="003F6174"/>
    <w:rsid w:val="003F7429"/>
    <w:rsid w:val="003F7AD2"/>
    <w:rsid w:val="003F7CA1"/>
    <w:rsid w:val="004008E9"/>
    <w:rsid w:val="0040131C"/>
    <w:rsid w:val="00401836"/>
    <w:rsid w:val="004027FA"/>
    <w:rsid w:val="00402E35"/>
    <w:rsid w:val="00403234"/>
    <w:rsid w:val="004038EF"/>
    <w:rsid w:val="00404682"/>
    <w:rsid w:val="004064B7"/>
    <w:rsid w:val="00406999"/>
    <w:rsid w:val="00406A08"/>
    <w:rsid w:val="00407109"/>
    <w:rsid w:val="0041054C"/>
    <w:rsid w:val="00410D2F"/>
    <w:rsid w:val="00412A0E"/>
    <w:rsid w:val="00413D92"/>
    <w:rsid w:val="00414190"/>
    <w:rsid w:val="00414312"/>
    <w:rsid w:val="004164F0"/>
    <w:rsid w:val="00416616"/>
    <w:rsid w:val="004171D9"/>
    <w:rsid w:val="00417BE4"/>
    <w:rsid w:val="004205F5"/>
    <w:rsid w:val="00420D24"/>
    <w:rsid w:val="004210C3"/>
    <w:rsid w:val="0042248D"/>
    <w:rsid w:val="00422598"/>
    <w:rsid w:val="00423484"/>
    <w:rsid w:val="00423915"/>
    <w:rsid w:val="004247A2"/>
    <w:rsid w:val="00425189"/>
    <w:rsid w:val="00426488"/>
    <w:rsid w:val="00430124"/>
    <w:rsid w:val="00430793"/>
    <w:rsid w:val="004311DB"/>
    <w:rsid w:val="0043286B"/>
    <w:rsid w:val="004328BA"/>
    <w:rsid w:val="00432B60"/>
    <w:rsid w:val="004331C2"/>
    <w:rsid w:val="00433711"/>
    <w:rsid w:val="00434536"/>
    <w:rsid w:val="00435665"/>
    <w:rsid w:val="00435EF9"/>
    <w:rsid w:val="00436284"/>
    <w:rsid w:val="0043668A"/>
    <w:rsid w:val="00436B56"/>
    <w:rsid w:val="0043781A"/>
    <w:rsid w:val="00437FA4"/>
    <w:rsid w:val="0044037B"/>
    <w:rsid w:val="00440410"/>
    <w:rsid w:val="00441AE2"/>
    <w:rsid w:val="00442162"/>
    <w:rsid w:val="0044229E"/>
    <w:rsid w:val="004422A8"/>
    <w:rsid w:val="00442AE9"/>
    <w:rsid w:val="004463BF"/>
    <w:rsid w:val="00447ACA"/>
    <w:rsid w:val="00447E3C"/>
    <w:rsid w:val="004502FD"/>
    <w:rsid w:val="00450C2B"/>
    <w:rsid w:val="00452012"/>
    <w:rsid w:val="0045318E"/>
    <w:rsid w:val="004534DB"/>
    <w:rsid w:val="004545B7"/>
    <w:rsid w:val="00454920"/>
    <w:rsid w:val="00454B8C"/>
    <w:rsid w:val="0045624B"/>
    <w:rsid w:val="0045684C"/>
    <w:rsid w:val="0046074F"/>
    <w:rsid w:val="0046173D"/>
    <w:rsid w:val="00461CB3"/>
    <w:rsid w:val="00461E6F"/>
    <w:rsid w:val="004629F6"/>
    <w:rsid w:val="004635E1"/>
    <w:rsid w:val="00463A57"/>
    <w:rsid w:val="004642B2"/>
    <w:rsid w:val="00464C28"/>
    <w:rsid w:val="00465200"/>
    <w:rsid w:val="00465A03"/>
    <w:rsid w:val="00465BAC"/>
    <w:rsid w:val="0047018D"/>
    <w:rsid w:val="00470E19"/>
    <w:rsid w:val="004710CE"/>
    <w:rsid w:val="00471562"/>
    <w:rsid w:val="00471AAE"/>
    <w:rsid w:val="00472577"/>
    <w:rsid w:val="00475113"/>
    <w:rsid w:val="00475157"/>
    <w:rsid w:val="004755EA"/>
    <w:rsid w:val="004756D2"/>
    <w:rsid w:val="004756E2"/>
    <w:rsid w:val="0047684D"/>
    <w:rsid w:val="00476A80"/>
    <w:rsid w:val="00477CD3"/>
    <w:rsid w:val="004814E6"/>
    <w:rsid w:val="0048183D"/>
    <w:rsid w:val="00481C78"/>
    <w:rsid w:val="00485936"/>
    <w:rsid w:val="00485B3F"/>
    <w:rsid w:val="00485F1A"/>
    <w:rsid w:val="00486AC9"/>
    <w:rsid w:val="00487532"/>
    <w:rsid w:val="00487A2A"/>
    <w:rsid w:val="00490E1E"/>
    <w:rsid w:val="00491141"/>
    <w:rsid w:val="00491E64"/>
    <w:rsid w:val="00493B4C"/>
    <w:rsid w:val="00494623"/>
    <w:rsid w:val="00495C9F"/>
    <w:rsid w:val="004966C2"/>
    <w:rsid w:val="004968C5"/>
    <w:rsid w:val="00497095"/>
    <w:rsid w:val="00497AAE"/>
    <w:rsid w:val="004A0774"/>
    <w:rsid w:val="004A09D1"/>
    <w:rsid w:val="004A1E90"/>
    <w:rsid w:val="004A58AB"/>
    <w:rsid w:val="004B046F"/>
    <w:rsid w:val="004B1FBC"/>
    <w:rsid w:val="004B24D5"/>
    <w:rsid w:val="004B2C7C"/>
    <w:rsid w:val="004B35F0"/>
    <w:rsid w:val="004B3806"/>
    <w:rsid w:val="004B64D5"/>
    <w:rsid w:val="004B6E3B"/>
    <w:rsid w:val="004B716B"/>
    <w:rsid w:val="004B7539"/>
    <w:rsid w:val="004B776C"/>
    <w:rsid w:val="004B7B65"/>
    <w:rsid w:val="004C00BE"/>
    <w:rsid w:val="004C034C"/>
    <w:rsid w:val="004C0508"/>
    <w:rsid w:val="004C10D4"/>
    <w:rsid w:val="004C1973"/>
    <w:rsid w:val="004C1CE3"/>
    <w:rsid w:val="004C1F81"/>
    <w:rsid w:val="004C265D"/>
    <w:rsid w:val="004C2ADA"/>
    <w:rsid w:val="004C4A25"/>
    <w:rsid w:val="004C516B"/>
    <w:rsid w:val="004C54BE"/>
    <w:rsid w:val="004C5EB0"/>
    <w:rsid w:val="004C61F6"/>
    <w:rsid w:val="004C643A"/>
    <w:rsid w:val="004C6EDD"/>
    <w:rsid w:val="004C75B5"/>
    <w:rsid w:val="004D00B7"/>
    <w:rsid w:val="004D313C"/>
    <w:rsid w:val="004D3EFE"/>
    <w:rsid w:val="004D49F8"/>
    <w:rsid w:val="004D501C"/>
    <w:rsid w:val="004D581B"/>
    <w:rsid w:val="004D6E06"/>
    <w:rsid w:val="004D6E4A"/>
    <w:rsid w:val="004D6ED7"/>
    <w:rsid w:val="004D72B2"/>
    <w:rsid w:val="004E00ED"/>
    <w:rsid w:val="004E039E"/>
    <w:rsid w:val="004E0B77"/>
    <w:rsid w:val="004E0B7A"/>
    <w:rsid w:val="004E1BE5"/>
    <w:rsid w:val="004E227E"/>
    <w:rsid w:val="004E26BA"/>
    <w:rsid w:val="004E2BDC"/>
    <w:rsid w:val="004E48BB"/>
    <w:rsid w:val="004E555D"/>
    <w:rsid w:val="004E6DBC"/>
    <w:rsid w:val="004E7453"/>
    <w:rsid w:val="004E7873"/>
    <w:rsid w:val="004E7EDF"/>
    <w:rsid w:val="004F0351"/>
    <w:rsid w:val="004F077B"/>
    <w:rsid w:val="004F2042"/>
    <w:rsid w:val="004F20C3"/>
    <w:rsid w:val="004F25DF"/>
    <w:rsid w:val="004F3246"/>
    <w:rsid w:val="004F3A22"/>
    <w:rsid w:val="004F43FF"/>
    <w:rsid w:val="004F608A"/>
    <w:rsid w:val="004F6648"/>
    <w:rsid w:val="004F6E75"/>
    <w:rsid w:val="004F71A5"/>
    <w:rsid w:val="004F74A4"/>
    <w:rsid w:val="004F775D"/>
    <w:rsid w:val="005009DB"/>
    <w:rsid w:val="00501108"/>
    <w:rsid w:val="00502B25"/>
    <w:rsid w:val="00502EF9"/>
    <w:rsid w:val="005039DF"/>
    <w:rsid w:val="00503DE7"/>
    <w:rsid w:val="005050C6"/>
    <w:rsid w:val="00505633"/>
    <w:rsid w:val="005057A9"/>
    <w:rsid w:val="00507107"/>
    <w:rsid w:val="00507920"/>
    <w:rsid w:val="00511F0D"/>
    <w:rsid w:val="005124BC"/>
    <w:rsid w:val="005132A5"/>
    <w:rsid w:val="005147A5"/>
    <w:rsid w:val="00514AFF"/>
    <w:rsid w:val="00514DDD"/>
    <w:rsid w:val="0051543E"/>
    <w:rsid w:val="00515490"/>
    <w:rsid w:val="00515788"/>
    <w:rsid w:val="005157A7"/>
    <w:rsid w:val="0051632B"/>
    <w:rsid w:val="00516B98"/>
    <w:rsid w:val="0051701A"/>
    <w:rsid w:val="00517BD1"/>
    <w:rsid w:val="005205A1"/>
    <w:rsid w:val="00522132"/>
    <w:rsid w:val="00522236"/>
    <w:rsid w:val="00524036"/>
    <w:rsid w:val="00526489"/>
    <w:rsid w:val="00526F85"/>
    <w:rsid w:val="0052703B"/>
    <w:rsid w:val="00527679"/>
    <w:rsid w:val="0053018D"/>
    <w:rsid w:val="005308A3"/>
    <w:rsid w:val="00531945"/>
    <w:rsid w:val="00532113"/>
    <w:rsid w:val="00532673"/>
    <w:rsid w:val="005329B3"/>
    <w:rsid w:val="00532A6F"/>
    <w:rsid w:val="005332BC"/>
    <w:rsid w:val="0053331D"/>
    <w:rsid w:val="0053335E"/>
    <w:rsid w:val="005334FE"/>
    <w:rsid w:val="005341CC"/>
    <w:rsid w:val="00534587"/>
    <w:rsid w:val="00534CE4"/>
    <w:rsid w:val="00535E0B"/>
    <w:rsid w:val="00535F98"/>
    <w:rsid w:val="005360B5"/>
    <w:rsid w:val="0053626B"/>
    <w:rsid w:val="00537431"/>
    <w:rsid w:val="005374EA"/>
    <w:rsid w:val="005402A9"/>
    <w:rsid w:val="00541498"/>
    <w:rsid w:val="0054196F"/>
    <w:rsid w:val="00541AB4"/>
    <w:rsid w:val="00541F29"/>
    <w:rsid w:val="00542536"/>
    <w:rsid w:val="0054259E"/>
    <w:rsid w:val="00542B93"/>
    <w:rsid w:val="005438C8"/>
    <w:rsid w:val="00544A1D"/>
    <w:rsid w:val="00544FC9"/>
    <w:rsid w:val="0054573E"/>
    <w:rsid w:val="00546502"/>
    <w:rsid w:val="00546CAC"/>
    <w:rsid w:val="00547C89"/>
    <w:rsid w:val="00547E3D"/>
    <w:rsid w:val="005516A9"/>
    <w:rsid w:val="0055193B"/>
    <w:rsid w:val="005527DC"/>
    <w:rsid w:val="0055318C"/>
    <w:rsid w:val="00554168"/>
    <w:rsid w:val="005548A6"/>
    <w:rsid w:val="00554C57"/>
    <w:rsid w:val="00555B69"/>
    <w:rsid w:val="00556360"/>
    <w:rsid w:val="00556C17"/>
    <w:rsid w:val="00556DD2"/>
    <w:rsid w:val="005575D2"/>
    <w:rsid w:val="00557685"/>
    <w:rsid w:val="005576EB"/>
    <w:rsid w:val="00557FBE"/>
    <w:rsid w:val="005600C2"/>
    <w:rsid w:val="005600C6"/>
    <w:rsid w:val="00560F26"/>
    <w:rsid w:val="00561E0C"/>
    <w:rsid w:val="0056266B"/>
    <w:rsid w:val="00563B76"/>
    <w:rsid w:val="0056406F"/>
    <w:rsid w:val="00564615"/>
    <w:rsid w:val="00565DE6"/>
    <w:rsid w:val="00565F06"/>
    <w:rsid w:val="005665C6"/>
    <w:rsid w:val="00570497"/>
    <w:rsid w:val="00570DEF"/>
    <w:rsid w:val="0057101E"/>
    <w:rsid w:val="005721D8"/>
    <w:rsid w:val="0057245F"/>
    <w:rsid w:val="005731F8"/>
    <w:rsid w:val="0057330A"/>
    <w:rsid w:val="005738DE"/>
    <w:rsid w:val="00574057"/>
    <w:rsid w:val="00574E22"/>
    <w:rsid w:val="005762EB"/>
    <w:rsid w:val="005771BB"/>
    <w:rsid w:val="00581509"/>
    <w:rsid w:val="0058257E"/>
    <w:rsid w:val="00582AAD"/>
    <w:rsid w:val="00582B72"/>
    <w:rsid w:val="00584A25"/>
    <w:rsid w:val="00584C69"/>
    <w:rsid w:val="00584DE6"/>
    <w:rsid w:val="00584F01"/>
    <w:rsid w:val="00585146"/>
    <w:rsid w:val="00585E18"/>
    <w:rsid w:val="005861E2"/>
    <w:rsid w:val="00587F2B"/>
    <w:rsid w:val="00591A59"/>
    <w:rsid w:val="005925A8"/>
    <w:rsid w:val="0059365F"/>
    <w:rsid w:val="00593C67"/>
    <w:rsid w:val="00593D43"/>
    <w:rsid w:val="00594CF9"/>
    <w:rsid w:val="005950B8"/>
    <w:rsid w:val="00595193"/>
    <w:rsid w:val="005958FE"/>
    <w:rsid w:val="005960AF"/>
    <w:rsid w:val="0059625B"/>
    <w:rsid w:val="005962DC"/>
    <w:rsid w:val="00597D34"/>
    <w:rsid w:val="00597DD4"/>
    <w:rsid w:val="005A073F"/>
    <w:rsid w:val="005A169B"/>
    <w:rsid w:val="005A1AE4"/>
    <w:rsid w:val="005A4219"/>
    <w:rsid w:val="005A4DCA"/>
    <w:rsid w:val="005A4F03"/>
    <w:rsid w:val="005A5A0F"/>
    <w:rsid w:val="005A656B"/>
    <w:rsid w:val="005A688A"/>
    <w:rsid w:val="005B28BF"/>
    <w:rsid w:val="005B2DB5"/>
    <w:rsid w:val="005B3F7D"/>
    <w:rsid w:val="005B4425"/>
    <w:rsid w:val="005B4C8E"/>
    <w:rsid w:val="005B5119"/>
    <w:rsid w:val="005B5C5C"/>
    <w:rsid w:val="005B6031"/>
    <w:rsid w:val="005B66B8"/>
    <w:rsid w:val="005B765E"/>
    <w:rsid w:val="005C09B7"/>
    <w:rsid w:val="005C0CDC"/>
    <w:rsid w:val="005C169D"/>
    <w:rsid w:val="005C17F0"/>
    <w:rsid w:val="005C1FEE"/>
    <w:rsid w:val="005C20A8"/>
    <w:rsid w:val="005C2AA6"/>
    <w:rsid w:val="005C3046"/>
    <w:rsid w:val="005C4182"/>
    <w:rsid w:val="005C5A76"/>
    <w:rsid w:val="005C5FD3"/>
    <w:rsid w:val="005C60E2"/>
    <w:rsid w:val="005C6322"/>
    <w:rsid w:val="005C7F09"/>
    <w:rsid w:val="005D0041"/>
    <w:rsid w:val="005D02B3"/>
    <w:rsid w:val="005D0FBE"/>
    <w:rsid w:val="005D11DF"/>
    <w:rsid w:val="005D2563"/>
    <w:rsid w:val="005D3070"/>
    <w:rsid w:val="005D34AF"/>
    <w:rsid w:val="005D3FC0"/>
    <w:rsid w:val="005D4F72"/>
    <w:rsid w:val="005D5330"/>
    <w:rsid w:val="005D599C"/>
    <w:rsid w:val="005D60F7"/>
    <w:rsid w:val="005D6339"/>
    <w:rsid w:val="005D66AD"/>
    <w:rsid w:val="005D6DB0"/>
    <w:rsid w:val="005E0410"/>
    <w:rsid w:val="005E049B"/>
    <w:rsid w:val="005E1C0F"/>
    <w:rsid w:val="005E3C71"/>
    <w:rsid w:val="005E3EFD"/>
    <w:rsid w:val="005E6D42"/>
    <w:rsid w:val="005F0369"/>
    <w:rsid w:val="005F2E47"/>
    <w:rsid w:val="005F3998"/>
    <w:rsid w:val="005F56B8"/>
    <w:rsid w:val="005F56DD"/>
    <w:rsid w:val="005F6035"/>
    <w:rsid w:val="005F76B4"/>
    <w:rsid w:val="005F7ED4"/>
    <w:rsid w:val="006003C6"/>
    <w:rsid w:val="00600751"/>
    <w:rsid w:val="0060144C"/>
    <w:rsid w:val="00601E8B"/>
    <w:rsid w:val="00602608"/>
    <w:rsid w:val="00602700"/>
    <w:rsid w:val="006027B2"/>
    <w:rsid w:val="00603243"/>
    <w:rsid w:val="006035C2"/>
    <w:rsid w:val="00603945"/>
    <w:rsid w:val="00603C9F"/>
    <w:rsid w:val="00604219"/>
    <w:rsid w:val="00604B4D"/>
    <w:rsid w:val="00604B72"/>
    <w:rsid w:val="00606848"/>
    <w:rsid w:val="006068F1"/>
    <w:rsid w:val="00607034"/>
    <w:rsid w:val="006077A7"/>
    <w:rsid w:val="00607C17"/>
    <w:rsid w:val="0061092B"/>
    <w:rsid w:val="00612D81"/>
    <w:rsid w:val="006151F5"/>
    <w:rsid w:val="006154BE"/>
    <w:rsid w:val="006163E6"/>
    <w:rsid w:val="00617B14"/>
    <w:rsid w:val="00617FB8"/>
    <w:rsid w:val="006201C5"/>
    <w:rsid w:val="006205CA"/>
    <w:rsid w:val="00620DD1"/>
    <w:rsid w:val="00621B9A"/>
    <w:rsid w:val="00621BD8"/>
    <w:rsid w:val="00622A56"/>
    <w:rsid w:val="00623666"/>
    <w:rsid w:val="006237BB"/>
    <w:rsid w:val="006240B8"/>
    <w:rsid w:val="00624BA1"/>
    <w:rsid w:val="0062504A"/>
    <w:rsid w:val="00630163"/>
    <w:rsid w:val="00630537"/>
    <w:rsid w:val="00630D31"/>
    <w:rsid w:val="006318F0"/>
    <w:rsid w:val="0063241B"/>
    <w:rsid w:val="00634954"/>
    <w:rsid w:val="006352A8"/>
    <w:rsid w:val="00636C97"/>
    <w:rsid w:val="0063709E"/>
    <w:rsid w:val="00637473"/>
    <w:rsid w:val="00637A29"/>
    <w:rsid w:val="00640045"/>
    <w:rsid w:val="00641620"/>
    <w:rsid w:val="0064231C"/>
    <w:rsid w:val="00643B69"/>
    <w:rsid w:val="006443C2"/>
    <w:rsid w:val="006443EB"/>
    <w:rsid w:val="00644791"/>
    <w:rsid w:val="0064565C"/>
    <w:rsid w:val="0064579A"/>
    <w:rsid w:val="00646E8F"/>
    <w:rsid w:val="00650C57"/>
    <w:rsid w:val="006515AB"/>
    <w:rsid w:val="006515E9"/>
    <w:rsid w:val="00651FB6"/>
    <w:rsid w:val="0065271F"/>
    <w:rsid w:val="00652F33"/>
    <w:rsid w:val="00653D44"/>
    <w:rsid w:val="00654627"/>
    <w:rsid w:val="0065462B"/>
    <w:rsid w:val="00655329"/>
    <w:rsid w:val="006562C3"/>
    <w:rsid w:val="006576D5"/>
    <w:rsid w:val="0066032A"/>
    <w:rsid w:val="00660341"/>
    <w:rsid w:val="00661366"/>
    <w:rsid w:val="006613FD"/>
    <w:rsid w:val="00662D25"/>
    <w:rsid w:val="00663819"/>
    <w:rsid w:val="00663A43"/>
    <w:rsid w:val="00664DC9"/>
    <w:rsid w:val="00665888"/>
    <w:rsid w:val="00666239"/>
    <w:rsid w:val="0066734E"/>
    <w:rsid w:val="00670872"/>
    <w:rsid w:val="006710A8"/>
    <w:rsid w:val="006728D2"/>
    <w:rsid w:val="00672990"/>
    <w:rsid w:val="00673184"/>
    <w:rsid w:val="00673520"/>
    <w:rsid w:val="00673E4A"/>
    <w:rsid w:val="00675709"/>
    <w:rsid w:val="00676645"/>
    <w:rsid w:val="00676CEC"/>
    <w:rsid w:val="006772FA"/>
    <w:rsid w:val="0068095D"/>
    <w:rsid w:val="00680BB3"/>
    <w:rsid w:val="00681403"/>
    <w:rsid w:val="0068193D"/>
    <w:rsid w:val="006820F5"/>
    <w:rsid w:val="00683682"/>
    <w:rsid w:val="00683E92"/>
    <w:rsid w:val="0068431B"/>
    <w:rsid w:val="00684E35"/>
    <w:rsid w:val="0068527E"/>
    <w:rsid w:val="00685519"/>
    <w:rsid w:val="0068556A"/>
    <w:rsid w:val="00685A0D"/>
    <w:rsid w:val="006866D6"/>
    <w:rsid w:val="00687396"/>
    <w:rsid w:val="006873F0"/>
    <w:rsid w:val="006877B9"/>
    <w:rsid w:val="006900B2"/>
    <w:rsid w:val="0069080C"/>
    <w:rsid w:val="00691158"/>
    <w:rsid w:val="00691917"/>
    <w:rsid w:val="0069237E"/>
    <w:rsid w:val="00692593"/>
    <w:rsid w:val="0069314F"/>
    <w:rsid w:val="0069378D"/>
    <w:rsid w:val="00694197"/>
    <w:rsid w:val="0069477D"/>
    <w:rsid w:val="00694C03"/>
    <w:rsid w:val="00694E2C"/>
    <w:rsid w:val="006951A1"/>
    <w:rsid w:val="006951BD"/>
    <w:rsid w:val="006969B0"/>
    <w:rsid w:val="00696F91"/>
    <w:rsid w:val="006973B4"/>
    <w:rsid w:val="006A00AF"/>
    <w:rsid w:val="006A01D9"/>
    <w:rsid w:val="006A0516"/>
    <w:rsid w:val="006A0B97"/>
    <w:rsid w:val="006A0C79"/>
    <w:rsid w:val="006A10A0"/>
    <w:rsid w:val="006A15CA"/>
    <w:rsid w:val="006A1999"/>
    <w:rsid w:val="006A1F46"/>
    <w:rsid w:val="006A1F5F"/>
    <w:rsid w:val="006A2932"/>
    <w:rsid w:val="006A2C0A"/>
    <w:rsid w:val="006A3A69"/>
    <w:rsid w:val="006A3E2E"/>
    <w:rsid w:val="006A4600"/>
    <w:rsid w:val="006A5432"/>
    <w:rsid w:val="006A63F7"/>
    <w:rsid w:val="006A67B5"/>
    <w:rsid w:val="006A6F5F"/>
    <w:rsid w:val="006A7AA5"/>
    <w:rsid w:val="006B042B"/>
    <w:rsid w:val="006B15FD"/>
    <w:rsid w:val="006B2870"/>
    <w:rsid w:val="006B31FB"/>
    <w:rsid w:val="006B39F0"/>
    <w:rsid w:val="006B47C6"/>
    <w:rsid w:val="006B4C36"/>
    <w:rsid w:val="006B5079"/>
    <w:rsid w:val="006B65A4"/>
    <w:rsid w:val="006B6684"/>
    <w:rsid w:val="006B6DAF"/>
    <w:rsid w:val="006C07B5"/>
    <w:rsid w:val="006C0AAB"/>
    <w:rsid w:val="006C12D8"/>
    <w:rsid w:val="006C2D5F"/>
    <w:rsid w:val="006C320F"/>
    <w:rsid w:val="006C3CAF"/>
    <w:rsid w:val="006C5645"/>
    <w:rsid w:val="006C6FBE"/>
    <w:rsid w:val="006C713B"/>
    <w:rsid w:val="006C762D"/>
    <w:rsid w:val="006C7FFE"/>
    <w:rsid w:val="006D0781"/>
    <w:rsid w:val="006D20FF"/>
    <w:rsid w:val="006D21F3"/>
    <w:rsid w:val="006D305D"/>
    <w:rsid w:val="006D3DC3"/>
    <w:rsid w:val="006D3DC6"/>
    <w:rsid w:val="006D4938"/>
    <w:rsid w:val="006E0073"/>
    <w:rsid w:val="006E0378"/>
    <w:rsid w:val="006E0FB7"/>
    <w:rsid w:val="006E12D8"/>
    <w:rsid w:val="006E1FBE"/>
    <w:rsid w:val="006E2476"/>
    <w:rsid w:val="006E25B0"/>
    <w:rsid w:val="006E2815"/>
    <w:rsid w:val="006E2DBB"/>
    <w:rsid w:val="006E403D"/>
    <w:rsid w:val="006E4F59"/>
    <w:rsid w:val="006E5495"/>
    <w:rsid w:val="006E57FE"/>
    <w:rsid w:val="006E6834"/>
    <w:rsid w:val="006E6E74"/>
    <w:rsid w:val="006E6FE2"/>
    <w:rsid w:val="006E728B"/>
    <w:rsid w:val="006F04D1"/>
    <w:rsid w:val="006F0BAD"/>
    <w:rsid w:val="006F0BDA"/>
    <w:rsid w:val="006F1928"/>
    <w:rsid w:val="006F1DDF"/>
    <w:rsid w:val="006F1F61"/>
    <w:rsid w:val="006F2C01"/>
    <w:rsid w:val="006F4E02"/>
    <w:rsid w:val="006F4FDF"/>
    <w:rsid w:val="006F5CF2"/>
    <w:rsid w:val="006F5EBE"/>
    <w:rsid w:val="006F6247"/>
    <w:rsid w:val="006F6DD8"/>
    <w:rsid w:val="00700D40"/>
    <w:rsid w:val="007019CA"/>
    <w:rsid w:val="00701BA8"/>
    <w:rsid w:val="00702893"/>
    <w:rsid w:val="00702B4E"/>
    <w:rsid w:val="00702B92"/>
    <w:rsid w:val="00703D2E"/>
    <w:rsid w:val="00705151"/>
    <w:rsid w:val="00705E6E"/>
    <w:rsid w:val="0070647F"/>
    <w:rsid w:val="007072DC"/>
    <w:rsid w:val="00710482"/>
    <w:rsid w:val="00710AFA"/>
    <w:rsid w:val="0071199A"/>
    <w:rsid w:val="0071211E"/>
    <w:rsid w:val="00712E2A"/>
    <w:rsid w:val="00712F57"/>
    <w:rsid w:val="007140F1"/>
    <w:rsid w:val="007142AE"/>
    <w:rsid w:val="0071465A"/>
    <w:rsid w:val="00714942"/>
    <w:rsid w:val="00714A90"/>
    <w:rsid w:val="00714C2D"/>
    <w:rsid w:val="00714D80"/>
    <w:rsid w:val="00714F8D"/>
    <w:rsid w:val="00714FAA"/>
    <w:rsid w:val="00715DF1"/>
    <w:rsid w:val="00715EA6"/>
    <w:rsid w:val="00716196"/>
    <w:rsid w:val="00716CF3"/>
    <w:rsid w:val="0071712F"/>
    <w:rsid w:val="00717684"/>
    <w:rsid w:val="00717E69"/>
    <w:rsid w:val="00717FC8"/>
    <w:rsid w:val="007208BB"/>
    <w:rsid w:val="00720BFE"/>
    <w:rsid w:val="00722AD2"/>
    <w:rsid w:val="00723808"/>
    <w:rsid w:val="007248E8"/>
    <w:rsid w:val="00724929"/>
    <w:rsid w:val="007254BE"/>
    <w:rsid w:val="007255AB"/>
    <w:rsid w:val="007255E4"/>
    <w:rsid w:val="00725C37"/>
    <w:rsid w:val="00727BFD"/>
    <w:rsid w:val="00730025"/>
    <w:rsid w:val="00730288"/>
    <w:rsid w:val="0073048E"/>
    <w:rsid w:val="0073050F"/>
    <w:rsid w:val="007317F3"/>
    <w:rsid w:val="007319AB"/>
    <w:rsid w:val="00732A76"/>
    <w:rsid w:val="00732CA0"/>
    <w:rsid w:val="00733011"/>
    <w:rsid w:val="00733CCA"/>
    <w:rsid w:val="00733EE3"/>
    <w:rsid w:val="0073503A"/>
    <w:rsid w:val="00735EC6"/>
    <w:rsid w:val="007361B8"/>
    <w:rsid w:val="00736C93"/>
    <w:rsid w:val="00741001"/>
    <w:rsid w:val="007412CA"/>
    <w:rsid w:val="007413CD"/>
    <w:rsid w:val="00741D3E"/>
    <w:rsid w:val="0074240E"/>
    <w:rsid w:val="00742813"/>
    <w:rsid w:val="0074358B"/>
    <w:rsid w:val="00743F6B"/>
    <w:rsid w:val="00744ED5"/>
    <w:rsid w:val="0074539F"/>
    <w:rsid w:val="007455B5"/>
    <w:rsid w:val="00746DB2"/>
    <w:rsid w:val="00747850"/>
    <w:rsid w:val="0075123F"/>
    <w:rsid w:val="007530B0"/>
    <w:rsid w:val="0075367D"/>
    <w:rsid w:val="007557F6"/>
    <w:rsid w:val="007558FB"/>
    <w:rsid w:val="00755D7A"/>
    <w:rsid w:val="00755F3D"/>
    <w:rsid w:val="0075617C"/>
    <w:rsid w:val="00756AEC"/>
    <w:rsid w:val="007579B0"/>
    <w:rsid w:val="00757BFA"/>
    <w:rsid w:val="007608C7"/>
    <w:rsid w:val="00760E73"/>
    <w:rsid w:val="00762308"/>
    <w:rsid w:val="00763302"/>
    <w:rsid w:val="007636EA"/>
    <w:rsid w:val="0076462B"/>
    <w:rsid w:val="00764EC3"/>
    <w:rsid w:val="007651E0"/>
    <w:rsid w:val="00765590"/>
    <w:rsid w:val="00765933"/>
    <w:rsid w:val="007663DF"/>
    <w:rsid w:val="00766865"/>
    <w:rsid w:val="00766FBE"/>
    <w:rsid w:val="00767858"/>
    <w:rsid w:val="00767920"/>
    <w:rsid w:val="00767A62"/>
    <w:rsid w:val="00767CAB"/>
    <w:rsid w:val="007700CB"/>
    <w:rsid w:val="0077077F"/>
    <w:rsid w:val="007728A4"/>
    <w:rsid w:val="00772F33"/>
    <w:rsid w:val="007732BC"/>
    <w:rsid w:val="00774D05"/>
    <w:rsid w:val="0077517E"/>
    <w:rsid w:val="00776784"/>
    <w:rsid w:val="007768C2"/>
    <w:rsid w:val="007772A3"/>
    <w:rsid w:val="00777889"/>
    <w:rsid w:val="00777E49"/>
    <w:rsid w:val="007805C4"/>
    <w:rsid w:val="00781498"/>
    <w:rsid w:val="0078155D"/>
    <w:rsid w:val="0078232D"/>
    <w:rsid w:val="007827E0"/>
    <w:rsid w:val="00783252"/>
    <w:rsid w:val="0078468D"/>
    <w:rsid w:val="00784B23"/>
    <w:rsid w:val="00785869"/>
    <w:rsid w:val="0078664B"/>
    <w:rsid w:val="00786EC5"/>
    <w:rsid w:val="00786F0B"/>
    <w:rsid w:val="00787CCA"/>
    <w:rsid w:val="00790045"/>
    <w:rsid w:val="007917FE"/>
    <w:rsid w:val="00792A66"/>
    <w:rsid w:val="00792D8B"/>
    <w:rsid w:val="007930AA"/>
    <w:rsid w:val="007954ED"/>
    <w:rsid w:val="007955B3"/>
    <w:rsid w:val="007961FA"/>
    <w:rsid w:val="007A001B"/>
    <w:rsid w:val="007A03DE"/>
    <w:rsid w:val="007A270C"/>
    <w:rsid w:val="007A2A2F"/>
    <w:rsid w:val="007A3170"/>
    <w:rsid w:val="007A326F"/>
    <w:rsid w:val="007A3313"/>
    <w:rsid w:val="007A3318"/>
    <w:rsid w:val="007A343B"/>
    <w:rsid w:val="007A3B79"/>
    <w:rsid w:val="007A4E18"/>
    <w:rsid w:val="007A59D5"/>
    <w:rsid w:val="007A686F"/>
    <w:rsid w:val="007A6969"/>
    <w:rsid w:val="007A7382"/>
    <w:rsid w:val="007B05F6"/>
    <w:rsid w:val="007B0AD6"/>
    <w:rsid w:val="007B1E46"/>
    <w:rsid w:val="007B2814"/>
    <w:rsid w:val="007B289B"/>
    <w:rsid w:val="007B3D6C"/>
    <w:rsid w:val="007B58B2"/>
    <w:rsid w:val="007B60F4"/>
    <w:rsid w:val="007B6838"/>
    <w:rsid w:val="007C039C"/>
    <w:rsid w:val="007C2225"/>
    <w:rsid w:val="007C22D4"/>
    <w:rsid w:val="007C2BAC"/>
    <w:rsid w:val="007C2F6D"/>
    <w:rsid w:val="007C32F0"/>
    <w:rsid w:val="007C339A"/>
    <w:rsid w:val="007C342F"/>
    <w:rsid w:val="007C3C7F"/>
    <w:rsid w:val="007C46ED"/>
    <w:rsid w:val="007C4ED5"/>
    <w:rsid w:val="007C5492"/>
    <w:rsid w:val="007C55BC"/>
    <w:rsid w:val="007C5B04"/>
    <w:rsid w:val="007C6ED9"/>
    <w:rsid w:val="007C7DD8"/>
    <w:rsid w:val="007D110A"/>
    <w:rsid w:val="007D20B4"/>
    <w:rsid w:val="007D2F7D"/>
    <w:rsid w:val="007D4DCA"/>
    <w:rsid w:val="007D605F"/>
    <w:rsid w:val="007D6293"/>
    <w:rsid w:val="007D66DE"/>
    <w:rsid w:val="007D68E0"/>
    <w:rsid w:val="007D6A20"/>
    <w:rsid w:val="007E0996"/>
    <w:rsid w:val="007E14A2"/>
    <w:rsid w:val="007E1830"/>
    <w:rsid w:val="007E2C30"/>
    <w:rsid w:val="007E47B6"/>
    <w:rsid w:val="007E5439"/>
    <w:rsid w:val="007E7301"/>
    <w:rsid w:val="007E74E3"/>
    <w:rsid w:val="007E7AE1"/>
    <w:rsid w:val="007F073F"/>
    <w:rsid w:val="007F0E66"/>
    <w:rsid w:val="007F2F03"/>
    <w:rsid w:val="007F3895"/>
    <w:rsid w:val="007F3A80"/>
    <w:rsid w:val="007F467D"/>
    <w:rsid w:val="007F4AD9"/>
    <w:rsid w:val="007F5ED4"/>
    <w:rsid w:val="007F7B34"/>
    <w:rsid w:val="008014CB"/>
    <w:rsid w:val="008016C5"/>
    <w:rsid w:val="00801DF8"/>
    <w:rsid w:val="0080203C"/>
    <w:rsid w:val="008022DF"/>
    <w:rsid w:val="00803517"/>
    <w:rsid w:val="008058A1"/>
    <w:rsid w:val="00805C61"/>
    <w:rsid w:val="0080656B"/>
    <w:rsid w:val="00806F5A"/>
    <w:rsid w:val="00807D24"/>
    <w:rsid w:val="008105C9"/>
    <w:rsid w:val="00810701"/>
    <w:rsid w:val="00810A41"/>
    <w:rsid w:val="00810E8D"/>
    <w:rsid w:val="00811981"/>
    <w:rsid w:val="00812052"/>
    <w:rsid w:val="00812316"/>
    <w:rsid w:val="00812765"/>
    <w:rsid w:val="008129E2"/>
    <w:rsid w:val="0081303F"/>
    <w:rsid w:val="00813D9B"/>
    <w:rsid w:val="00814256"/>
    <w:rsid w:val="00820559"/>
    <w:rsid w:val="0082058C"/>
    <w:rsid w:val="008207A7"/>
    <w:rsid w:val="00820F09"/>
    <w:rsid w:val="00821A6F"/>
    <w:rsid w:val="00822308"/>
    <w:rsid w:val="008225D7"/>
    <w:rsid w:val="00822676"/>
    <w:rsid w:val="00822E73"/>
    <w:rsid w:val="0082343A"/>
    <w:rsid w:val="00824788"/>
    <w:rsid w:val="00825DAF"/>
    <w:rsid w:val="008268DE"/>
    <w:rsid w:val="00826C4A"/>
    <w:rsid w:val="00826CC7"/>
    <w:rsid w:val="008273B0"/>
    <w:rsid w:val="00827D1C"/>
    <w:rsid w:val="008309C2"/>
    <w:rsid w:val="00833E47"/>
    <w:rsid w:val="00834291"/>
    <w:rsid w:val="00834C2B"/>
    <w:rsid w:val="0083574A"/>
    <w:rsid w:val="008365C6"/>
    <w:rsid w:val="0084067A"/>
    <w:rsid w:val="008420DA"/>
    <w:rsid w:val="00843EB3"/>
    <w:rsid w:val="00843F03"/>
    <w:rsid w:val="008446F0"/>
    <w:rsid w:val="00844A24"/>
    <w:rsid w:val="00844A5E"/>
    <w:rsid w:val="00844B0A"/>
    <w:rsid w:val="00850AEE"/>
    <w:rsid w:val="008514A4"/>
    <w:rsid w:val="00851B6D"/>
    <w:rsid w:val="00852663"/>
    <w:rsid w:val="00853822"/>
    <w:rsid w:val="00855BF9"/>
    <w:rsid w:val="008567A6"/>
    <w:rsid w:val="008609FF"/>
    <w:rsid w:val="00861BF5"/>
    <w:rsid w:val="0086503D"/>
    <w:rsid w:val="00865480"/>
    <w:rsid w:val="008659EB"/>
    <w:rsid w:val="00870262"/>
    <w:rsid w:val="00872DB8"/>
    <w:rsid w:val="00872F89"/>
    <w:rsid w:val="00873072"/>
    <w:rsid w:val="008746A2"/>
    <w:rsid w:val="00874D7C"/>
    <w:rsid w:val="00875B94"/>
    <w:rsid w:val="00875CFA"/>
    <w:rsid w:val="0087634F"/>
    <w:rsid w:val="008765A7"/>
    <w:rsid w:val="008777FE"/>
    <w:rsid w:val="0087786E"/>
    <w:rsid w:val="00877ECD"/>
    <w:rsid w:val="008800C8"/>
    <w:rsid w:val="00880782"/>
    <w:rsid w:val="00880BC7"/>
    <w:rsid w:val="00881A8B"/>
    <w:rsid w:val="00882618"/>
    <w:rsid w:val="00883269"/>
    <w:rsid w:val="00886422"/>
    <w:rsid w:val="00886450"/>
    <w:rsid w:val="008870A0"/>
    <w:rsid w:val="008874A7"/>
    <w:rsid w:val="00891293"/>
    <w:rsid w:val="0089141E"/>
    <w:rsid w:val="0089190D"/>
    <w:rsid w:val="008953E6"/>
    <w:rsid w:val="008959F7"/>
    <w:rsid w:val="00896F39"/>
    <w:rsid w:val="00897E93"/>
    <w:rsid w:val="00897F91"/>
    <w:rsid w:val="008A09DC"/>
    <w:rsid w:val="008A0AEA"/>
    <w:rsid w:val="008A0DA7"/>
    <w:rsid w:val="008A2806"/>
    <w:rsid w:val="008A299F"/>
    <w:rsid w:val="008A48C0"/>
    <w:rsid w:val="008A6058"/>
    <w:rsid w:val="008A782D"/>
    <w:rsid w:val="008A7CA2"/>
    <w:rsid w:val="008B0277"/>
    <w:rsid w:val="008B0A8E"/>
    <w:rsid w:val="008B0B40"/>
    <w:rsid w:val="008B11F8"/>
    <w:rsid w:val="008B1E46"/>
    <w:rsid w:val="008B35AD"/>
    <w:rsid w:val="008B4468"/>
    <w:rsid w:val="008B476F"/>
    <w:rsid w:val="008B64C0"/>
    <w:rsid w:val="008B7F11"/>
    <w:rsid w:val="008C0BB2"/>
    <w:rsid w:val="008C1F5D"/>
    <w:rsid w:val="008C28E8"/>
    <w:rsid w:val="008C2D5A"/>
    <w:rsid w:val="008C2E94"/>
    <w:rsid w:val="008C4575"/>
    <w:rsid w:val="008C56F2"/>
    <w:rsid w:val="008C5AF7"/>
    <w:rsid w:val="008C6259"/>
    <w:rsid w:val="008C7944"/>
    <w:rsid w:val="008D11D3"/>
    <w:rsid w:val="008D1403"/>
    <w:rsid w:val="008D1A77"/>
    <w:rsid w:val="008D1B0A"/>
    <w:rsid w:val="008D1B55"/>
    <w:rsid w:val="008D38D8"/>
    <w:rsid w:val="008D39DD"/>
    <w:rsid w:val="008D4368"/>
    <w:rsid w:val="008D45AA"/>
    <w:rsid w:val="008D46C3"/>
    <w:rsid w:val="008D484E"/>
    <w:rsid w:val="008D4939"/>
    <w:rsid w:val="008D4C6A"/>
    <w:rsid w:val="008D52E6"/>
    <w:rsid w:val="008D57C7"/>
    <w:rsid w:val="008D6BA1"/>
    <w:rsid w:val="008D77E0"/>
    <w:rsid w:val="008D79FF"/>
    <w:rsid w:val="008D7DF4"/>
    <w:rsid w:val="008D7F1B"/>
    <w:rsid w:val="008E0A43"/>
    <w:rsid w:val="008E1704"/>
    <w:rsid w:val="008E2487"/>
    <w:rsid w:val="008E3830"/>
    <w:rsid w:val="008E3B8A"/>
    <w:rsid w:val="008E48B1"/>
    <w:rsid w:val="008E60B7"/>
    <w:rsid w:val="008F02F3"/>
    <w:rsid w:val="008F12B1"/>
    <w:rsid w:val="008F292E"/>
    <w:rsid w:val="008F39D1"/>
    <w:rsid w:val="008F3E5D"/>
    <w:rsid w:val="008F452B"/>
    <w:rsid w:val="008F4BAE"/>
    <w:rsid w:val="008F6D67"/>
    <w:rsid w:val="008F7160"/>
    <w:rsid w:val="008F73E9"/>
    <w:rsid w:val="008F7AF0"/>
    <w:rsid w:val="009002CF"/>
    <w:rsid w:val="00900A33"/>
    <w:rsid w:val="00901245"/>
    <w:rsid w:val="00901359"/>
    <w:rsid w:val="00901ED5"/>
    <w:rsid w:val="0090360F"/>
    <w:rsid w:val="00904598"/>
    <w:rsid w:val="00905AAF"/>
    <w:rsid w:val="00905EF8"/>
    <w:rsid w:val="00907118"/>
    <w:rsid w:val="00907199"/>
    <w:rsid w:val="0090739F"/>
    <w:rsid w:val="009074D2"/>
    <w:rsid w:val="00907B3C"/>
    <w:rsid w:val="00907FF2"/>
    <w:rsid w:val="009108E9"/>
    <w:rsid w:val="0091137A"/>
    <w:rsid w:val="00912797"/>
    <w:rsid w:val="009135EB"/>
    <w:rsid w:val="0091374D"/>
    <w:rsid w:val="00913782"/>
    <w:rsid w:val="00914F9B"/>
    <w:rsid w:val="009158B5"/>
    <w:rsid w:val="00915958"/>
    <w:rsid w:val="00916626"/>
    <w:rsid w:val="009177BF"/>
    <w:rsid w:val="0092034A"/>
    <w:rsid w:val="0092090E"/>
    <w:rsid w:val="00920993"/>
    <w:rsid w:val="009217F2"/>
    <w:rsid w:val="0092188E"/>
    <w:rsid w:val="009218E9"/>
    <w:rsid w:val="0092279F"/>
    <w:rsid w:val="009235B6"/>
    <w:rsid w:val="009235C8"/>
    <w:rsid w:val="009237E0"/>
    <w:rsid w:val="0092425C"/>
    <w:rsid w:val="00924741"/>
    <w:rsid w:val="00924F92"/>
    <w:rsid w:val="009262BB"/>
    <w:rsid w:val="00926659"/>
    <w:rsid w:val="00927330"/>
    <w:rsid w:val="009275E3"/>
    <w:rsid w:val="009275F7"/>
    <w:rsid w:val="00930C4C"/>
    <w:rsid w:val="00930EF8"/>
    <w:rsid w:val="00930FF9"/>
    <w:rsid w:val="00931DE7"/>
    <w:rsid w:val="00932670"/>
    <w:rsid w:val="00934879"/>
    <w:rsid w:val="00934E5F"/>
    <w:rsid w:val="00935136"/>
    <w:rsid w:val="00935272"/>
    <w:rsid w:val="00935319"/>
    <w:rsid w:val="0093782E"/>
    <w:rsid w:val="00937D95"/>
    <w:rsid w:val="00940F79"/>
    <w:rsid w:val="00941793"/>
    <w:rsid w:val="0094204C"/>
    <w:rsid w:val="0094211A"/>
    <w:rsid w:val="0094323A"/>
    <w:rsid w:val="00944C3E"/>
    <w:rsid w:val="00944C66"/>
    <w:rsid w:val="009451FF"/>
    <w:rsid w:val="00945AA8"/>
    <w:rsid w:val="00946147"/>
    <w:rsid w:val="009506A9"/>
    <w:rsid w:val="009506F4"/>
    <w:rsid w:val="00950769"/>
    <w:rsid w:val="00952DA0"/>
    <w:rsid w:val="0095379E"/>
    <w:rsid w:val="00953D32"/>
    <w:rsid w:val="00954013"/>
    <w:rsid w:val="009545A0"/>
    <w:rsid w:val="00954ECF"/>
    <w:rsid w:val="00954EDB"/>
    <w:rsid w:val="00955226"/>
    <w:rsid w:val="009558CC"/>
    <w:rsid w:val="009559C9"/>
    <w:rsid w:val="00955A3A"/>
    <w:rsid w:val="00955F25"/>
    <w:rsid w:val="00955F4B"/>
    <w:rsid w:val="00956126"/>
    <w:rsid w:val="0095684B"/>
    <w:rsid w:val="009602E8"/>
    <w:rsid w:val="00960351"/>
    <w:rsid w:val="009604A0"/>
    <w:rsid w:val="00961836"/>
    <w:rsid w:val="0096294F"/>
    <w:rsid w:val="0096309F"/>
    <w:rsid w:val="00964655"/>
    <w:rsid w:val="009646FE"/>
    <w:rsid w:val="00964CAB"/>
    <w:rsid w:val="00964E4A"/>
    <w:rsid w:val="00965D83"/>
    <w:rsid w:val="00966178"/>
    <w:rsid w:val="009666E7"/>
    <w:rsid w:val="00966C99"/>
    <w:rsid w:val="00967860"/>
    <w:rsid w:val="00967CC7"/>
    <w:rsid w:val="00970820"/>
    <w:rsid w:val="00971AAE"/>
    <w:rsid w:val="0097278F"/>
    <w:rsid w:val="00973B2C"/>
    <w:rsid w:val="00973CFC"/>
    <w:rsid w:val="00974318"/>
    <w:rsid w:val="009770A2"/>
    <w:rsid w:val="00977F08"/>
    <w:rsid w:val="00977F14"/>
    <w:rsid w:val="009800F0"/>
    <w:rsid w:val="00980A59"/>
    <w:rsid w:val="00980A7C"/>
    <w:rsid w:val="00981075"/>
    <w:rsid w:val="00981B37"/>
    <w:rsid w:val="00981BA0"/>
    <w:rsid w:val="00981C2B"/>
    <w:rsid w:val="00983077"/>
    <w:rsid w:val="00984331"/>
    <w:rsid w:val="0098450F"/>
    <w:rsid w:val="00984B0F"/>
    <w:rsid w:val="00984C22"/>
    <w:rsid w:val="00985E1D"/>
    <w:rsid w:val="009869EA"/>
    <w:rsid w:val="00986C80"/>
    <w:rsid w:val="00987399"/>
    <w:rsid w:val="009917FB"/>
    <w:rsid w:val="00991CC9"/>
    <w:rsid w:val="00991CD7"/>
    <w:rsid w:val="009924DE"/>
    <w:rsid w:val="00992BE8"/>
    <w:rsid w:val="00992E08"/>
    <w:rsid w:val="0099304E"/>
    <w:rsid w:val="00993528"/>
    <w:rsid w:val="00993F9C"/>
    <w:rsid w:val="00994826"/>
    <w:rsid w:val="009950E0"/>
    <w:rsid w:val="0099595B"/>
    <w:rsid w:val="00995A13"/>
    <w:rsid w:val="00997E3A"/>
    <w:rsid w:val="009A0790"/>
    <w:rsid w:val="009A0A6C"/>
    <w:rsid w:val="009A0C5C"/>
    <w:rsid w:val="009A2591"/>
    <w:rsid w:val="009A30A2"/>
    <w:rsid w:val="009A37BC"/>
    <w:rsid w:val="009A37CD"/>
    <w:rsid w:val="009A3A44"/>
    <w:rsid w:val="009A4012"/>
    <w:rsid w:val="009A4505"/>
    <w:rsid w:val="009A4579"/>
    <w:rsid w:val="009A53A1"/>
    <w:rsid w:val="009A53D3"/>
    <w:rsid w:val="009A6C61"/>
    <w:rsid w:val="009A734B"/>
    <w:rsid w:val="009A7678"/>
    <w:rsid w:val="009A7E2E"/>
    <w:rsid w:val="009B2186"/>
    <w:rsid w:val="009B236B"/>
    <w:rsid w:val="009B2D84"/>
    <w:rsid w:val="009B403D"/>
    <w:rsid w:val="009B4442"/>
    <w:rsid w:val="009B4706"/>
    <w:rsid w:val="009B4D6E"/>
    <w:rsid w:val="009B4DF1"/>
    <w:rsid w:val="009B6E3F"/>
    <w:rsid w:val="009B6E6E"/>
    <w:rsid w:val="009B70CD"/>
    <w:rsid w:val="009B79F5"/>
    <w:rsid w:val="009C044A"/>
    <w:rsid w:val="009C0C09"/>
    <w:rsid w:val="009C1C46"/>
    <w:rsid w:val="009C31BE"/>
    <w:rsid w:val="009C3298"/>
    <w:rsid w:val="009C4433"/>
    <w:rsid w:val="009C47A5"/>
    <w:rsid w:val="009C49CF"/>
    <w:rsid w:val="009C555C"/>
    <w:rsid w:val="009C6D64"/>
    <w:rsid w:val="009C760F"/>
    <w:rsid w:val="009C7F5E"/>
    <w:rsid w:val="009D14A5"/>
    <w:rsid w:val="009D1BE1"/>
    <w:rsid w:val="009D2289"/>
    <w:rsid w:val="009D3138"/>
    <w:rsid w:val="009D3532"/>
    <w:rsid w:val="009D3961"/>
    <w:rsid w:val="009D3A6F"/>
    <w:rsid w:val="009D3F1A"/>
    <w:rsid w:val="009D4C16"/>
    <w:rsid w:val="009D50C0"/>
    <w:rsid w:val="009D6763"/>
    <w:rsid w:val="009D7F67"/>
    <w:rsid w:val="009E0699"/>
    <w:rsid w:val="009E0B2E"/>
    <w:rsid w:val="009E0C84"/>
    <w:rsid w:val="009E1D66"/>
    <w:rsid w:val="009E22EE"/>
    <w:rsid w:val="009E24BC"/>
    <w:rsid w:val="009E4456"/>
    <w:rsid w:val="009E4E0E"/>
    <w:rsid w:val="009E5249"/>
    <w:rsid w:val="009E604B"/>
    <w:rsid w:val="009E621D"/>
    <w:rsid w:val="009E6DB0"/>
    <w:rsid w:val="009E72D0"/>
    <w:rsid w:val="009F0F5A"/>
    <w:rsid w:val="009F0FEE"/>
    <w:rsid w:val="009F12BA"/>
    <w:rsid w:val="009F29EC"/>
    <w:rsid w:val="009F352A"/>
    <w:rsid w:val="009F36B5"/>
    <w:rsid w:val="009F3CC7"/>
    <w:rsid w:val="009F41AF"/>
    <w:rsid w:val="009F5841"/>
    <w:rsid w:val="009F6398"/>
    <w:rsid w:val="009F7D63"/>
    <w:rsid w:val="009F7F20"/>
    <w:rsid w:val="00A00DA0"/>
    <w:rsid w:val="00A015F1"/>
    <w:rsid w:val="00A01994"/>
    <w:rsid w:val="00A01DE4"/>
    <w:rsid w:val="00A023ED"/>
    <w:rsid w:val="00A03898"/>
    <w:rsid w:val="00A0410C"/>
    <w:rsid w:val="00A04972"/>
    <w:rsid w:val="00A059EF"/>
    <w:rsid w:val="00A0661C"/>
    <w:rsid w:val="00A06DE6"/>
    <w:rsid w:val="00A06E4E"/>
    <w:rsid w:val="00A073D2"/>
    <w:rsid w:val="00A1005F"/>
    <w:rsid w:val="00A10083"/>
    <w:rsid w:val="00A1057B"/>
    <w:rsid w:val="00A1065E"/>
    <w:rsid w:val="00A10A95"/>
    <w:rsid w:val="00A10C9F"/>
    <w:rsid w:val="00A114E1"/>
    <w:rsid w:val="00A137AB"/>
    <w:rsid w:val="00A13A15"/>
    <w:rsid w:val="00A14970"/>
    <w:rsid w:val="00A14A37"/>
    <w:rsid w:val="00A14D4E"/>
    <w:rsid w:val="00A17357"/>
    <w:rsid w:val="00A17D47"/>
    <w:rsid w:val="00A17F6A"/>
    <w:rsid w:val="00A20469"/>
    <w:rsid w:val="00A205D6"/>
    <w:rsid w:val="00A2181B"/>
    <w:rsid w:val="00A22D52"/>
    <w:rsid w:val="00A2445E"/>
    <w:rsid w:val="00A24789"/>
    <w:rsid w:val="00A253E4"/>
    <w:rsid w:val="00A2584B"/>
    <w:rsid w:val="00A26237"/>
    <w:rsid w:val="00A26433"/>
    <w:rsid w:val="00A26490"/>
    <w:rsid w:val="00A264C4"/>
    <w:rsid w:val="00A302CA"/>
    <w:rsid w:val="00A309E0"/>
    <w:rsid w:val="00A30B78"/>
    <w:rsid w:val="00A33B8E"/>
    <w:rsid w:val="00A35778"/>
    <w:rsid w:val="00A3592F"/>
    <w:rsid w:val="00A362A7"/>
    <w:rsid w:val="00A3669F"/>
    <w:rsid w:val="00A4073D"/>
    <w:rsid w:val="00A40B08"/>
    <w:rsid w:val="00A42BD6"/>
    <w:rsid w:val="00A45154"/>
    <w:rsid w:val="00A46369"/>
    <w:rsid w:val="00A46662"/>
    <w:rsid w:val="00A47AED"/>
    <w:rsid w:val="00A5007A"/>
    <w:rsid w:val="00A50365"/>
    <w:rsid w:val="00A51186"/>
    <w:rsid w:val="00A524F6"/>
    <w:rsid w:val="00A52EC3"/>
    <w:rsid w:val="00A5512E"/>
    <w:rsid w:val="00A552B3"/>
    <w:rsid w:val="00A55AD4"/>
    <w:rsid w:val="00A5681C"/>
    <w:rsid w:val="00A57132"/>
    <w:rsid w:val="00A57C5E"/>
    <w:rsid w:val="00A60775"/>
    <w:rsid w:val="00A62246"/>
    <w:rsid w:val="00A62554"/>
    <w:rsid w:val="00A62FD5"/>
    <w:rsid w:val="00A63A62"/>
    <w:rsid w:val="00A649B6"/>
    <w:rsid w:val="00A65653"/>
    <w:rsid w:val="00A6635C"/>
    <w:rsid w:val="00A66909"/>
    <w:rsid w:val="00A66B20"/>
    <w:rsid w:val="00A66CFE"/>
    <w:rsid w:val="00A66DA6"/>
    <w:rsid w:val="00A66E5D"/>
    <w:rsid w:val="00A707B9"/>
    <w:rsid w:val="00A723E6"/>
    <w:rsid w:val="00A72D6F"/>
    <w:rsid w:val="00A72D78"/>
    <w:rsid w:val="00A740CC"/>
    <w:rsid w:val="00A74519"/>
    <w:rsid w:val="00A75799"/>
    <w:rsid w:val="00A76954"/>
    <w:rsid w:val="00A76C80"/>
    <w:rsid w:val="00A76ECC"/>
    <w:rsid w:val="00A77535"/>
    <w:rsid w:val="00A7758D"/>
    <w:rsid w:val="00A776A8"/>
    <w:rsid w:val="00A77824"/>
    <w:rsid w:val="00A778E1"/>
    <w:rsid w:val="00A77C6E"/>
    <w:rsid w:val="00A8077E"/>
    <w:rsid w:val="00A80A8E"/>
    <w:rsid w:val="00A8404D"/>
    <w:rsid w:val="00A84AF7"/>
    <w:rsid w:val="00A85480"/>
    <w:rsid w:val="00A85636"/>
    <w:rsid w:val="00A87CE6"/>
    <w:rsid w:val="00A9008E"/>
    <w:rsid w:val="00A903B2"/>
    <w:rsid w:val="00A907A5"/>
    <w:rsid w:val="00A90938"/>
    <w:rsid w:val="00A92138"/>
    <w:rsid w:val="00A92A18"/>
    <w:rsid w:val="00A93CA0"/>
    <w:rsid w:val="00A940CB"/>
    <w:rsid w:val="00A9457A"/>
    <w:rsid w:val="00A94AB9"/>
    <w:rsid w:val="00A94D15"/>
    <w:rsid w:val="00A96E85"/>
    <w:rsid w:val="00A97753"/>
    <w:rsid w:val="00A977C5"/>
    <w:rsid w:val="00A97BD0"/>
    <w:rsid w:val="00AA112D"/>
    <w:rsid w:val="00AA13F1"/>
    <w:rsid w:val="00AA1BF1"/>
    <w:rsid w:val="00AA1D0B"/>
    <w:rsid w:val="00AA26AC"/>
    <w:rsid w:val="00AA2CF9"/>
    <w:rsid w:val="00AA3F61"/>
    <w:rsid w:val="00AA3F73"/>
    <w:rsid w:val="00AA45FD"/>
    <w:rsid w:val="00AA4680"/>
    <w:rsid w:val="00AA485E"/>
    <w:rsid w:val="00AA6AB7"/>
    <w:rsid w:val="00AA7C00"/>
    <w:rsid w:val="00AB0540"/>
    <w:rsid w:val="00AB190C"/>
    <w:rsid w:val="00AB27A9"/>
    <w:rsid w:val="00AB453E"/>
    <w:rsid w:val="00AB576B"/>
    <w:rsid w:val="00AB5AB9"/>
    <w:rsid w:val="00AB6604"/>
    <w:rsid w:val="00AB668D"/>
    <w:rsid w:val="00AB729D"/>
    <w:rsid w:val="00AC01D8"/>
    <w:rsid w:val="00AC0999"/>
    <w:rsid w:val="00AC1B80"/>
    <w:rsid w:val="00AC1C40"/>
    <w:rsid w:val="00AC2D3D"/>
    <w:rsid w:val="00AC4294"/>
    <w:rsid w:val="00AC4AE2"/>
    <w:rsid w:val="00AC4F2E"/>
    <w:rsid w:val="00AC5025"/>
    <w:rsid w:val="00AC50B8"/>
    <w:rsid w:val="00AC6ED9"/>
    <w:rsid w:val="00AC77D9"/>
    <w:rsid w:val="00AC78DF"/>
    <w:rsid w:val="00AC79D9"/>
    <w:rsid w:val="00AC7CFE"/>
    <w:rsid w:val="00AD1A56"/>
    <w:rsid w:val="00AD1F8B"/>
    <w:rsid w:val="00AD291B"/>
    <w:rsid w:val="00AD2E85"/>
    <w:rsid w:val="00AD4353"/>
    <w:rsid w:val="00AD75BF"/>
    <w:rsid w:val="00AD7C6D"/>
    <w:rsid w:val="00AD7EA5"/>
    <w:rsid w:val="00AE06F5"/>
    <w:rsid w:val="00AE238D"/>
    <w:rsid w:val="00AE32C1"/>
    <w:rsid w:val="00AE3EE3"/>
    <w:rsid w:val="00AE46F2"/>
    <w:rsid w:val="00AE4DF7"/>
    <w:rsid w:val="00AE53B1"/>
    <w:rsid w:val="00AE70A3"/>
    <w:rsid w:val="00AE7181"/>
    <w:rsid w:val="00AE78BF"/>
    <w:rsid w:val="00AF08F6"/>
    <w:rsid w:val="00AF0DCB"/>
    <w:rsid w:val="00AF1366"/>
    <w:rsid w:val="00AF17A5"/>
    <w:rsid w:val="00AF242C"/>
    <w:rsid w:val="00AF3158"/>
    <w:rsid w:val="00AF322F"/>
    <w:rsid w:val="00AF3C97"/>
    <w:rsid w:val="00AF43B6"/>
    <w:rsid w:val="00AF43EF"/>
    <w:rsid w:val="00AF50B6"/>
    <w:rsid w:val="00AF543F"/>
    <w:rsid w:val="00AF5DAC"/>
    <w:rsid w:val="00AF670C"/>
    <w:rsid w:val="00AF77B8"/>
    <w:rsid w:val="00AF7DA4"/>
    <w:rsid w:val="00AF7F63"/>
    <w:rsid w:val="00B000C6"/>
    <w:rsid w:val="00B02222"/>
    <w:rsid w:val="00B030FE"/>
    <w:rsid w:val="00B03BC7"/>
    <w:rsid w:val="00B041B1"/>
    <w:rsid w:val="00B0429C"/>
    <w:rsid w:val="00B042A8"/>
    <w:rsid w:val="00B0443D"/>
    <w:rsid w:val="00B046D3"/>
    <w:rsid w:val="00B0601C"/>
    <w:rsid w:val="00B101FE"/>
    <w:rsid w:val="00B12F17"/>
    <w:rsid w:val="00B14E6D"/>
    <w:rsid w:val="00B15306"/>
    <w:rsid w:val="00B155EC"/>
    <w:rsid w:val="00B163ED"/>
    <w:rsid w:val="00B164D0"/>
    <w:rsid w:val="00B1760D"/>
    <w:rsid w:val="00B176DA"/>
    <w:rsid w:val="00B20205"/>
    <w:rsid w:val="00B20CB5"/>
    <w:rsid w:val="00B21124"/>
    <w:rsid w:val="00B22D31"/>
    <w:rsid w:val="00B233AB"/>
    <w:rsid w:val="00B233D4"/>
    <w:rsid w:val="00B23DF1"/>
    <w:rsid w:val="00B24A27"/>
    <w:rsid w:val="00B26604"/>
    <w:rsid w:val="00B3023F"/>
    <w:rsid w:val="00B31698"/>
    <w:rsid w:val="00B31DEF"/>
    <w:rsid w:val="00B32A02"/>
    <w:rsid w:val="00B342A0"/>
    <w:rsid w:val="00B36817"/>
    <w:rsid w:val="00B368CD"/>
    <w:rsid w:val="00B370CC"/>
    <w:rsid w:val="00B3788B"/>
    <w:rsid w:val="00B40902"/>
    <w:rsid w:val="00B40D2B"/>
    <w:rsid w:val="00B41677"/>
    <w:rsid w:val="00B4283E"/>
    <w:rsid w:val="00B42A5E"/>
    <w:rsid w:val="00B448D5"/>
    <w:rsid w:val="00B45374"/>
    <w:rsid w:val="00B454B4"/>
    <w:rsid w:val="00B456DA"/>
    <w:rsid w:val="00B4683D"/>
    <w:rsid w:val="00B473B4"/>
    <w:rsid w:val="00B475E4"/>
    <w:rsid w:val="00B50089"/>
    <w:rsid w:val="00B50328"/>
    <w:rsid w:val="00B50C58"/>
    <w:rsid w:val="00B513F5"/>
    <w:rsid w:val="00B51453"/>
    <w:rsid w:val="00B5197A"/>
    <w:rsid w:val="00B52071"/>
    <w:rsid w:val="00B52089"/>
    <w:rsid w:val="00B525A0"/>
    <w:rsid w:val="00B5310C"/>
    <w:rsid w:val="00B538A5"/>
    <w:rsid w:val="00B54713"/>
    <w:rsid w:val="00B55251"/>
    <w:rsid w:val="00B5580D"/>
    <w:rsid w:val="00B55DF5"/>
    <w:rsid w:val="00B560ED"/>
    <w:rsid w:val="00B572F9"/>
    <w:rsid w:val="00B60641"/>
    <w:rsid w:val="00B609EA"/>
    <w:rsid w:val="00B61CE0"/>
    <w:rsid w:val="00B6296B"/>
    <w:rsid w:val="00B631BC"/>
    <w:rsid w:val="00B63772"/>
    <w:rsid w:val="00B63874"/>
    <w:rsid w:val="00B63AD2"/>
    <w:rsid w:val="00B648E3"/>
    <w:rsid w:val="00B658FE"/>
    <w:rsid w:val="00B660B7"/>
    <w:rsid w:val="00B664E3"/>
    <w:rsid w:val="00B7058A"/>
    <w:rsid w:val="00B710A7"/>
    <w:rsid w:val="00B713FF"/>
    <w:rsid w:val="00B7162D"/>
    <w:rsid w:val="00B71F03"/>
    <w:rsid w:val="00B724DD"/>
    <w:rsid w:val="00B72B07"/>
    <w:rsid w:val="00B73186"/>
    <w:rsid w:val="00B73D86"/>
    <w:rsid w:val="00B7439F"/>
    <w:rsid w:val="00B74A49"/>
    <w:rsid w:val="00B7607C"/>
    <w:rsid w:val="00B762FA"/>
    <w:rsid w:val="00B76CCF"/>
    <w:rsid w:val="00B76FB5"/>
    <w:rsid w:val="00B76FE9"/>
    <w:rsid w:val="00B7787E"/>
    <w:rsid w:val="00B77E2A"/>
    <w:rsid w:val="00B82323"/>
    <w:rsid w:val="00B82819"/>
    <w:rsid w:val="00B82B8C"/>
    <w:rsid w:val="00B82C14"/>
    <w:rsid w:val="00B836C3"/>
    <w:rsid w:val="00B8377E"/>
    <w:rsid w:val="00B8610C"/>
    <w:rsid w:val="00B9073F"/>
    <w:rsid w:val="00B90B67"/>
    <w:rsid w:val="00B93161"/>
    <w:rsid w:val="00B9322D"/>
    <w:rsid w:val="00B9331D"/>
    <w:rsid w:val="00B93856"/>
    <w:rsid w:val="00B93A00"/>
    <w:rsid w:val="00B93C44"/>
    <w:rsid w:val="00B93D9D"/>
    <w:rsid w:val="00B940C5"/>
    <w:rsid w:val="00B9427F"/>
    <w:rsid w:val="00B95197"/>
    <w:rsid w:val="00B95AD9"/>
    <w:rsid w:val="00B9777C"/>
    <w:rsid w:val="00BA153F"/>
    <w:rsid w:val="00BA1E32"/>
    <w:rsid w:val="00BA2965"/>
    <w:rsid w:val="00BA2ABE"/>
    <w:rsid w:val="00BA371B"/>
    <w:rsid w:val="00BA45E3"/>
    <w:rsid w:val="00BA6195"/>
    <w:rsid w:val="00BA6F68"/>
    <w:rsid w:val="00BA6FC2"/>
    <w:rsid w:val="00BA7589"/>
    <w:rsid w:val="00BB00D0"/>
    <w:rsid w:val="00BB06E4"/>
    <w:rsid w:val="00BB26AA"/>
    <w:rsid w:val="00BB27C0"/>
    <w:rsid w:val="00BB33F1"/>
    <w:rsid w:val="00BB3ACC"/>
    <w:rsid w:val="00BB43A8"/>
    <w:rsid w:val="00BB4C6D"/>
    <w:rsid w:val="00BB4EF6"/>
    <w:rsid w:val="00BB5DC5"/>
    <w:rsid w:val="00BB5E57"/>
    <w:rsid w:val="00BB69C5"/>
    <w:rsid w:val="00BB78E1"/>
    <w:rsid w:val="00BB7927"/>
    <w:rsid w:val="00BB7D72"/>
    <w:rsid w:val="00BC04F2"/>
    <w:rsid w:val="00BC0A8C"/>
    <w:rsid w:val="00BC0BFF"/>
    <w:rsid w:val="00BC0EB0"/>
    <w:rsid w:val="00BC11A8"/>
    <w:rsid w:val="00BC2628"/>
    <w:rsid w:val="00BC26C3"/>
    <w:rsid w:val="00BC3099"/>
    <w:rsid w:val="00BC3DEB"/>
    <w:rsid w:val="00BC3DEC"/>
    <w:rsid w:val="00BC438C"/>
    <w:rsid w:val="00BC4BB8"/>
    <w:rsid w:val="00BC4FC5"/>
    <w:rsid w:val="00BC5756"/>
    <w:rsid w:val="00BC5949"/>
    <w:rsid w:val="00BC61FB"/>
    <w:rsid w:val="00BC67FA"/>
    <w:rsid w:val="00BC68B4"/>
    <w:rsid w:val="00BC6FCA"/>
    <w:rsid w:val="00BD113C"/>
    <w:rsid w:val="00BD1875"/>
    <w:rsid w:val="00BD1A3C"/>
    <w:rsid w:val="00BD24BA"/>
    <w:rsid w:val="00BD3B4E"/>
    <w:rsid w:val="00BD40C1"/>
    <w:rsid w:val="00BD61AF"/>
    <w:rsid w:val="00BD6C28"/>
    <w:rsid w:val="00BD74E2"/>
    <w:rsid w:val="00BD7597"/>
    <w:rsid w:val="00BD79FD"/>
    <w:rsid w:val="00BE18BF"/>
    <w:rsid w:val="00BE2569"/>
    <w:rsid w:val="00BE3043"/>
    <w:rsid w:val="00BE34D3"/>
    <w:rsid w:val="00BE3525"/>
    <w:rsid w:val="00BE42AC"/>
    <w:rsid w:val="00BE50FD"/>
    <w:rsid w:val="00BE5EBD"/>
    <w:rsid w:val="00BE6B6E"/>
    <w:rsid w:val="00BF0113"/>
    <w:rsid w:val="00BF031B"/>
    <w:rsid w:val="00BF0851"/>
    <w:rsid w:val="00BF091F"/>
    <w:rsid w:val="00BF2F47"/>
    <w:rsid w:val="00BF46BF"/>
    <w:rsid w:val="00BF5ED2"/>
    <w:rsid w:val="00BF67A9"/>
    <w:rsid w:val="00BF6A03"/>
    <w:rsid w:val="00BF6C9C"/>
    <w:rsid w:val="00C010C2"/>
    <w:rsid w:val="00C01213"/>
    <w:rsid w:val="00C01332"/>
    <w:rsid w:val="00C014AA"/>
    <w:rsid w:val="00C01D9C"/>
    <w:rsid w:val="00C02BC4"/>
    <w:rsid w:val="00C03378"/>
    <w:rsid w:val="00C03A1B"/>
    <w:rsid w:val="00C0462F"/>
    <w:rsid w:val="00C046EB"/>
    <w:rsid w:val="00C04864"/>
    <w:rsid w:val="00C053F8"/>
    <w:rsid w:val="00C06BD3"/>
    <w:rsid w:val="00C06E54"/>
    <w:rsid w:val="00C07CFE"/>
    <w:rsid w:val="00C10208"/>
    <w:rsid w:val="00C108ED"/>
    <w:rsid w:val="00C11BC4"/>
    <w:rsid w:val="00C12737"/>
    <w:rsid w:val="00C12C79"/>
    <w:rsid w:val="00C1482D"/>
    <w:rsid w:val="00C159F5"/>
    <w:rsid w:val="00C15B9A"/>
    <w:rsid w:val="00C16163"/>
    <w:rsid w:val="00C1787D"/>
    <w:rsid w:val="00C2082B"/>
    <w:rsid w:val="00C257DE"/>
    <w:rsid w:val="00C26769"/>
    <w:rsid w:val="00C267DD"/>
    <w:rsid w:val="00C27868"/>
    <w:rsid w:val="00C27BE8"/>
    <w:rsid w:val="00C27ECC"/>
    <w:rsid w:val="00C30FF0"/>
    <w:rsid w:val="00C3106B"/>
    <w:rsid w:val="00C33A48"/>
    <w:rsid w:val="00C33CE6"/>
    <w:rsid w:val="00C35E18"/>
    <w:rsid w:val="00C40418"/>
    <w:rsid w:val="00C40830"/>
    <w:rsid w:val="00C40960"/>
    <w:rsid w:val="00C411E5"/>
    <w:rsid w:val="00C4130B"/>
    <w:rsid w:val="00C4204F"/>
    <w:rsid w:val="00C42229"/>
    <w:rsid w:val="00C43289"/>
    <w:rsid w:val="00C43EB1"/>
    <w:rsid w:val="00C44784"/>
    <w:rsid w:val="00C45711"/>
    <w:rsid w:val="00C46C85"/>
    <w:rsid w:val="00C46D5D"/>
    <w:rsid w:val="00C47620"/>
    <w:rsid w:val="00C47828"/>
    <w:rsid w:val="00C4790D"/>
    <w:rsid w:val="00C504AF"/>
    <w:rsid w:val="00C50961"/>
    <w:rsid w:val="00C51D7F"/>
    <w:rsid w:val="00C52425"/>
    <w:rsid w:val="00C526ED"/>
    <w:rsid w:val="00C53112"/>
    <w:rsid w:val="00C562A3"/>
    <w:rsid w:val="00C57F77"/>
    <w:rsid w:val="00C60737"/>
    <w:rsid w:val="00C6094D"/>
    <w:rsid w:val="00C61980"/>
    <w:rsid w:val="00C61F04"/>
    <w:rsid w:val="00C640C6"/>
    <w:rsid w:val="00C64D23"/>
    <w:rsid w:val="00C64EE5"/>
    <w:rsid w:val="00C659F5"/>
    <w:rsid w:val="00C65AB9"/>
    <w:rsid w:val="00C65CE0"/>
    <w:rsid w:val="00C66566"/>
    <w:rsid w:val="00C67788"/>
    <w:rsid w:val="00C70BB0"/>
    <w:rsid w:val="00C7398F"/>
    <w:rsid w:val="00C739A0"/>
    <w:rsid w:val="00C751DB"/>
    <w:rsid w:val="00C76FC0"/>
    <w:rsid w:val="00C773EC"/>
    <w:rsid w:val="00C77993"/>
    <w:rsid w:val="00C77D9B"/>
    <w:rsid w:val="00C804A3"/>
    <w:rsid w:val="00C804AC"/>
    <w:rsid w:val="00C8072C"/>
    <w:rsid w:val="00C80ED9"/>
    <w:rsid w:val="00C80FF3"/>
    <w:rsid w:val="00C81B37"/>
    <w:rsid w:val="00C822A0"/>
    <w:rsid w:val="00C82CF4"/>
    <w:rsid w:val="00C836C2"/>
    <w:rsid w:val="00C8377E"/>
    <w:rsid w:val="00C843E6"/>
    <w:rsid w:val="00C84CFE"/>
    <w:rsid w:val="00C84D19"/>
    <w:rsid w:val="00C84DB2"/>
    <w:rsid w:val="00C86EE0"/>
    <w:rsid w:val="00C8720D"/>
    <w:rsid w:val="00C87C27"/>
    <w:rsid w:val="00C87FCB"/>
    <w:rsid w:val="00C9017D"/>
    <w:rsid w:val="00C9104C"/>
    <w:rsid w:val="00C911EE"/>
    <w:rsid w:val="00C9172B"/>
    <w:rsid w:val="00C91A03"/>
    <w:rsid w:val="00C91A95"/>
    <w:rsid w:val="00C92297"/>
    <w:rsid w:val="00C92E31"/>
    <w:rsid w:val="00C932C7"/>
    <w:rsid w:val="00C93B21"/>
    <w:rsid w:val="00C94392"/>
    <w:rsid w:val="00C94C7A"/>
    <w:rsid w:val="00C957DE"/>
    <w:rsid w:val="00C95D60"/>
    <w:rsid w:val="00CA0257"/>
    <w:rsid w:val="00CA0713"/>
    <w:rsid w:val="00CA0B0A"/>
    <w:rsid w:val="00CA0D54"/>
    <w:rsid w:val="00CA0ED3"/>
    <w:rsid w:val="00CA13DF"/>
    <w:rsid w:val="00CA2EB2"/>
    <w:rsid w:val="00CA4726"/>
    <w:rsid w:val="00CA4AE0"/>
    <w:rsid w:val="00CA560B"/>
    <w:rsid w:val="00CA622C"/>
    <w:rsid w:val="00CA6904"/>
    <w:rsid w:val="00CA6A97"/>
    <w:rsid w:val="00CA6C0C"/>
    <w:rsid w:val="00CB0857"/>
    <w:rsid w:val="00CB16B7"/>
    <w:rsid w:val="00CB1709"/>
    <w:rsid w:val="00CB1843"/>
    <w:rsid w:val="00CB1916"/>
    <w:rsid w:val="00CB3A31"/>
    <w:rsid w:val="00CB3F95"/>
    <w:rsid w:val="00CB48D9"/>
    <w:rsid w:val="00CB4BA1"/>
    <w:rsid w:val="00CB53BB"/>
    <w:rsid w:val="00CB6774"/>
    <w:rsid w:val="00CB7161"/>
    <w:rsid w:val="00CC0927"/>
    <w:rsid w:val="00CC2991"/>
    <w:rsid w:val="00CC36CE"/>
    <w:rsid w:val="00CC493D"/>
    <w:rsid w:val="00CC50BB"/>
    <w:rsid w:val="00CC5693"/>
    <w:rsid w:val="00CC6AE9"/>
    <w:rsid w:val="00CC717D"/>
    <w:rsid w:val="00CC7225"/>
    <w:rsid w:val="00CC7445"/>
    <w:rsid w:val="00CC78B2"/>
    <w:rsid w:val="00CD0000"/>
    <w:rsid w:val="00CD0308"/>
    <w:rsid w:val="00CD0A7D"/>
    <w:rsid w:val="00CD0ADF"/>
    <w:rsid w:val="00CD0C3B"/>
    <w:rsid w:val="00CD0F0C"/>
    <w:rsid w:val="00CD0F7A"/>
    <w:rsid w:val="00CD2280"/>
    <w:rsid w:val="00CD31AE"/>
    <w:rsid w:val="00CD39D9"/>
    <w:rsid w:val="00CD5887"/>
    <w:rsid w:val="00CD7548"/>
    <w:rsid w:val="00CD7999"/>
    <w:rsid w:val="00CD7FB7"/>
    <w:rsid w:val="00CE0804"/>
    <w:rsid w:val="00CE0D92"/>
    <w:rsid w:val="00CE1610"/>
    <w:rsid w:val="00CE21C3"/>
    <w:rsid w:val="00CE2D59"/>
    <w:rsid w:val="00CE361F"/>
    <w:rsid w:val="00CE5A0F"/>
    <w:rsid w:val="00CE6157"/>
    <w:rsid w:val="00CE649E"/>
    <w:rsid w:val="00CE765D"/>
    <w:rsid w:val="00CE7954"/>
    <w:rsid w:val="00CF0504"/>
    <w:rsid w:val="00CF0711"/>
    <w:rsid w:val="00CF0CAB"/>
    <w:rsid w:val="00CF1176"/>
    <w:rsid w:val="00CF15F3"/>
    <w:rsid w:val="00CF1C03"/>
    <w:rsid w:val="00CF314E"/>
    <w:rsid w:val="00CF34C7"/>
    <w:rsid w:val="00CF3882"/>
    <w:rsid w:val="00CF388E"/>
    <w:rsid w:val="00CF3A41"/>
    <w:rsid w:val="00CF48A9"/>
    <w:rsid w:val="00CF5585"/>
    <w:rsid w:val="00CF56D0"/>
    <w:rsid w:val="00CF6890"/>
    <w:rsid w:val="00CF68F9"/>
    <w:rsid w:val="00CF6CFF"/>
    <w:rsid w:val="00CF715D"/>
    <w:rsid w:val="00CF752E"/>
    <w:rsid w:val="00CF7CAD"/>
    <w:rsid w:val="00D0073E"/>
    <w:rsid w:val="00D00BA8"/>
    <w:rsid w:val="00D015AD"/>
    <w:rsid w:val="00D017CF"/>
    <w:rsid w:val="00D01E8D"/>
    <w:rsid w:val="00D021A1"/>
    <w:rsid w:val="00D033FA"/>
    <w:rsid w:val="00D03D00"/>
    <w:rsid w:val="00D042BB"/>
    <w:rsid w:val="00D04510"/>
    <w:rsid w:val="00D05FA9"/>
    <w:rsid w:val="00D114CE"/>
    <w:rsid w:val="00D12FE6"/>
    <w:rsid w:val="00D13A4F"/>
    <w:rsid w:val="00D13CF7"/>
    <w:rsid w:val="00D14024"/>
    <w:rsid w:val="00D1404C"/>
    <w:rsid w:val="00D145E5"/>
    <w:rsid w:val="00D14CB5"/>
    <w:rsid w:val="00D15356"/>
    <w:rsid w:val="00D15606"/>
    <w:rsid w:val="00D1607A"/>
    <w:rsid w:val="00D168CA"/>
    <w:rsid w:val="00D16E65"/>
    <w:rsid w:val="00D17990"/>
    <w:rsid w:val="00D17E42"/>
    <w:rsid w:val="00D20A8E"/>
    <w:rsid w:val="00D2202A"/>
    <w:rsid w:val="00D223AC"/>
    <w:rsid w:val="00D22C2E"/>
    <w:rsid w:val="00D23F93"/>
    <w:rsid w:val="00D242EB"/>
    <w:rsid w:val="00D2457A"/>
    <w:rsid w:val="00D24D4C"/>
    <w:rsid w:val="00D259D9"/>
    <w:rsid w:val="00D25B15"/>
    <w:rsid w:val="00D25CEF"/>
    <w:rsid w:val="00D25DE1"/>
    <w:rsid w:val="00D25F09"/>
    <w:rsid w:val="00D2733F"/>
    <w:rsid w:val="00D30841"/>
    <w:rsid w:val="00D30BF8"/>
    <w:rsid w:val="00D30D70"/>
    <w:rsid w:val="00D323FB"/>
    <w:rsid w:val="00D32929"/>
    <w:rsid w:val="00D32975"/>
    <w:rsid w:val="00D3528F"/>
    <w:rsid w:val="00D3644C"/>
    <w:rsid w:val="00D37895"/>
    <w:rsid w:val="00D378DC"/>
    <w:rsid w:val="00D40077"/>
    <w:rsid w:val="00D4070A"/>
    <w:rsid w:val="00D40B20"/>
    <w:rsid w:val="00D41631"/>
    <w:rsid w:val="00D4168C"/>
    <w:rsid w:val="00D41D03"/>
    <w:rsid w:val="00D4319D"/>
    <w:rsid w:val="00D4379F"/>
    <w:rsid w:val="00D44892"/>
    <w:rsid w:val="00D44A24"/>
    <w:rsid w:val="00D44B1C"/>
    <w:rsid w:val="00D45E13"/>
    <w:rsid w:val="00D465CA"/>
    <w:rsid w:val="00D46C97"/>
    <w:rsid w:val="00D46E16"/>
    <w:rsid w:val="00D47945"/>
    <w:rsid w:val="00D50383"/>
    <w:rsid w:val="00D50BA1"/>
    <w:rsid w:val="00D51426"/>
    <w:rsid w:val="00D53F38"/>
    <w:rsid w:val="00D5462A"/>
    <w:rsid w:val="00D552A9"/>
    <w:rsid w:val="00D57290"/>
    <w:rsid w:val="00D57B9B"/>
    <w:rsid w:val="00D60A35"/>
    <w:rsid w:val="00D615CB"/>
    <w:rsid w:val="00D626DE"/>
    <w:rsid w:val="00D64218"/>
    <w:rsid w:val="00D64228"/>
    <w:rsid w:val="00D643A2"/>
    <w:rsid w:val="00D645FF"/>
    <w:rsid w:val="00D64647"/>
    <w:rsid w:val="00D646C4"/>
    <w:rsid w:val="00D64E84"/>
    <w:rsid w:val="00D6503B"/>
    <w:rsid w:val="00D65450"/>
    <w:rsid w:val="00D65656"/>
    <w:rsid w:val="00D65AA6"/>
    <w:rsid w:val="00D65F78"/>
    <w:rsid w:val="00D66A20"/>
    <w:rsid w:val="00D70C92"/>
    <w:rsid w:val="00D70CAD"/>
    <w:rsid w:val="00D71462"/>
    <w:rsid w:val="00D72BB8"/>
    <w:rsid w:val="00D742B1"/>
    <w:rsid w:val="00D747CC"/>
    <w:rsid w:val="00D750F8"/>
    <w:rsid w:val="00D75AC6"/>
    <w:rsid w:val="00D75D1B"/>
    <w:rsid w:val="00D7610E"/>
    <w:rsid w:val="00D76E05"/>
    <w:rsid w:val="00D81177"/>
    <w:rsid w:val="00D818A7"/>
    <w:rsid w:val="00D85CCA"/>
    <w:rsid w:val="00D864BF"/>
    <w:rsid w:val="00D86C16"/>
    <w:rsid w:val="00D86F1A"/>
    <w:rsid w:val="00D872B0"/>
    <w:rsid w:val="00D903A3"/>
    <w:rsid w:val="00D90D10"/>
    <w:rsid w:val="00D91AC5"/>
    <w:rsid w:val="00D91ACB"/>
    <w:rsid w:val="00D91CF1"/>
    <w:rsid w:val="00D91D1A"/>
    <w:rsid w:val="00D91DDE"/>
    <w:rsid w:val="00D93EA3"/>
    <w:rsid w:val="00D94674"/>
    <w:rsid w:val="00D95C8C"/>
    <w:rsid w:val="00DA052B"/>
    <w:rsid w:val="00DA053F"/>
    <w:rsid w:val="00DA120A"/>
    <w:rsid w:val="00DA1909"/>
    <w:rsid w:val="00DA1DAC"/>
    <w:rsid w:val="00DA46DA"/>
    <w:rsid w:val="00DA47A7"/>
    <w:rsid w:val="00DA58BA"/>
    <w:rsid w:val="00DA66E2"/>
    <w:rsid w:val="00DA6886"/>
    <w:rsid w:val="00DA6DF3"/>
    <w:rsid w:val="00DA7930"/>
    <w:rsid w:val="00DB095C"/>
    <w:rsid w:val="00DB0DE1"/>
    <w:rsid w:val="00DB1B06"/>
    <w:rsid w:val="00DB2164"/>
    <w:rsid w:val="00DB2693"/>
    <w:rsid w:val="00DB2D73"/>
    <w:rsid w:val="00DB3C8E"/>
    <w:rsid w:val="00DB679B"/>
    <w:rsid w:val="00DB6BBD"/>
    <w:rsid w:val="00DB73B3"/>
    <w:rsid w:val="00DC00D5"/>
    <w:rsid w:val="00DC0265"/>
    <w:rsid w:val="00DC0DF9"/>
    <w:rsid w:val="00DC10B4"/>
    <w:rsid w:val="00DC2286"/>
    <w:rsid w:val="00DC3503"/>
    <w:rsid w:val="00DC4541"/>
    <w:rsid w:val="00DC4ED3"/>
    <w:rsid w:val="00DC65F3"/>
    <w:rsid w:val="00DC6E8C"/>
    <w:rsid w:val="00DC7B77"/>
    <w:rsid w:val="00DD03B6"/>
    <w:rsid w:val="00DD2183"/>
    <w:rsid w:val="00DD2CC1"/>
    <w:rsid w:val="00DD4002"/>
    <w:rsid w:val="00DD46B1"/>
    <w:rsid w:val="00DD4AE9"/>
    <w:rsid w:val="00DD5560"/>
    <w:rsid w:val="00DD561E"/>
    <w:rsid w:val="00DD5B60"/>
    <w:rsid w:val="00DD6031"/>
    <w:rsid w:val="00DD738B"/>
    <w:rsid w:val="00DD7C2C"/>
    <w:rsid w:val="00DD7CD6"/>
    <w:rsid w:val="00DE029F"/>
    <w:rsid w:val="00DE02EE"/>
    <w:rsid w:val="00DE0F8F"/>
    <w:rsid w:val="00DE108D"/>
    <w:rsid w:val="00DE1FB1"/>
    <w:rsid w:val="00DE2208"/>
    <w:rsid w:val="00DE432F"/>
    <w:rsid w:val="00DE56B9"/>
    <w:rsid w:val="00DE58DE"/>
    <w:rsid w:val="00DE6510"/>
    <w:rsid w:val="00DE748D"/>
    <w:rsid w:val="00DF1161"/>
    <w:rsid w:val="00DF16F1"/>
    <w:rsid w:val="00DF51B8"/>
    <w:rsid w:val="00DF649B"/>
    <w:rsid w:val="00DF697A"/>
    <w:rsid w:val="00DF6B70"/>
    <w:rsid w:val="00DF710A"/>
    <w:rsid w:val="00DF778C"/>
    <w:rsid w:val="00DF7F35"/>
    <w:rsid w:val="00E00575"/>
    <w:rsid w:val="00E01CFC"/>
    <w:rsid w:val="00E0247B"/>
    <w:rsid w:val="00E02498"/>
    <w:rsid w:val="00E03EDE"/>
    <w:rsid w:val="00E04745"/>
    <w:rsid w:val="00E066BB"/>
    <w:rsid w:val="00E07007"/>
    <w:rsid w:val="00E0723D"/>
    <w:rsid w:val="00E0772E"/>
    <w:rsid w:val="00E07B1E"/>
    <w:rsid w:val="00E1131C"/>
    <w:rsid w:val="00E122C1"/>
    <w:rsid w:val="00E12FE8"/>
    <w:rsid w:val="00E131DB"/>
    <w:rsid w:val="00E14717"/>
    <w:rsid w:val="00E1572C"/>
    <w:rsid w:val="00E160C0"/>
    <w:rsid w:val="00E16A4E"/>
    <w:rsid w:val="00E1743E"/>
    <w:rsid w:val="00E1772F"/>
    <w:rsid w:val="00E17C05"/>
    <w:rsid w:val="00E230E2"/>
    <w:rsid w:val="00E24B9E"/>
    <w:rsid w:val="00E24D9A"/>
    <w:rsid w:val="00E2652C"/>
    <w:rsid w:val="00E26F79"/>
    <w:rsid w:val="00E279E5"/>
    <w:rsid w:val="00E3042F"/>
    <w:rsid w:val="00E30839"/>
    <w:rsid w:val="00E31518"/>
    <w:rsid w:val="00E31637"/>
    <w:rsid w:val="00E32AE5"/>
    <w:rsid w:val="00E33D76"/>
    <w:rsid w:val="00E34AAE"/>
    <w:rsid w:val="00E35051"/>
    <w:rsid w:val="00E366D4"/>
    <w:rsid w:val="00E366E4"/>
    <w:rsid w:val="00E3681B"/>
    <w:rsid w:val="00E37C42"/>
    <w:rsid w:val="00E402CC"/>
    <w:rsid w:val="00E40FF4"/>
    <w:rsid w:val="00E41A6A"/>
    <w:rsid w:val="00E42207"/>
    <w:rsid w:val="00E4262D"/>
    <w:rsid w:val="00E43476"/>
    <w:rsid w:val="00E4362A"/>
    <w:rsid w:val="00E45588"/>
    <w:rsid w:val="00E464C8"/>
    <w:rsid w:val="00E467DD"/>
    <w:rsid w:val="00E46C66"/>
    <w:rsid w:val="00E46E0D"/>
    <w:rsid w:val="00E471AC"/>
    <w:rsid w:val="00E4723C"/>
    <w:rsid w:val="00E474F0"/>
    <w:rsid w:val="00E50751"/>
    <w:rsid w:val="00E51509"/>
    <w:rsid w:val="00E51A31"/>
    <w:rsid w:val="00E51AD5"/>
    <w:rsid w:val="00E51F58"/>
    <w:rsid w:val="00E521FE"/>
    <w:rsid w:val="00E527A0"/>
    <w:rsid w:val="00E52FD8"/>
    <w:rsid w:val="00E52FDC"/>
    <w:rsid w:val="00E5367B"/>
    <w:rsid w:val="00E53AAC"/>
    <w:rsid w:val="00E54CF6"/>
    <w:rsid w:val="00E55ED6"/>
    <w:rsid w:val="00E560C5"/>
    <w:rsid w:val="00E56406"/>
    <w:rsid w:val="00E606E1"/>
    <w:rsid w:val="00E606EA"/>
    <w:rsid w:val="00E608BA"/>
    <w:rsid w:val="00E6292D"/>
    <w:rsid w:val="00E62B45"/>
    <w:rsid w:val="00E6346E"/>
    <w:rsid w:val="00E657AC"/>
    <w:rsid w:val="00E65C36"/>
    <w:rsid w:val="00E67E5F"/>
    <w:rsid w:val="00E70AD3"/>
    <w:rsid w:val="00E71939"/>
    <w:rsid w:val="00E726AF"/>
    <w:rsid w:val="00E7367C"/>
    <w:rsid w:val="00E73F9E"/>
    <w:rsid w:val="00E758BB"/>
    <w:rsid w:val="00E75CC2"/>
    <w:rsid w:val="00E81DBC"/>
    <w:rsid w:val="00E82411"/>
    <w:rsid w:val="00E83706"/>
    <w:rsid w:val="00E83CBE"/>
    <w:rsid w:val="00E845BA"/>
    <w:rsid w:val="00E84E59"/>
    <w:rsid w:val="00E862EF"/>
    <w:rsid w:val="00E863E2"/>
    <w:rsid w:val="00E86425"/>
    <w:rsid w:val="00E87F3B"/>
    <w:rsid w:val="00E901F3"/>
    <w:rsid w:val="00E909F8"/>
    <w:rsid w:val="00E910D6"/>
    <w:rsid w:val="00E9156C"/>
    <w:rsid w:val="00E91B63"/>
    <w:rsid w:val="00E92A86"/>
    <w:rsid w:val="00E93364"/>
    <w:rsid w:val="00E93D4C"/>
    <w:rsid w:val="00E942D1"/>
    <w:rsid w:val="00E95E34"/>
    <w:rsid w:val="00E97E2F"/>
    <w:rsid w:val="00EA0752"/>
    <w:rsid w:val="00EA0785"/>
    <w:rsid w:val="00EA16F5"/>
    <w:rsid w:val="00EA2862"/>
    <w:rsid w:val="00EA2DFF"/>
    <w:rsid w:val="00EA3527"/>
    <w:rsid w:val="00EA4278"/>
    <w:rsid w:val="00EA4376"/>
    <w:rsid w:val="00EA703E"/>
    <w:rsid w:val="00EA7CE9"/>
    <w:rsid w:val="00EB0026"/>
    <w:rsid w:val="00EB0C7C"/>
    <w:rsid w:val="00EB0FB0"/>
    <w:rsid w:val="00EB1587"/>
    <w:rsid w:val="00EB28C9"/>
    <w:rsid w:val="00EB362A"/>
    <w:rsid w:val="00EB3954"/>
    <w:rsid w:val="00EB3B1E"/>
    <w:rsid w:val="00EB42DF"/>
    <w:rsid w:val="00EB42EF"/>
    <w:rsid w:val="00EB55CD"/>
    <w:rsid w:val="00EB5643"/>
    <w:rsid w:val="00EB6131"/>
    <w:rsid w:val="00EB690C"/>
    <w:rsid w:val="00EB6AC4"/>
    <w:rsid w:val="00EB6DB4"/>
    <w:rsid w:val="00EB7A72"/>
    <w:rsid w:val="00EB7C4D"/>
    <w:rsid w:val="00EC213F"/>
    <w:rsid w:val="00EC26E1"/>
    <w:rsid w:val="00EC27E8"/>
    <w:rsid w:val="00EC3553"/>
    <w:rsid w:val="00EC4793"/>
    <w:rsid w:val="00EC62A0"/>
    <w:rsid w:val="00EC6B5C"/>
    <w:rsid w:val="00EC6F6E"/>
    <w:rsid w:val="00EC7244"/>
    <w:rsid w:val="00ED0727"/>
    <w:rsid w:val="00ED0C04"/>
    <w:rsid w:val="00ED11AE"/>
    <w:rsid w:val="00ED11F0"/>
    <w:rsid w:val="00ED17E7"/>
    <w:rsid w:val="00ED1FA1"/>
    <w:rsid w:val="00ED35F6"/>
    <w:rsid w:val="00ED422A"/>
    <w:rsid w:val="00ED48E7"/>
    <w:rsid w:val="00ED4C2B"/>
    <w:rsid w:val="00ED59F0"/>
    <w:rsid w:val="00ED6A04"/>
    <w:rsid w:val="00ED6DA5"/>
    <w:rsid w:val="00ED6EF8"/>
    <w:rsid w:val="00ED7D14"/>
    <w:rsid w:val="00EE0A18"/>
    <w:rsid w:val="00EE3406"/>
    <w:rsid w:val="00EE4410"/>
    <w:rsid w:val="00EE4D73"/>
    <w:rsid w:val="00EE4F4B"/>
    <w:rsid w:val="00EE523E"/>
    <w:rsid w:val="00EE5D5E"/>
    <w:rsid w:val="00EE725D"/>
    <w:rsid w:val="00EF07E9"/>
    <w:rsid w:val="00EF0A1B"/>
    <w:rsid w:val="00EF1742"/>
    <w:rsid w:val="00EF1BA6"/>
    <w:rsid w:val="00EF5205"/>
    <w:rsid w:val="00EF53E9"/>
    <w:rsid w:val="00EF6DDC"/>
    <w:rsid w:val="00F007CE"/>
    <w:rsid w:val="00F00F0A"/>
    <w:rsid w:val="00F02557"/>
    <w:rsid w:val="00F02D36"/>
    <w:rsid w:val="00F0387E"/>
    <w:rsid w:val="00F03C29"/>
    <w:rsid w:val="00F04724"/>
    <w:rsid w:val="00F06275"/>
    <w:rsid w:val="00F07953"/>
    <w:rsid w:val="00F07B55"/>
    <w:rsid w:val="00F101E9"/>
    <w:rsid w:val="00F10732"/>
    <w:rsid w:val="00F10A13"/>
    <w:rsid w:val="00F11774"/>
    <w:rsid w:val="00F11C62"/>
    <w:rsid w:val="00F11CF5"/>
    <w:rsid w:val="00F12481"/>
    <w:rsid w:val="00F133C0"/>
    <w:rsid w:val="00F138D5"/>
    <w:rsid w:val="00F14591"/>
    <w:rsid w:val="00F1633F"/>
    <w:rsid w:val="00F16F77"/>
    <w:rsid w:val="00F17151"/>
    <w:rsid w:val="00F206A0"/>
    <w:rsid w:val="00F208EE"/>
    <w:rsid w:val="00F20D88"/>
    <w:rsid w:val="00F217A5"/>
    <w:rsid w:val="00F22171"/>
    <w:rsid w:val="00F22530"/>
    <w:rsid w:val="00F228F1"/>
    <w:rsid w:val="00F22F0A"/>
    <w:rsid w:val="00F26138"/>
    <w:rsid w:val="00F30FF6"/>
    <w:rsid w:val="00F325D7"/>
    <w:rsid w:val="00F3277A"/>
    <w:rsid w:val="00F32BEB"/>
    <w:rsid w:val="00F32F76"/>
    <w:rsid w:val="00F34D1C"/>
    <w:rsid w:val="00F3534C"/>
    <w:rsid w:val="00F353C3"/>
    <w:rsid w:val="00F3614D"/>
    <w:rsid w:val="00F363C0"/>
    <w:rsid w:val="00F3732A"/>
    <w:rsid w:val="00F37CAC"/>
    <w:rsid w:val="00F37DA8"/>
    <w:rsid w:val="00F40333"/>
    <w:rsid w:val="00F40A48"/>
    <w:rsid w:val="00F41276"/>
    <w:rsid w:val="00F41BB5"/>
    <w:rsid w:val="00F42332"/>
    <w:rsid w:val="00F438F8"/>
    <w:rsid w:val="00F43C12"/>
    <w:rsid w:val="00F43E28"/>
    <w:rsid w:val="00F43F9E"/>
    <w:rsid w:val="00F440B6"/>
    <w:rsid w:val="00F44AF2"/>
    <w:rsid w:val="00F458EE"/>
    <w:rsid w:val="00F465A7"/>
    <w:rsid w:val="00F46721"/>
    <w:rsid w:val="00F469B6"/>
    <w:rsid w:val="00F471C4"/>
    <w:rsid w:val="00F472C0"/>
    <w:rsid w:val="00F472C1"/>
    <w:rsid w:val="00F47AC5"/>
    <w:rsid w:val="00F47BE4"/>
    <w:rsid w:val="00F504C6"/>
    <w:rsid w:val="00F505AE"/>
    <w:rsid w:val="00F506D3"/>
    <w:rsid w:val="00F5327D"/>
    <w:rsid w:val="00F54B0E"/>
    <w:rsid w:val="00F55FB6"/>
    <w:rsid w:val="00F560D9"/>
    <w:rsid w:val="00F5610A"/>
    <w:rsid w:val="00F56C16"/>
    <w:rsid w:val="00F57037"/>
    <w:rsid w:val="00F57424"/>
    <w:rsid w:val="00F60506"/>
    <w:rsid w:val="00F61770"/>
    <w:rsid w:val="00F63C52"/>
    <w:rsid w:val="00F641F2"/>
    <w:rsid w:val="00F64438"/>
    <w:rsid w:val="00F64E3F"/>
    <w:rsid w:val="00F65C97"/>
    <w:rsid w:val="00F65EB1"/>
    <w:rsid w:val="00F70351"/>
    <w:rsid w:val="00F71094"/>
    <w:rsid w:val="00F71371"/>
    <w:rsid w:val="00F71443"/>
    <w:rsid w:val="00F72A63"/>
    <w:rsid w:val="00F72AB8"/>
    <w:rsid w:val="00F72B8F"/>
    <w:rsid w:val="00F72F6D"/>
    <w:rsid w:val="00F73A37"/>
    <w:rsid w:val="00F73DB8"/>
    <w:rsid w:val="00F740D1"/>
    <w:rsid w:val="00F74E86"/>
    <w:rsid w:val="00F76AEE"/>
    <w:rsid w:val="00F77582"/>
    <w:rsid w:val="00F77EE1"/>
    <w:rsid w:val="00F8093B"/>
    <w:rsid w:val="00F80C7C"/>
    <w:rsid w:val="00F818DA"/>
    <w:rsid w:val="00F819D5"/>
    <w:rsid w:val="00F81E28"/>
    <w:rsid w:val="00F8217F"/>
    <w:rsid w:val="00F82886"/>
    <w:rsid w:val="00F82FE9"/>
    <w:rsid w:val="00F84407"/>
    <w:rsid w:val="00F8560A"/>
    <w:rsid w:val="00F8567B"/>
    <w:rsid w:val="00F85841"/>
    <w:rsid w:val="00F90611"/>
    <w:rsid w:val="00F9186B"/>
    <w:rsid w:val="00F9491B"/>
    <w:rsid w:val="00F949AD"/>
    <w:rsid w:val="00F95BF5"/>
    <w:rsid w:val="00F963D5"/>
    <w:rsid w:val="00F96ACC"/>
    <w:rsid w:val="00F96AFE"/>
    <w:rsid w:val="00F97B8D"/>
    <w:rsid w:val="00F97F2B"/>
    <w:rsid w:val="00FA0CD8"/>
    <w:rsid w:val="00FA0DFE"/>
    <w:rsid w:val="00FA1842"/>
    <w:rsid w:val="00FA1858"/>
    <w:rsid w:val="00FA18F0"/>
    <w:rsid w:val="00FA20B4"/>
    <w:rsid w:val="00FA342D"/>
    <w:rsid w:val="00FA3B32"/>
    <w:rsid w:val="00FA3DED"/>
    <w:rsid w:val="00FA3EAA"/>
    <w:rsid w:val="00FA4813"/>
    <w:rsid w:val="00FA4D64"/>
    <w:rsid w:val="00FA7510"/>
    <w:rsid w:val="00FA7FA3"/>
    <w:rsid w:val="00FB1089"/>
    <w:rsid w:val="00FB2CCB"/>
    <w:rsid w:val="00FB3634"/>
    <w:rsid w:val="00FB386F"/>
    <w:rsid w:val="00FB411E"/>
    <w:rsid w:val="00FB42BB"/>
    <w:rsid w:val="00FB486B"/>
    <w:rsid w:val="00FB53C0"/>
    <w:rsid w:val="00FB5EFE"/>
    <w:rsid w:val="00FC05DA"/>
    <w:rsid w:val="00FC0927"/>
    <w:rsid w:val="00FC0D09"/>
    <w:rsid w:val="00FC1326"/>
    <w:rsid w:val="00FC1B94"/>
    <w:rsid w:val="00FC1F05"/>
    <w:rsid w:val="00FC2271"/>
    <w:rsid w:val="00FC2BAC"/>
    <w:rsid w:val="00FC39AE"/>
    <w:rsid w:val="00FC3CBF"/>
    <w:rsid w:val="00FC3F13"/>
    <w:rsid w:val="00FC470E"/>
    <w:rsid w:val="00FC5725"/>
    <w:rsid w:val="00FC6313"/>
    <w:rsid w:val="00FC6792"/>
    <w:rsid w:val="00FC6BE1"/>
    <w:rsid w:val="00FD03BB"/>
    <w:rsid w:val="00FD044D"/>
    <w:rsid w:val="00FD0C46"/>
    <w:rsid w:val="00FD199A"/>
    <w:rsid w:val="00FD1EAA"/>
    <w:rsid w:val="00FD3992"/>
    <w:rsid w:val="00FD3C10"/>
    <w:rsid w:val="00FD4181"/>
    <w:rsid w:val="00FD4C91"/>
    <w:rsid w:val="00FE191E"/>
    <w:rsid w:val="00FE2094"/>
    <w:rsid w:val="00FE20F1"/>
    <w:rsid w:val="00FE2231"/>
    <w:rsid w:val="00FE237A"/>
    <w:rsid w:val="00FE42E5"/>
    <w:rsid w:val="00FE48D7"/>
    <w:rsid w:val="00FE591D"/>
    <w:rsid w:val="00FE5E61"/>
    <w:rsid w:val="00FE7756"/>
    <w:rsid w:val="00FF0081"/>
    <w:rsid w:val="00FF01DB"/>
    <w:rsid w:val="00FF0A9A"/>
    <w:rsid w:val="00FF0D10"/>
    <w:rsid w:val="00FF111F"/>
    <w:rsid w:val="00FF1F34"/>
    <w:rsid w:val="00FF1FB6"/>
    <w:rsid w:val="00FF20CA"/>
    <w:rsid w:val="00FF39B1"/>
    <w:rsid w:val="00FF4EA5"/>
    <w:rsid w:val="00FF58DA"/>
    <w:rsid w:val="00FF59F7"/>
    <w:rsid w:val="00FF5F39"/>
    <w:rsid w:val="00FF61CC"/>
    <w:rsid w:val="00FF6D2A"/>
    <w:rsid w:val="00FF6F5C"/>
    <w:rsid w:val="00FF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0788DA"/>
  <w15:docId w15:val="{952E4166-5226-44AA-9207-6CB0096E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locked="1" w:semiHidden="1" w:unhideWhenUsed="1"/>
    <w:lsdException w:name="toc 3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/>
    <w:lsdException w:name="Light List Accent 2" w:uiPriority="61"/>
    <w:lsdException w:name="Light Grid Accent 2"/>
    <w:lsdException w:name="Medium Shading 1 Accent 2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/>
    <w:lsdException w:name="Colorful Shading Accent 2" w:uiPriority="71"/>
    <w:lsdException w:name="Colorful List Accent 2"/>
    <w:lsdException w:name="Colorful Grid Accent 2"/>
    <w:lsdException w:name="Light Shading Accent 3" w:uiPriority="60"/>
    <w:lsdException w:name="Light List Accent 3"/>
    <w:lsdException w:name="Light Grid Accent 3" w:uiPriority="62"/>
    <w:lsdException w:name="Medium Shading 1 Accent 3" w:uiPriority="63"/>
    <w:lsdException w:name="Medium Shading 2 Accent 3"/>
    <w:lsdException w:name="Medium List 1 Accent 3"/>
    <w:lsdException w:name="Medium List 2 Accent 3" w:uiPriority="66"/>
    <w:lsdException w:name="Medium Grid 1 Accent 3" w:uiPriority="67"/>
    <w:lsdException w:name="Medium Grid 2 Accent 3" w:uiPriority="68"/>
    <w:lsdException w:name="Medium Grid 3 Accent 3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/>
    <w:lsdException w:name="Light List Accent 4" w:uiPriority="61"/>
    <w:lsdException w:name="Light Grid Accent 4" w:uiPriority="62"/>
    <w:lsdException w:name="Medium Shading 1 Accent 4"/>
    <w:lsdException w:name="Medium Shading 2 Accent 4"/>
    <w:lsdException w:name="Medium List 1 Accent 4"/>
    <w:lsdException w:name="Medium List 2 Accent 4" w:uiPriority="66"/>
    <w:lsdException w:name="Medium Grid 1 Accent 4" w:uiPriority="67"/>
    <w:lsdException w:name="Medium Grid 2 Accent 4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 w:uiPriority="66"/>
    <w:lsdException w:name="Medium Grid 1 Accent 5"/>
    <w:lsdException w:name="Medium Grid 2 Accent 5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/>
    <w:lsdException w:name="Light Shading Accent 6"/>
    <w:lsdException w:name="Light List Accent 6" w:uiPriority="61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 w:uiPriority="69"/>
    <w:lsdException w:name="Dark List Accent 6" w:uiPriority="70"/>
    <w:lsdException w:name="Colorful Shading Accent 6" w:uiPriority="71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184"/>
    <w:pPr>
      <w:suppressAutoHyphens/>
    </w:pPr>
    <w:rPr>
      <w:sz w:val="24"/>
      <w:szCs w:val="24"/>
      <w:lang w:eastAsia="ar-SA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нак2,Заголов,Head"/>
    <w:basedOn w:val="a"/>
    <w:next w:val="a"/>
    <w:link w:val="11"/>
    <w:uiPriority w:val="9"/>
    <w:qFormat/>
    <w:rsid w:val="00DC6E8C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aliases w:val="H2"/>
    <w:basedOn w:val="a"/>
    <w:next w:val="a"/>
    <w:link w:val="20"/>
    <w:qFormat/>
    <w:rsid w:val="00820F09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aliases w:val="H3"/>
    <w:basedOn w:val="a"/>
    <w:next w:val="a"/>
    <w:link w:val="30"/>
    <w:uiPriority w:val="9"/>
    <w:qFormat/>
    <w:locked/>
    <w:rsid w:val="000576E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aliases w:val="H4"/>
    <w:basedOn w:val="a"/>
    <w:next w:val="a"/>
    <w:link w:val="40"/>
    <w:uiPriority w:val="99"/>
    <w:qFormat/>
    <w:locked/>
    <w:rsid w:val="00C64D23"/>
    <w:pPr>
      <w:keepNext/>
      <w:tabs>
        <w:tab w:val="num" w:pos="864"/>
      </w:tabs>
      <w:suppressAutoHyphens w:val="0"/>
      <w:spacing w:before="240" w:after="60"/>
      <w:ind w:left="864" w:hanging="864"/>
      <w:jc w:val="both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3E6857"/>
    <w:pPr>
      <w:tabs>
        <w:tab w:val="num" w:pos="1008"/>
      </w:tabs>
      <w:suppressAutoHyphens w:val="0"/>
      <w:autoSpaceDE w:val="0"/>
      <w:autoSpaceDN w:val="0"/>
      <w:spacing w:before="240" w:after="60"/>
      <w:ind w:left="1008" w:hanging="1008"/>
      <w:jc w:val="both"/>
      <w:outlineLvl w:val="4"/>
    </w:pPr>
    <w:rPr>
      <w:rFonts w:ascii="Arial" w:hAnsi="Arial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locked/>
    <w:rsid w:val="00C64D23"/>
    <w:pPr>
      <w:tabs>
        <w:tab w:val="num" w:pos="1152"/>
      </w:tabs>
      <w:suppressAutoHyphens w:val="0"/>
      <w:spacing w:before="240" w:after="60"/>
      <w:ind w:left="1152" w:hanging="1152"/>
      <w:jc w:val="both"/>
      <w:outlineLvl w:val="5"/>
    </w:pPr>
    <w:rPr>
      <w:i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C64D23"/>
    <w:pPr>
      <w:tabs>
        <w:tab w:val="num" w:pos="1296"/>
      </w:tabs>
      <w:suppressAutoHyphens w:val="0"/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515788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17684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0"/>
    <w:uiPriority w:val="9"/>
    <w:locked/>
    <w:rsid w:val="00820F09"/>
    <w:rPr>
      <w:rFonts w:cs="Times New Roman"/>
      <w:b/>
      <w:sz w:val="32"/>
      <w:lang w:eastAsia="ar-SA" w:bidi="ar-SA"/>
    </w:rPr>
  </w:style>
  <w:style w:type="character" w:customStyle="1" w:styleId="20">
    <w:name w:val="Заголовок 2 Знак"/>
    <w:aliases w:val="H2 Знак"/>
    <w:link w:val="2"/>
    <w:uiPriority w:val="9"/>
    <w:locked/>
    <w:rsid w:val="00820F09"/>
    <w:rPr>
      <w:rFonts w:ascii="Cambria" w:hAnsi="Cambria" w:cs="Times New Roman"/>
      <w:b/>
      <w:color w:val="4F81BD"/>
      <w:sz w:val="26"/>
      <w:lang w:eastAsia="ar-SA" w:bidi="ar-SA"/>
    </w:rPr>
  </w:style>
  <w:style w:type="character" w:customStyle="1" w:styleId="30">
    <w:name w:val="Заголовок 3 Знак"/>
    <w:aliases w:val="H3 Знак"/>
    <w:link w:val="3"/>
    <w:uiPriority w:val="9"/>
    <w:locked/>
    <w:rsid w:val="000576E3"/>
    <w:rPr>
      <w:rFonts w:ascii="Cambria" w:hAnsi="Cambria" w:cs="Times New Roman"/>
      <w:b/>
      <w:color w:val="4F81BD"/>
      <w:sz w:val="24"/>
      <w:lang w:eastAsia="ar-SA" w:bidi="ar-SA"/>
    </w:rPr>
  </w:style>
  <w:style w:type="character" w:customStyle="1" w:styleId="40">
    <w:name w:val="Заголовок 4 Знак"/>
    <w:aliases w:val="H4 Знак"/>
    <w:link w:val="4"/>
    <w:uiPriority w:val="99"/>
    <w:locked/>
    <w:rsid w:val="00C64D23"/>
    <w:rPr>
      <w:rFonts w:ascii="Arial" w:hAnsi="Arial" w:cs="Times New Roman"/>
      <w:sz w:val="20"/>
    </w:rPr>
  </w:style>
  <w:style w:type="character" w:customStyle="1" w:styleId="50">
    <w:name w:val="Заголовок 5 Знак"/>
    <w:link w:val="5"/>
    <w:uiPriority w:val="99"/>
    <w:locked/>
    <w:rsid w:val="003E6857"/>
    <w:rPr>
      <w:rFonts w:ascii="Arial" w:hAnsi="Arial" w:cs="Times New Roman"/>
      <w:sz w:val="20"/>
    </w:rPr>
  </w:style>
  <w:style w:type="character" w:customStyle="1" w:styleId="60">
    <w:name w:val="Заголовок 6 Знак"/>
    <w:link w:val="6"/>
    <w:uiPriority w:val="99"/>
    <w:locked/>
    <w:rsid w:val="00C64D23"/>
    <w:rPr>
      <w:rFonts w:cs="Times New Roman"/>
      <w:i/>
      <w:sz w:val="20"/>
    </w:rPr>
  </w:style>
  <w:style w:type="character" w:customStyle="1" w:styleId="70">
    <w:name w:val="Заголовок 7 Знак"/>
    <w:link w:val="7"/>
    <w:uiPriority w:val="99"/>
    <w:locked/>
    <w:rsid w:val="00C64D23"/>
    <w:rPr>
      <w:rFonts w:ascii="Arial" w:hAnsi="Arial" w:cs="Times New Roman"/>
      <w:sz w:val="20"/>
    </w:rPr>
  </w:style>
  <w:style w:type="character" w:customStyle="1" w:styleId="80">
    <w:name w:val="Заголовок 8 Знак"/>
    <w:link w:val="8"/>
    <w:uiPriority w:val="99"/>
    <w:locked/>
    <w:rsid w:val="00515788"/>
    <w:rPr>
      <w:rFonts w:ascii="Cambria" w:hAnsi="Cambria" w:cs="Times New Roman"/>
      <w:color w:val="404040"/>
      <w:lang w:eastAsia="ar-SA" w:bidi="ar-SA"/>
    </w:rPr>
  </w:style>
  <w:style w:type="character" w:customStyle="1" w:styleId="90">
    <w:name w:val="Заголовок 9 Знак"/>
    <w:link w:val="9"/>
    <w:uiPriority w:val="99"/>
    <w:locked/>
    <w:rsid w:val="00717684"/>
    <w:rPr>
      <w:rFonts w:ascii="Cambria" w:hAnsi="Cambria" w:cs="Times New Roman"/>
      <w:i/>
      <w:color w:val="404040"/>
      <w:lang w:eastAsia="ar-SA" w:bidi="ar-SA"/>
    </w:rPr>
  </w:style>
  <w:style w:type="character" w:customStyle="1" w:styleId="WW8Num3z0">
    <w:name w:val="WW8Num3z0"/>
    <w:uiPriority w:val="99"/>
    <w:rsid w:val="00DC6E8C"/>
    <w:rPr>
      <w:u w:val="none"/>
    </w:rPr>
  </w:style>
  <w:style w:type="character" w:customStyle="1" w:styleId="WW8Num4z0">
    <w:name w:val="WW8Num4z0"/>
    <w:uiPriority w:val="99"/>
    <w:rsid w:val="00DC6E8C"/>
  </w:style>
  <w:style w:type="character" w:customStyle="1" w:styleId="WW8Num4z1">
    <w:name w:val="WW8Num4z1"/>
    <w:uiPriority w:val="99"/>
    <w:rsid w:val="00DC6E8C"/>
    <w:rPr>
      <w:sz w:val="24"/>
    </w:rPr>
  </w:style>
  <w:style w:type="character" w:customStyle="1" w:styleId="12">
    <w:name w:val="Основной шрифт абзаца1"/>
    <w:uiPriority w:val="99"/>
    <w:rsid w:val="00DC6E8C"/>
  </w:style>
  <w:style w:type="character" w:styleId="a3">
    <w:name w:val="page number"/>
    <w:uiPriority w:val="99"/>
    <w:rsid w:val="00DC6E8C"/>
    <w:rPr>
      <w:rFonts w:cs="Times New Roman"/>
    </w:rPr>
  </w:style>
  <w:style w:type="character" w:styleId="a4">
    <w:name w:val="Hyperlink"/>
    <w:uiPriority w:val="99"/>
    <w:rsid w:val="00DC6E8C"/>
    <w:rPr>
      <w:rFonts w:cs="Times New Roman"/>
      <w:color w:val="0000FF"/>
      <w:u w:val="single"/>
    </w:rPr>
  </w:style>
  <w:style w:type="character" w:customStyle="1" w:styleId="a5">
    <w:name w:val="Маркеры списка"/>
    <w:uiPriority w:val="99"/>
    <w:rsid w:val="00DC6E8C"/>
    <w:rPr>
      <w:rFonts w:ascii="OpenSymbol" w:hAnsi="OpenSymbol"/>
    </w:rPr>
  </w:style>
  <w:style w:type="paragraph" w:styleId="a6">
    <w:name w:val="Title"/>
    <w:basedOn w:val="a"/>
    <w:link w:val="a7"/>
    <w:uiPriority w:val="10"/>
    <w:qFormat/>
    <w:rsid w:val="00820F09"/>
    <w:pPr>
      <w:suppressAutoHyphens w:val="0"/>
      <w:jc w:val="center"/>
    </w:pPr>
    <w:rPr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rsid w:val="00DC6E8C"/>
    <w:pPr>
      <w:spacing w:after="120"/>
    </w:pPr>
  </w:style>
  <w:style w:type="paragraph" w:customStyle="1" w:styleId="91">
    <w:name w:val="Основной текст9"/>
    <w:basedOn w:val="a"/>
    <w:uiPriority w:val="99"/>
    <w:rsid w:val="00820F09"/>
    <w:pPr>
      <w:shd w:val="clear" w:color="auto" w:fill="FFFFFF"/>
      <w:suppressAutoHyphens w:val="0"/>
      <w:spacing w:before="600" w:after="480" w:line="269" w:lineRule="exact"/>
    </w:pPr>
    <w:rPr>
      <w:color w:val="000000"/>
      <w:sz w:val="22"/>
      <w:szCs w:val="22"/>
      <w:lang w:eastAsia="ru-RU"/>
    </w:rPr>
  </w:style>
  <w:style w:type="character" w:customStyle="1" w:styleId="a7">
    <w:name w:val="Заголовок Знак"/>
    <w:link w:val="a6"/>
    <w:uiPriority w:val="10"/>
    <w:locked/>
    <w:rsid w:val="00820F09"/>
    <w:rPr>
      <w:rFonts w:cs="Times New Roman"/>
      <w:sz w:val="24"/>
    </w:rPr>
  </w:style>
  <w:style w:type="character" w:customStyle="1" w:styleId="a9">
    <w:name w:val="Основной текст Знак"/>
    <w:link w:val="a8"/>
    <w:uiPriority w:val="99"/>
    <w:locked/>
    <w:rsid w:val="00820F09"/>
    <w:rPr>
      <w:rFonts w:cs="Times New Roman"/>
      <w:sz w:val="24"/>
      <w:lang w:eastAsia="ar-SA" w:bidi="ar-SA"/>
    </w:rPr>
  </w:style>
  <w:style w:type="paragraph" w:styleId="aa">
    <w:name w:val="List"/>
    <w:basedOn w:val="a8"/>
    <w:uiPriority w:val="99"/>
    <w:rsid w:val="00DC6E8C"/>
  </w:style>
  <w:style w:type="paragraph" w:customStyle="1" w:styleId="13">
    <w:name w:val="Название1"/>
    <w:basedOn w:val="a"/>
    <w:uiPriority w:val="99"/>
    <w:rsid w:val="00DC6E8C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DC6E8C"/>
    <w:pPr>
      <w:suppressLineNumbers/>
    </w:pPr>
  </w:style>
  <w:style w:type="paragraph" w:customStyle="1" w:styleId="21">
    <w:name w:val="Основной текст 21"/>
    <w:basedOn w:val="a"/>
    <w:uiPriority w:val="99"/>
    <w:rsid w:val="00DC6E8C"/>
    <w:pPr>
      <w:ind w:firstLine="720"/>
      <w:jc w:val="both"/>
    </w:pPr>
    <w:rPr>
      <w:sz w:val="28"/>
      <w:szCs w:val="28"/>
    </w:rPr>
  </w:style>
  <w:style w:type="paragraph" w:styleId="ab">
    <w:name w:val="footer"/>
    <w:aliases w:val="FO"/>
    <w:basedOn w:val="a"/>
    <w:link w:val="ac"/>
    <w:uiPriority w:val="99"/>
    <w:rsid w:val="00DC6E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FO Знак"/>
    <w:link w:val="ab"/>
    <w:uiPriority w:val="99"/>
    <w:locked/>
    <w:rsid w:val="00820F09"/>
    <w:rPr>
      <w:rFonts w:cs="Times New Roman"/>
      <w:sz w:val="24"/>
      <w:lang w:eastAsia="ar-SA" w:bidi="ar-SA"/>
    </w:rPr>
  </w:style>
  <w:style w:type="paragraph" w:customStyle="1" w:styleId="ad">
    <w:name w:val="Содержимое таблицы"/>
    <w:basedOn w:val="a"/>
    <w:uiPriority w:val="99"/>
    <w:rsid w:val="00DC6E8C"/>
    <w:pPr>
      <w:suppressLineNumbers/>
    </w:pPr>
  </w:style>
  <w:style w:type="paragraph" w:customStyle="1" w:styleId="ae">
    <w:name w:val="Заголовок таблицы"/>
    <w:basedOn w:val="ad"/>
    <w:uiPriority w:val="99"/>
    <w:rsid w:val="00DC6E8C"/>
    <w:pPr>
      <w:jc w:val="center"/>
    </w:pPr>
    <w:rPr>
      <w:b/>
      <w:bCs/>
    </w:rPr>
  </w:style>
  <w:style w:type="paragraph" w:customStyle="1" w:styleId="af">
    <w:name w:val="Содержимое врезки"/>
    <w:basedOn w:val="a8"/>
    <w:uiPriority w:val="99"/>
    <w:rsid w:val="00DC6E8C"/>
  </w:style>
  <w:style w:type="paragraph" w:styleId="af0">
    <w:name w:val="header"/>
    <w:basedOn w:val="a"/>
    <w:link w:val="af1"/>
    <w:uiPriority w:val="99"/>
    <w:rsid w:val="00DC6E8C"/>
    <w:pPr>
      <w:suppressLineNumbers/>
      <w:tabs>
        <w:tab w:val="center" w:pos="4819"/>
        <w:tab w:val="right" w:pos="9638"/>
      </w:tabs>
    </w:pPr>
  </w:style>
  <w:style w:type="character" w:customStyle="1" w:styleId="af1">
    <w:name w:val="Верхний колонтитул Знак"/>
    <w:link w:val="af0"/>
    <w:uiPriority w:val="99"/>
    <w:locked/>
    <w:rsid w:val="00820F09"/>
    <w:rPr>
      <w:rFonts w:cs="Times New Roman"/>
      <w:sz w:val="24"/>
      <w:lang w:eastAsia="ar-SA" w:bidi="ar-SA"/>
    </w:rPr>
  </w:style>
  <w:style w:type="paragraph" w:styleId="af2">
    <w:name w:val="Balloon Text"/>
    <w:basedOn w:val="a"/>
    <w:link w:val="af3"/>
    <w:uiPriority w:val="99"/>
    <w:rsid w:val="004B1FB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locked/>
    <w:rsid w:val="00820F09"/>
    <w:rPr>
      <w:rFonts w:ascii="Tahoma" w:hAnsi="Tahoma" w:cs="Times New Roman"/>
      <w:sz w:val="16"/>
      <w:lang w:eastAsia="ar-SA" w:bidi="ar-SA"/>
    </w:rPr>
  </w:style>
  <w:style w:type="paragraph" w:styleId="31">
    <w:name w:val="Body Text Indent 3"/>
    <w:basedOn w:val="a"/>
    <w:link w:val="32"/>
    <w:uiPriority w:val="99"/>
    <w:rsid w:val="0081276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812765"/>
    <w:rPr>
      <w:rFonts w:cs="Times New Roman"/>
      <w:sz w:val="16"/>
      <w:lang w:eastAsia="ar-SA" w:bidi="ar-SA"/>
    </w:rPr>
  </w:style>
  <w:style w:type="paragraph" w:styleId="af4">
    <w:name w:val="No Spacing"/>
    <w:link w:val="af5"/>
    <w:uiPriority w:val="1"/>
    <w:qFormat/>
    <w:rsid w:val="00F138D5"/>
    <w:rPr>
      <w:rFonts w:ascii="Calibri" w:hAnsi="Calibri"/>
      <w:sz w:val="22"/>
    </w:rPr>
  </w:style>
  <w:style w:type="character" w:customStyle="1" w:styleId="af5">
    <w:name w:val="Без интервала Знак"/>
    <w:link w:val="af4"/>
    <w:uiPriority w:val="99"/>
    <w:locked/>
    <w:rsid w:val="00F138D5"/>
    <w:rPr>
      <w:rFonts w:ascii="Calibri" w:hAnsi="Calibri"/>
      <w:sz w:val="22"/>
      <w:lang w:val="ru-RU" w:eastAsia="ru-RU" w:bidi="ar-SA"/>
    </w:rPr>
  </w:style>
  <w:style w:type="paragraph" w:styleId="af6">
    <w:name w:val="footnote text"/>
    <w:basedOn w:val="a"/>
    <w:link w:val="af7"/>
    <w:uiPriority w:val="99"/>
    <w:rsid w:val="002F07A1"/>
    <w:rPr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2F07A1"/>
    <w:rPr>
      <w:rFonts w:cs="Times New Roman"/>
      <w:lang w:eastAsia="ar-SA" w:bidi="ar-SA"/>
    </w:rPr>
  </w:style>
  <w:style w:type="character" w:styleId="af8">
    <w:name w:val="footnote reference"/>
    <w:uiPriority w:val="99"/>
    <w:rsid w:val="002F07A1"/>
    <w:rPr>
      <w:rFonts w:cs="Times New Roman"/>
      <w:vertAlign w:val="superscript"/>
    </w:rPr>
  </w:style>
  <w:style w:type="paragraph" w:styleId="af9">
    <w:name w:val="List Paragraph"/>
    <w:basedOn w:val="a"/>
    <w:link w:val="afa"/>
    <w:uiPriority w:val="34"/>
    <w:qFormat/>
    <w:rsid w:val="0047018D"/>
    <w:pPr>
      <w:ind w:left="720"/>
    </w:pPr>
    <w:rPr>
      <w:szCs w:val="20"/>
    </w:rPr>
  </w:style>
  <w:style w:type="table" w:styleId="afb">
    <w:name w:val="Table Grid"/>
    <w:basedOn w:val="a1"/>
    <w:uiPriority w:val="39"/>
    <w:rsid w:val="00CF4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rmal (Web)"/>
    <w:basedOn w:val="a"/>
    <w:uiPriority w:val="99"/>
    <w:rsid w:val="0027752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endnote text"/>
    <w:basedOn w:val="a"/>
    <w:link w:val="afe"/>
    <w:uiPriority w:val="99"/>
    <w:semiHidden/>
    <w:rsid w:val="00A97BD0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locked/>
    <w:rsid w:val="00A97BD0"/>
    <w:rPr>
      <w:rFonts w:cs="Times New Roman"/>
      <w:lang w:eastAsia="ar-SA" w:bidi="ar-SA"/>
    </w:rPr>
  </w:style>
  <w:style w:type="paragraph" w:customStyle="1" w:styleId="15">
    <w:name w:val="Обычный1"/>
    <w:uiPriority w:val="99"/>
    <w:rsid w:val="00B93C44"/>
    <w:rPr>
      <w:sz w:val="24"/>
      <w:szCs w:val="24"/>
    </w:rPr>
  </w:style>
  <w:style w:type="paragraph" w:customStyle="1" w:styleId="16">
    <w:name w:val="Обыч 1"/>
    <w:basedOn w:val="a"/>
    <w:uiPriority w:val="99"/>
    <w:rsid w:val="00B93C44"/>
    <w:pPr>
      <w:suppressAutoHyphens w:val="0"/>
      <w:spacing w:line="226" w:lineRule="exact"/>
      <w:ind w:firstLine="340"/>
      <w:jc w:val="both"/>
    </w:pPr>
    <w:rPr>
      <w:sz w:val="21"/>
      <w:szCs w:val="21"/>
      <w:lang w:eastAsia="ru-RU"/>
    </w:rPr>
  </w:style>
  <w:style w:type="character" w:styleId="aff">
    <w:name w:val="Strong"/>
    <w:uiPriority w:val="22"/>
    <w:qFormat/>
    <w:rsid w:val="005A169B"/>
    <w:rPr>
      <w:rFonts w:cs="Times New Roman"/>
      <w:b/>
    </w:rPr>
  </w:style>
  <w:style w:type="table" w:styleId="17">
    <w:name w:val="Table Subtle 1"/>
    <w:basedOn w:val="a1"/>
    <w:uiPriority w:val="99"/>
    <w:rsid w:val="0094204C"/>
    <w:pPr>
      <w:suppressAutoHyphens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Revision"/>
    <w:hidden/>
    <w:uiPriority w:val="99"/>
    <w:semiHidden/>
    <w:rsid w:val="0071712F"/>
    <w:rPr>
      <w:sz w:val="24"/>
      <w:szCs w:val="24"/>
      <w:lang w:eastAsia="ar-SA"/>
    </w:rPr>
  </w:style>
  <w:style w:type="table" w:styleId="aff1">
    <w:name w:val="Table Elegant"/>
    <w:basedOn w:val="a1"/>
    <w:uiPriority w:val="99"/>
    <w:rsid w:val="00666239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2">
    <w:name w:val="FollowedHyperlink"/>
    <w:uiPriority w:val="99"/>
    <w:rsid w:val="008F73E9"/>
    <w:rPr>
      <w:rFonts w:cs="Times New Roman"/>
      <w:color w:val="800080"/>
      <w:u w:val="single"/>
    </w:rPr>
  </w:style>
  <w:style w:type="paragraph" w:customStyle="1" w:styleId="msotitle5">
    <w:name w:val="msotitle5"/>
    <w:uiPriority w:val="99"/>
    <w:rsid w:val="00820F09"/>
    <w:rPr>
      <w:rFonts w:ascii="Franklin Gothic Heavy" w:hAnsi="Franklin Gothic Heavy" w:cs="Franklin Gothic Heavy"/>
      <w:color w:val="000000"/>
      <w:kern w:val="28"/>
      <w:sz w:val="24"/>
      <w:szCs w:val="24"/>
    </w:rPr>
  </w:style>
  <w:style w:type="paragraph" w:customStyle="1" w:styleId="Style3">
    <w:name w:val="Style3"/>
    <w:basedOn w:val="a"/>
    <w:uiPriority w:val="99"/>
    <w:rsid w:val="00820F09"/>
    <w:pPr>
      <w:widowControl w:val="0"/>
      <w:suppressAutoHyphens w:val="0"/>
      <w:autoSpaceDE w:val="0"/>
      <w:autoSpaceDN w:val="0"/>
      <w:adjustRightInd w:val="0"/>
      <w:spacing w:line="269" w:lineRule="exact"/>
    </w:pPr>
    <w:rPr>
      <w:lang w:eastAsia="ru-RU"/>
    </w:rPr>
  </w:style>
  <w:style w:type="character" w:customStyle="1" w:styleId="FontStyle11">
    <w:name w:val="Font Style11"/>
    <w:uiPriority w:val="99"/>
    <w:rsid w:val="00820F09"/>
    <w:rPr>
      <w:rFonts w:ascii="Times New Roman" w:hAnsi="Times New Roman"/>
      <w:sz w:val="22"/>
    </w:rPr>
  </w:style>
  <w:style w:type="paragraph" w:customStyle="1" w:styleId="Style4">
    <w:name w:val="Style4"/>
    <w:basedOn w:val="a"/>
    <w:uiPriority w:val="99"/>
    <w:rsid w:val="00820F09"/>
    <w:pPr>
      <w:widowControl w:val="0"/>
      <w:suppressAutoHyphens w:val="0"/>
      <w:autoSpaceDE w:val="0"/>
      <w:autoSpaceDN w:val="0"/>
      <w:adjustRightInd w:val="0"/>
      <w:spacing w:line="219" w:lineRule="exact"/>
    </w:pPr>
    <w:rPr>
      <w:lang w:eastAsia="ru-RU"/>
    </w:rPr>
  </w:style>
  <w:style w:type="paragraph" w:customStyle="1" w:styleId="Style6">
    <w:name w:val="Style6"/>
    <w:basedOn w:val="a"/>
    <w:uiPriority w:val="99"/>
    <w:rsid w:val="00820F09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3">
    <w:name w:val="Font Style13"/>
    <w:rsid w:val="00820F09"/>
    <w:rPr>
      <w:rFonts w:ascii="Times New Roman" w:hAnsi="Times New Roman"/>
      <w:b/>
      <w:sz w:val="18"/>
    </w:rPr>
  </w:style>
  <w:style w:type="character" w:customStyle="1" w:styleId="apple-converted-space">
    <w:name w:val="apple-converted-space"/>
    <w:uiPriority w:val="99"/>
    <w:rsid w:val="00820F09"/>
  </w:style>
  <w:style w:type="table" w:styleId="-3">
    <w:name w:val="Light List Accent 3"/>
    <w:basedOn w:val="a1"/>
    <w:uiPriority w:val="99"/>
    <w:rsid w:val="00820F09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Calibri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1-5">
    <w:name w:val="Medium Shading 1 Accent 5"/>
    <w:basedOn w:val="a1"/>
    <w:uiPriority w:val="99"/>
    <w:rsid w:val="00820F09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D2EAF1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99"/>
    <w:rsid w:val="00820F09"/>
    <w:rPr>
      <w:rFonts w:ascii="Calibri" w:hAnsi="Calibri" w:cs="Calibri"/>
      <w:color w:val="943634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2-6">
    <w:name w:val="Medium Shading 2 Accent 6"/>
    <w:basedOn w:val="a1"/>
    <w:uiPriority w:val="99"/>
    <w:rsid w:val="00820F09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Calibri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Calibri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Calibri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Calibri"/>
      </w:rPr>
      <w:tblPr/>
      <w:tcPr>
        <w:shd w:val="clear" w:color="auto" w:fill="D8D8D8"/>
      </w:tcPr>
    </w:tblStylePr>
    <w:tblStylePr w:type="neCell">
      <w:rPr>
        <w:rFonts w:cs="Calibri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Calibri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">
    <w:name w:val="Light Shading Accent 4"/>
    <w:basedOn w:val="a1"/>
    <w:uiPriority w:val="99"/>
    <w:rsid w:val="00820F09"/>
    <w:rPr>
      <w:rFonts w:ascii="Calibri" w:hAnsi="Calibri" w:cs="Calibri"/>
      <w:color w:val="5F497A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2-5">
    <w:name w:val="Medium Shading 2 Accent 5"/>
    <w:basedOn w:val="a1"/>
    <w:uiPriority w:val="99"/>
    <w:rsid w:val="00820F09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Calibri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Calibri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Calibri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Calibri"/>
      </w:rPr>
      <w:tblPr/>
      <w:tcPr>
        <w:shd w:val="clear" w:color="auto" w:fill="D8D8D8"/>
      </w:tcPr>
    </w:tblStylePr>
    <w:tblStylePr w:type="neCell">
      <w:rPr>
        <w:rFonts w:cs="Calibri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Calibri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">
    <w:name w:val="Светлая сетка - Акцент 11"/>
    <w:uiPriority w:val="99"/>
    <w:rsid w:val="00820F09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">
    <w:name w:val="Основной текст + 11 pt"/>
    <w:aliases w:val="Полужирный"/>
    <w:uiPriority w:val="99"/>
    <w:rsid w:val="00820F09"/>
    <w:rPr>
      <w:rFonts w:ascii="Times New Roman" w:hAnsi="Times New Roman"/>
      <w:b/>
      <w:color w:val="000000"/>
      <w:spacing w:val="0"/>
      <w:w w:val="100"/>
      <w:position w:val="0"/>
      <w:sz w:val="22"/>
      <w:u w:val="none"/>
      <w:shd w:val="clear" w:color="auto" w:fill="FFFFFF"/>
      <w:lang w:val="ru-RU"/>
    </w:rPr>
  </w:style>
  <w:style w:type="character" w:customStyle="1" w:styleId="11pt1">
    <w:name w:val="Основной текст + 11 pt1"/>
    <w:aliases w:val="Полужирный2,Малые прописные"/>
    <w:uiPriority w:val="99"/>
    <w:rsid w:val="00820F09"/>
    <w:rPr>
      <w:rFonts w:ascii="Times New Roman" w:hAnsi="Times New Roman"/>
      <w:b/>
      <w:smallCaps/>
      <w:color w:val="000000"/>
      <w:spacing w:val="0"/>
      <w:w w:val="100"/>
      <w:position w:val="0"/>
      <w:sz w:val="22"/>
      <w:u w:val="none"/>
      <w:shd w:val="clear" w:color="auto" w:fill="FFFFFF"/>
      <w:lang w:val="ru-RU"/>
    </w:rPr>
  </w:style>
  <w:style w:type="character" w:customStyle="1" w:styleId="155pt">
    <w:name w:val="Основной текст + 15.5 pt"/>
    <w:aliases w:val="Полужирный1,Курсив"/>
    <w:uiPriority w:val="99"/>
    <w:rsid w:val="00820F09"/>
    <w:rPr>
      <w:rFonts w:ascii="Times New Roman" w:hAnsi="Times New Roman"/>
      <w:b/>
      <w:i/>
      <w:color w:val="000000"/>
      <w:spacing w:val="0"/>
      <w:w w:val="100"/>
      <w:position w:val="0"/>
      <w:sz w:val="31"/>
      <w:u w:val="none"/>
      <w:shd w:val="clear" w:color="auto" w:fill="FFFFFF"/>
    </w:rPr>
  </w:style>
  <w:style w:type="character" w:customStyle="1" w:styleId="Exact">
    <w:name w:val="Основной текст Exact"/>
    <w:uiPriority w:val="99"/>
    <w:rsid w:val="00820F09"/>
    <w:rPr>
      <w:rFonts w:ascii="Times New Roman" w:hAnsi="Times New Roman"/>
      <w:spacing w:val="4"/>
      <w:sz w:val="21"/>
      <w:u w:val="none"/>
    </w:rPr>
  </w:style>
  <w:style w:type="character" w:customStyle="1" w:styleId="41">
    <w:name w:val="Основной текст (4)_"/>
    <w:link w:val="42"/>
    <w:uiPriority w:val="99"/>
    <w:locked/>
    <w:rsid w:val="00820F09"/>
    <w:rPr>
      <w:rFonts w:ascii="Lucida Sans Unicode" w:hAnsi="Lucida Sans Unicode"/>
      <w:b/>
      <w:sz w:val="15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820F09"/>
    <w:pPr>
      <w:widowControl w:val="0"/>
      <w:shd w:val="clear" w:color="auto" w:fill="FFFFFF"/>
      <w:suppressAutoHyphens w:val="0"/>
      <w:spacing w:before="540" w:line="230" w:lineRule="exact"/>
      <w:jc w:val="both"/>
    </w:pPr>
    <w:rPr>
      <w:rFonts w:ascii="Lucida Sans Unicode" w:hAnsi="Lucida Sans Unicode"/>
      <w:b/>
      <w:sz w:val="15"/>
      <w:szCs w:val="20"/>
    </w:rPr>
  </w:style>
  <w:style w:type="paragraph" w:styleId="aff3">
    <w:name w:val="Body Text Indent"/>
    <w:basedOn w:val="a"/>
    <w:link w:val="aff4"/>
    <w:uiPriority w:val="99"/>
    <w:rsid w:val="00820F09"/>
    <w:pPr>
      <w:suppressAutoHyphens w:val="0"/>
      <w:spacing w:after="120" w:line="276" w:lineRule="auto"/>
      <w:ind w:left="283"/>
    </w:pPr>
    <w:rPr>
      <w:rFonts w:ascii="Calibri" w:hAnsi="Calibri" w:cs="Calibri"/>
      <w:sz w:val="22"/>
      <w:szCs w:val="22"/>
      <w:lang w:eastAsia="ru-RU"/>
    </w:rPr>
  </w:style>
  <w:style w:type="character" w:customStyle="1" w:styleId="aff4">
    <w:name w:val="Основной текст с отступом Знак"/>
    <w:link w:val="aff3"/>
    <w:uiPriority w:val="99"/>
    <w:locked/>
    <w:rsid w:val="00820F09"/>
    <w:rPr>
      <w:rFonts w:ascii="Calibri" w:hAnsi="Calibri" w:cs="Times New Roman"/>
      <w:sz w:val="22"/>
    </w:rPr>
  </w:style>
  <w:style w:type="table" w:customStyle="1" w:styleId="-110">
    <w:name w:val="Светлый список - Акцент 11"/>
    <w:uiPriority w:val="99"/>
    <w:rsid w:val="00820F09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8"/>
    <w:locked/>
    <w:rsid w:val="00820F09"/>
    <w:rPr>
      <w:sz w:val="32"/>
      <w:shd w:val="clear" w:color="auto" w:fill="FFFFFF"/>
    </w:rPr>
  </w:style>
  <w:style w:type="paragraph" w:customStyle="1" w:styleId="18">
    <w:name w:val="Основной текст1"/>
    <w:basedOn w:val="a"/>
    <w:link w:val="aff5"/>
    <w:uiPriority w:val="99"/>
    <w:rsid w:val="00820F09"/>
    <w:pPr>
      <w:shd w:val="clear" w:color="auto" w:fill="FFFFFF"/>
      <w:suppressAutoHyphens w:val="0"/>
      <w:spacing w:after="360" w:line="365" w:lineRule="exact"/>
      <w:ind w:hanging="1220"/>
      <w:jc w:val="both"/>
    </w:pPr>
    <w:rPr>
      <w:sz w:val="32"/>
      <w:szCs w:val="20"/>
    </w:rPr>
  </w:style>
  <w:style w:type="character" w:customStyle="1" w:styleId="33">
    <w:name w:val="Основной текст (3)_"/>
    <w:link w:val="34"/>
    <w:uiPriority w:val="99"/>
    <w:locked/>
    <w:rsid w:val="00820F09"/>
    <w:rPr>
      <w:sz w:val="23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820F09"/>
    <w:pPr>
      <w:shd w:val="clear" w:color="auto" w:fill="FFFFFF"/>
      <w:suppressAutoHyphens w:val="0"/>
      <w:spacing w:before="360" w:line="293" w:lineRule="exact"/>
    </w:pPr>
    <w:rPr>
      <w:sz w:val="23"/>
      <w:szCs w:val="20"/>
    </w:rPr>
  </w:style>
  <w:style w:type="character" w:customStyle="1" w:styleId="413pt">
    <w:name w:val="Основной текст (4) + 13 pt"/>
    <w:uiPriority w:val="99"/>
    <w:rsid w:val="00820F09"/>
    <w:rPr>
      <w:rFonts w:ascii="Times New Roman" w:hAnsi="Times New Roman"/>
      <w:color w:val="000000"/>
      <w:spacing w:val="0"/>
      <w:w w:val="100"/>
      <w:position w:val="0"/>
      <w:sz w:val="26"/>
      <w:u w:val="none"/>
      <w:shd w:val="clear" w:color="auto" w:fill="FFFFFF"/>
      <w:lang w:val="ru-RU"/>
    </w:rPr>
  </w:style>
  <w:style w:type="character" w:customStyle="1" w:styleId="aff6">
    <w:name w:val="Основной текст + Полужирный"/>
    <w:uiPriority w:val="99"/>
    <w:rsid w:val="00820F09"/>
    <w:rPr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table" w:customStyle="1" w:styleId="-111">
    <w:name w:val="Светлая заливка - Акцент 11"/>
    <w:uiPriority w:val="99"/>
    <w:rsid w:val="00820F09"/>
    <w:rPr>
      <w:rFonts w:ascii="Calibri" w:hAnsi="Calibri" w:cs="Calibri"/>
      <w:color w:val="365F91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TOC Heading"/>
    <w:basedOn w:val="10"/>
    <w:next w:val="a"/>
    <w:uiPriority w:val="39"/>
    <w:qFormat/>
    <w:rsid w:val="00820F09"/>
    <w:pPr>
      <w:keepLines/>
      <w:tabs>
        <w:tab w:val="clear" w:pos="432"/>
      </w:tabs>
      <w:suppressAutoHyphens w:val="0"/>
      <w:spacing w:before="480" w:line="276" w:lineRule="auto"/>
      <w:ind w:left="0" w:firstLine="0"/>
      <w:jc w:val="left"/>
      <w:outlineLvl w:val="9"/>
    </w:pPr>
    <w:rPr>
      <w:rFonts w:ascii="Cambria" w:hAnsi="Cambria" w:cs="Cambria"/>
      <w:color w:val="365F91"/>
      <w:sz w:val="28"/>
      <w:szCs w:val="28"/>
      <w:lang w:eastAsia="en-US"/>
    </w:rPr>
  </w:style>
  <w:style w:type="paragraph" w:styleId="22">
    <w:name w:val="toc 2"/>
    <w:basedOn w:val="a"/>
    <w:next w:val="a"/>
    <w:autoRedefine/>
    <w:uiPriority w:val="99"/>
    <w:rsid w:val="00820F09"/>
    <w:pPr>
      <w:suppressAutoHyphens w:val="0"/>
      <w:spacing w:after="100"/>
      <w:ind w:left="140"/>
    </w:pPr>
    <w:rPr>
      <w:rFonts w:ascii="Franklin Gothic Book" w:hAnsi="Franklin Gothic Book" w:cs="Franklin Gothic Book"/>
      <w:color w:val="000000"/>
      <w:kern w:val="28"/>
      <w:sz w:val="14"/>
      <w:szCs w:val="14"/>
      <w:lang w:eastAsia="ru-RU"/>
    </w:rPr>
  </w:style>
  <w:style w:type="table" w:customStyle="1" w:styleId="-12">
    <w:name w:val="Светлая заливка - Акцент 12"/>
    <w:uiPriority w:val="99"/>
    <w:rsid w:val="00AC2D3D"/>
    <w:rPr>
      <w:rFonts w:ascii="Calibri" w:hAnsi="Calibri" w:cs="Calibri"/>
      <w:color w:val="365F91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1">
    <w:name w:val="Знак Знак6 Знак Знак Знак Знак Знак Знак Знак Знак Знак Знак"/>
    <w:basedOn w:val="a"/>
    <w:uiPriority w:val="99"/>
    <w:rsid w:val="00630D3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ormal1">
    <w:name w:val="Normal1"/>
    <w:uiPriority w:val="99"/>
    <w:rsid w:val="00630D31"/>
  </w:style>
  <w:style w:type="table" w:styleId="1-4">
    <w:name w:val="Medium Shading 1 Accent 4"/>
    <w:basedOn w:val="a1"/>
    <w:uiPriority w:val="99"/>
    <w:rsid w:val="007A03DE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DFD8E8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99"/>
    <w:rsid w:val="007A03DE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DE4D0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  <w:style w:type="table" w:styleId="-5">
    <w:name w:val="Light List Accent 5"/>
    <w:basedOn w:val="a1"/>
    <w:uiPriority w:val="99"/>
    <w:rsid w:val="007A03DE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Calibri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2-3">
    <w:name w:val="Medium Shading 2 Accent 3"/>
    <w:basedOn w:val="a1"/>
    <w:uiPriority w:val="99"/>
    <w:rsid w:val="007A03DE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Calibri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Calibri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Calibri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Calibri"/>
      </w:rPr>
      <w:tblPr/>
      <w:tcPr>
        <w:shd w:val="clear" w:color="auto" w:fill="D8D8D8"/>
      </w:tcPr>
    </w:tblStylePr>
    <w:tblStylePr w:type="neCell">
      <w:rPr>
        <w:rFonts w:cs="Calibri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Calibri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uiPriority w:val="99"/>
    <w:rsid w:val="00442A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E62B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E62B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9">
    <w:name w:val="toc 1"/>
    <w:basedOn w:val="a"/>
    <w:next w:val="a"/>
    <w:autoRedefine/>
    <w:uiPriority w:val="39"/>
    <w:locked/>
    <w:rsid w:val="00602608"/>
    <w:pPr>
      <w:spacing w:after="100"/>
    </w:pPr>
  </w:style>
  <w:style w:type="character" w:customStyle="1" w:styleId="phone">
    <w:name w:val="phone"/>
    <w:uiPriority w:val="99"/>
    <w:rsid w:val="00DC0DF9"/>
  </w:style>
  <w:style w:type="character" w:customStyle="1" w:styleId="contact-phone">
    <w:name w:val="contact-phone"/>
    <w:uiPriority w:val="99"/>
    <w:rsid w:val="000576E3"/>
  </w:style>
  <w:style w:type="character" w:styleId="aff8">
    <w:name w:val="Emphasis"/>
    <w:qFormat/>
    <w:locked/>
    <w:rsid w:val="001557C4"/>
    <w:rPr>
      <w:rFonts w:cs="Times New Roman"/>
      <w:i/>
    </w:rPr>
  </w:style>
  <w:style w:type="character" w:customStyle="1" w:styleId="b-list-katalogitem">
    <w:name w:val="b-list-katalog__item"/>
    <w:uiPriority w:val="99"/>
    <w:rsid w:val="00F11C62"/>
  </w:style>
  <w:style w:type="character" w:customStyle="1" w:styleId="elementhandle">
    <w:name w:val="element_handle"/>
    <w:uiPriority w:val="99"/>
    <w:rsid w:val="00F11C62"/>
  </w:style>
  <w:style w:type="paragraph" w:customStyle="1" w:styleId="23">
    <w:name w:val="çàãîëîâîê 2"/>
    <w:basedOn w:val="a"/>
    <w:next w:val="a"/>
    <w:uiPriority w:val="99"/>
    <w:rsid w:val="00E845BA"/>
    <w:pPr>
      <w:keepNext/>
      <w:suppressAutoHyphens w:val="0"/>
      <w:jc w:val="center"/>
    </w:pPr>
    <w:rPr>
      <w:b/>
      <w:szCs w:val="20"/>
      <w:lang w:eastAsia="ru-RU"/>
    </w:rPr>
  </w:style>
  <w:style w:type="paragraph" w:customStyle="1" w:styleId="210">
    <w:name w:val="Средняя сетка 21"/>
    <w:link w:val="24"/>
    <w:uiPriority w:val="99"/>
    <w:rsid w:val="00C64D23"/>
    <w:rPr>
      <w:rFonts w:ascii="Calibri" w:hAnsi="Calibri"/>
      <w:sz w:val="22"/>
    </w:rPr>
  </w:style>
  <w:style w:type="character" w:customStyle="1" w:styleId="24">
    <w:name w:val="Средняя сетка 2 Знак"/>
    <w:link w:val="210"/>
    <w:uiPriority w:val="99"/>
    <w:locked/>
    <w:rsid w:val="00C64D23"/>
    <w:rPr>
      <w:rFonts w:ascii="Calibri" w:hAnsi="Calibri"/>
      <w:sz w:val="22"/>
      <w:lang w:val="ru-RU" w:eastAsia="ru-RU" w:bidi="ar-SA"/>
    </w:rPr>
  </w:style>
  <w:style w:type="table" w:styleId="1-40">
    <w:name w:val="Medium List 1 Accent 4"/>
    <w:basedOn w:val="a1"/>
    <w:uiPriority w:val="99"/>
    <w:rsid w:val="00C64D23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Calibri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1-60">
    <w:name w:val="Medium Grid 1 Accent 6"/>
    <w:basedOn w:val="a1"/>
    <w:uiPriority w:val="99"/>
    <w:rsid w:val="00C64D23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D2EAF1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  <w:style w:type="table" w:customStyle="1" w:styleId="62">
    <w:name w:val="Цветная сетка — акцент 6"/>
    <w:uiPriority w:val="99"/>
    <w:rsid w:val="00C64D23"/>
    <w:rPr>
      <w:rFonts w:ascii="Calibri" w:hAnsi="Calibri" w:cs="Calibr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0">
    <w:name w:val="Medium Grid 2 Accent 6"/>
    <w:basedOn w:val="a1"/>
    <w:uiPriority w:val="99"/>
    <w:rsid w:val="00C64D23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Calibri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Calibri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Calibri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Calibri"/>
      </w:rPr>
      <w:tblPr/>
      <w:tcPr>
        <w:shd w:val="clear" w:color="auto" w:fill="D8D8D8"/>
      </w:tcPr>
    </w:tblStylePr>
    <w:tblStylePr w:type="neCell">
      <w:rPr>
        <w:rFonts w:cs="Calibri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Calibri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0">
    <w:name w:val="Medium Grid 1 Accent 5"/>
    <w:basedOn w:val="a1"/>
    <w:uiPriority w:val="99"/>
    <w:rsid w:val="00C64D23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DFD8E8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  <w:style w:type="table" w:customStyle="1" w:styleId="63">
    <w:name w:val="Цветной список — акцент 6"/>
    <w:uiPriority w:val="99"/>
    <w:rsid w:val="00C64D23"/>
    <w:rPr>
      <w:rFonts w:ascii="Calibri" w:hAnsi="Calibri" w:cs="Calibri"/>
      <w:lang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1">
    <w:name w:val="Medium List 1 Accent 6"/>
    <w:basedOn w:val="a1"/>
    <w:uiPriority w:val="99"/>
    <w:rsid w:val="00C64D23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Calibri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2-4">
    <w:name w:val="Medium Grid 2 Accent 4"/>
    <w:basedOn w:val="a1"/>
    <w:uiPriority w:val="99"/>
    <w:rsid w:val="00C64D23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Calibri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Calibri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Calibri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Calibri"/>
      </w:rPr>
      <w:tblPr/>
      <w:tcPr>
        <w:shd w:val="clear" w:color="auto" w:fill="D8D8D8"/>
      </w:tcPr>
    </w:tblStylePr>
    <w:tblStylePr w:type="neCell">
      <w:rPr>
        <w:rFonts w:cs="Calibri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Calibri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Grid 2 Accent 5"/>
    <w:basedOn w:val="a1"/>
    <w:uiPriority w:val="99"/>
    <w:rsid w:val="00C64D2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a">
    <w:name w:val="Сетка таблицы1"/>
    <w:uiPriority w:val="99"/>
    <w:rsid w:val="00C64D23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0">
    <w:name w:val="Светлая сетка - Акцент 12"/>
    <w:uiPriority w:val="99"/>
    <w:rsid w:val="00C64D23"/>
    <w:rPr>
      <w:rFonts w:ascii="Calibri" w:hAnsi="Calibri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11">
    <w:name w:val="Средняя заливка 1 - Акцент 11"/>
    <w:uiPriority w:val="99"/>
    <w:rsid w:val="00C64D23"/>
    <w:rPr>
      <w:rFonts w:ascii="Calibri" w:hAnsi="Calibri"/>
      <w:lang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5">
    <w:name w:val="s5"/>
    <w:uiPriority w:val="99"/>
    <w:rsid w:val="00C64D23"/>
  </w:style>
  <w:style w:type="table" w:styleId="-20">
    <w:name w:val="Dark List Accent 2"/>
    <w:basedOn w:val="a1"/>
    <w:uiPriority w:val="99"/>
    <w:rsid w:val="00C64D23"/>
    <w:rPr>
      <w:rFonts w:ascii="Cambria" w:eastAsia="MS Gothic" w:hAnsi="Cambria"/>
      <w:color w:val="000000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-21">
    <w:name w:val="Colorful List Accent 2"/>
    <w:basedOn w:val="a1"/>
    <w:uiPriority w:val="99"/>
    <w:rsid w:val="00C64D23"/>
    <w:rPr>
      <w:rFonts w:ascii="Cambria" w:eastAsia="MS Gothic" w:hAnsi="Cambria"/>
      <w:color w:val="000000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-13">
    <w:name w:val="Светлая заливка - Акцент 13"/>
    <w:uiPriority w:val="99"/>
    <w:rsid w:val="00C64D23"/>
    <w:rPr>
      <w:rFonts w:ascii="Calibri" w:hAnsi="Calibri"/>
      <w:color w:val="365F91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b">
    <w:name w:val="Слабое выделение1"/>
    <w:rsid w:val="00C64D23"/>
    <w:rPr>
      <w:i/>
      <w:color w:val="808080"/>
    </w:rPr>
  </w:style>
  <w:style w:type="paragraph" w:styleId="25">
    <w:name w:val="Body Text 2"/>
    <w:basedOn w:val="a"/>
    <w:link w:val="26"/>
    <w:uiPriority w:val="99"/>
    <w:locked/>
    <w:rsid w:val="00C64D23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locked/>
    <w:rsid w:val="00C64D23"/>
    <w:rPr>
      <w:rFonts w:cs="Times New Roman"/>
      <w:sz w:val="24"/>
      <w:lang w:eastAsia="ar-SA" w:bidi="ar-SA"/>
    </w:rPr>
  </w:style>
  <w:style w:type="paragraph" w:customStyle="1" w:styleId="aff9">
    <w:name w:val="âîïðîñ"/>
    <w:basedOn w:val="a"/>
    <w:uiPriority w:val="99"/>
    <w:rsid w:val="00C64D23"/>
    <w:pPr>
      <w:widowControl w:val="0"/>
      <w:tabs>
        <w:tab w:val="left" w:leader="underscore" w:pos="10206"/>
      </w:tabs>
      <w:suppressAutoHyphens w:val="0"/>
      <w:overflowPunct w:val="0"/>
      <w:autoSpaceDE w:val="0"/>
      <w:autoSpaceDN w:val="0"/>
      <w:adjustRightInd w:val="0"/>
      <w:spacing w:before="60" w:after="60"/>
      <w:ind w:left="397" w:hanging="397"/>
      <w:jc w:val="both"/>
    </w:pPr>
    <w:rPr>
      <w:rFonts w:ascii="TimesET" w:hAnsi="TimesET"/>
      <w:b/>
      <w:sz w:val="22"/>
      <w:szCs w:val="20"/>
      <w:lang w:eastAsia="ru-RU"/>
    </w:rPr>
  </w:style>
  <w:style w:type="paragraph" w:customStyle="1" w:styleId="affa">
    <w:name w:val="îòâåò"/>
    <w:basedOn w:val="a"/>
    <w:uiPriority w:val="99"/>
    <w:rsid w:val="00C64D23"/>
    <w:pPr>
      <w:tabs>
        <w:tab w:val="left" w:leader="underscore" w:pos="10206"/>
      </w:tabs>
      <w:suppressAutoHyphens w:val="0"/>
      <w:overflowPunct w:val="0"/>
      <w:autoSpaceDE w:val="0"/>
      <w:autoSpaceDN w:val="0"/>
      <w:adjustRightInd w:val="0"/>
      <w:ind w:left="1077" w:hanging="510"/>
    </w:pPr>
    <w:rPr>
      <w:rFonts w:ascii="TimesET" w:hAnsi="TimesET"/>
      <w:sz w:val="22"/>
      <w:szCs w:val="20"/>
      <w:lang w:eastAsia="ru-RU"/>
    </w:rPr>
  </w:style>
  <w:style w:type="paragraph" w:styleId="affb">
    <w:name w:val="Plain Text"/>
    <w:basedOn w:val="a"/>
    <w:link w:val="affc"/>
    <w:uiPriority w:val="99"/>
    <w:locked/>
    <w:rsid w:val="00C64D23"/>
    <w:pPr>
      <w:suppressAutoHyphens w:val="0"/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customStyle="1" w:styleId="affc">
    <w:name w:val="Текст Знак"/>
    <w:link w:val="affb"/>
    <w:uiPriority w:val="99"/>
    <w:locked/>
    <w:rsid w:val="00C64D23"/>
    <w:rPr>
      <w:rFonts w:cs="Times New Roman"/>
      <w:sz w:val="28"/>
    </w:rPr>
  </w:style>
  <w:style w:type="paragraph" w:customStyle="1" w:styleId="affd">
    <w:name w:val="Òàáë_øàïêà"/>
    <w:basedOn w:val="a"/>
    <w:uiPriority w:val="99"/>
    <w:rsid w:val="00C64D23"/>
    <w:pPr>
      <w:keepNext/>
      <w:keepLines/>
      <w:suppressAutoHyphens w:val="0"/>
      <w:overflowPunct w:val="0"/>
      <w:autoSpaceDE w:val="0"/>
      <w:autoSpaceDN w:val="0"/>
      <w:adjustRightInd w:val="0"/>
      <w:spacing w:before="60" w:after="60"/>
      <w:jc w:val="center"/>
    </w:pPr>
    <w:rPr>
      <w:rFonts w:ascii="TimesET" w:hAnsi="TimesET"/>
      <w:sz w:val="18"/>
      <w:szCs w:val="20"/>
      <w:lang w:eastAsia="ru-RU"/>
    </w:rPr>
  </w:style>
  <w:style w:type="table" w:styleId="2-61">
    <w:name w:val="Medium List 2 Accent 6"/>
    <w:basedOn w:val="a1"/>
    <w:uiPriority w:val="99"/>
    <w:rsid w:val="00C64D23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">
    <w:name w:val="Light Grid Accent 6"/>
    <w:basedOn w:val="a1"/>
    <w:uiPriority w:val="99"/>
    <w:rsid w:val="00C64D23"/>
    <w:rPr>
      <w:rFonts w:ascii="Calibri" w:hAnsi="Calibri"/>
      <w:color w:val="000000"/>
      <w:lang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rFonts w:cs="Times New Roman"/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E5DFEC"/>
      </w:tcPr>
    </w:tblStylePr>
  </w:style>
  <w:style w:type="table" w:styleId="3-3">
    <w:name w:val="Medium Grid 3 Accent 3"/>
    <w:basedOn w:val="a1"/>
    <w:uiPriority w:val="99"/>
    <w:rsid w:val="00C64D23"/>
    <w:rPr>
      <w:rFonts w:ascii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EFD3D2"/>
      </w:tcPr>
    </w:tblStylePr>
  </w:style>
  <w:style w:type="table" w:styleId="-22">
    <w:name w:val="Colorful Grid Accent 2"/>
    <w:basedOn w:val="a1"/>
    <w:uiPriority w:val="99"/>
    <w:rsid w:val="00C64D23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2-40">
    <w:name w:val="Medium Shading 2 Accent 4"/>
    <w:basedOn w:val="a1"/>
    <w:uiPriority w:val="99"/>
    <w:rsid w:val="00C64D23"/>
    <w:rPr>
      <w:rFonts w:ascii="Calibri" w:hAnsi="Calibri"/>
      <w:color w:val="76923C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35">
    <w:name w:val="toc 3"/>
    <w:basedOn w:val="a"/>
    <w:next w:val="a"/>
    <w:autoRedefine/>
    <w:uiPriority w:val="39"/>
    <w:locked/>
    <w:rsid w:val="00C64D23"/>
    <w:pPr>
      <w:tabs>
        <w:tab w:val="left" w:pos="426"/>
        <w:tab w:val="right" w:leader="dot" w:pos="9769"/>
      </w:tabs>
      <w:spacing w:after="100"/>
      <w:ind w:left="426"/>
      <w:jc w:val="both"/>
    </w:pPr>
    <w:rPr>
      <w:noProof/>
      <w:sz w:val="28"/>
      <w:szCs w:val="28"/>
    </w:rPr>
  </w:style>
  <w:style w:type="character" w:customStyle="1" w:styleId="definition">
    <w:name w:val="definition"/>
    <w:uiPriority w:val="99"/>
    <w:rsid w:val="00C64D23"/>
  </w:style>
  <w:style w:type="character" w:customStyle="1" w:styleId="record">
    <w:name w:val="record"/>
    <w:uiPriority w:val="99"/>
    <w:rsid w:val="00C64D23"/>
  </w:style>
  <w:style w:type="table" w:styleId="1-3">
    <w:name w:val="Medium List 1 Accent 3"/>
    <w:basedOn w:val="a1"/>
    <w:uiPriority w:val="99"/>
    <w:rsid w:val="00C64D23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121">
    <w:name w:val="Светлый список - Акцент 12"/>
    <w:uiPriority w:val="99"/>
    <w:rsid w:val="00C64D23"/>
    <w:rPr>
      <w:rFonts w:ascii="Calibri" w:hAnsi="Calibri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1">
    <w:name w:val="Medium List 1 Accent 5"/>
    <w:basedOn w:val="a1"/>
    <w:uiPriority w:val="99"/>
    <w:rsid w:val="00C64D23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Colorful Grid Accent 5"/>
    <w:basedOn w:val="a1"/>
    <w:uiPriority w:val="99"/>
    <w:rsid w:val="00C64D23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paragraph" w:customStyle="1" w:styleId="Standard">
    <w:name w:val="Standard"/>
    <w:uiPriority w:val="99"/>
    <w:rsid w:val="00C64D23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paragraph" w:customStyle="1" w:styleId="affe">
    <w:name w:val="Вопрос"/>
    <w:basedOn w:val="a"/>
    <w:next w:val="a"/>
    <w:uiPriority w:val="99"/>
    <w:rsid w:val="00C64D23"/>
    <w:pPr>
      <w:tabs>
        <w:tab w:val="num" w:pos="780"/>
      </w:tabs>
      <w:suppressAutoHyphens w:val="0"/>
      <w:ind w:left="780" w:hanging="420"/>
      <w:jc w:val="both"/>
    </w:pPr>
    <w:rPr>
      <w:b/>
      <w:szCs w:val="20"/>
      <w:lang w:eastAsia="ru-RU"/>
    </w:rPr>
  </w:style>
  <w:style w:type="paragraph" w:customStyle="1" w:styleId="afff">
    <w:name w:val="Затрудняюсь ответить"/>
    <w:basedOn w:val="a"/>
    <w:uiPriority w:val="99"/>
    <w:rsid w:val="00C64D23"/>
    <w:pPr>
      <w:tabs>
        <w:tab w:val="num" w:pos="570"/>
      </w:tabs>
      <w:suppressAutoHyphens w:val="0"/>
      <w:ind w:left="570" w:hanging="570"/>
    </w:pPr>
    <w:rPr>
      <w:szCs w:val="20"/>
      <w:lang w:eastAsia="ru-RU"/>
    </w:rPr>
  </w:style>
  <w:style w:type="paragraph" w:styleId="36">
    <w:name w:val="Body Text 3"/>
    <w:basedOn w:val="a"/>
    <w:link w:val="37"/>
    <w:uiPriority w:val="99"/>
    <w:locked/>
    <w:rsid w:val="00C64D23"/>
    <w:pPr>
      <w:suppressAutoHyphens w:val="0"/>
      <w:spacing w:after="120"/>
    </w:pPr>
    <w:rPr>
      <w:rFonts w:ascii="Arial" w:hAnsi="Arial"/>
      <w:sz w:val="16"/>
      <w:szCs w:val="16"/>
    </w:rPr>
  </w:style>
  <w:style w:type="character" w:customStyle="1" w:styleId="37">
    <w:name w:val="Основной текст 3 Знак"/>
    <w:link w:val="36"/>
    <w:uiPriority w:val="99"/>
    <w:locked/>
    <w:rsid w:val="00C64D23"/>
    <w:rPr>
      <w:rFonts w:ascii="Arial" w:hAnsi="Arial" w:cs="Times New Roman"/>
      <w:sz w:val="16"/>
      <w:lang w:eastAsia="ar-SA" w:bidi="ar-SA"/>
    </w:rPr>
  </w:style>
  <w:style w:type="paragraph" w:customStyle="1" w:styleId="afff0">
    <w:name w:val="Ответ"/>
    <w:basedOn w:val="a"/>
    <w:uiPriority w:val="99"/>
    <w:rsid w:val="00C64D23"/>
    <w:pPr>
      <w:suppressAutoHyphens w:val="0"/>
      <w:jc w:val="both"/>
    </w:pPr>
    <w:rPr>
      <w:lang w:eastAsia="ru-RU"/>
    </w:rPr>
  </w:style>
  <w:style w:type="paragraph" w:customStyle="1" w:styleId="afff1">
    <w:name w:val="Инструкция"/>
    <w:basedOn w:val="a"/>
    <w:next w:val="afff0"/>
    <w:uiPriority w:val="99"/>
    <w:rsid w:val="00C64D23"/>
    <w:pPr>
      <w:suppressAutoHyphens w:val="0"/>
      <w:spacing w:after="120"/>
      <w:ind w:left="567"/>
      <w:jc w:val="both"/>
    </w:pPr>
    <w:rPr>
      <w:i/>
      <w:iCs/>
      <w:lang w:eastAsia="ru-RU"/>
    </w:rPr>
  </w:style>
  <w:style w:type="paragraph" w:customStyle="1" w:styleId="1c">
    <w:name w:val="заголовок 1"/>
    <w:basedOn w:val="a"/>
    <w:next w:val="a"/>
    <w:uiPriority w:val="99"/>
    <w:rsid w:val="00C64D23"/>
    <w:pPr>
      <w:keepNext/>
      <w:suppressAutoHyphens w:val="0"/>
      <w:jc w:val="center"/>
    </w:pPr>
    <w:rPr>
      <w:rFonts w:ascii="Arial" w:hAnsi="Arial"/>
      <w:b/>
      <w:sz w:val="28"/>
      <w:szCs w:val="20"/>
      <w:lang w:eastAsia="ru-RU"/>
    </w:rPr>
  </w:style>
  <w:style w:type="paragraph" w:customStyle="1" w:styleId="afff2">
    <w:name w:val="Карточка"/>
    <w:basedOn w:val="a"/>
    <w:next w:val="a"/>
    <w:uiPriority w:val="99"/>
    <w:rsid w:val="00C64D23"/>
    <w:pPr>
      <w:keepNext/>
      <w:keepLines/>
      <w:tabs>
        <w:tab w:val="num" w:pos="3600"/>
      </w:tabs>
      <w:suppressAutoHyphens w:val="0"/>
      <w:spacing w:before="120" w:after="60"/>
      <w:ind w:left="360" w:right="-288" w:hanging="360"/>
      <w:outlineLvl w:val="2"/>
    </w:pPr>
    <w:rPr>
      <w:rFonts w:ascii="Verdana" w:hAnsi="Verdana"/>
      <w:i/>
      <w:caps/>
      <w:noProof/>
      <w:sz w:val="20"/>
      <w:szCs w:val="20"/>
      <w:u w:val="single"/>
      <w:lang w:eastAsia="ru-RU"/>
    </w:rPr>
  </w:style>
  <w:style w:type="paragraph" w:customStyle="1" w:styleId="afff3">
    <w:name w:val="МойВопрос"/>
    <w:basedOn w:val="a"/>
    <w:uiPriority w:val="99"/>
    <w:rsid w:val="00C64D23"/>
    <w:pPr>
      <w:keepNext/>
      <w:keepLines/>
      <w:tabs>
        <w:tab w:val="num" w:pos="360"/>
      </w:tabs>
      <w:suppressAutoHyphens w:val="0"/>
      <w:overflowPunct w:val="0"/>
      <w:autoSpaceDE w:val="0"/>
      <w:autoSpaceDN w:val="0"/>
      <w:adjustRightInd w:val="0"/>
      <w:spacing w:before="20" w:after="20"/>
      <w:ind w:left="360" w:hanging="360"/>
      <w:jc w:val="both"/>
      <w:textAlignment w:val="baseline"/>
      <w:outlineLvl w:val="1"/>
    </w:pPr>
    <w:rPr>
      <w:rFonts w:ascii="Verdana" w:hAnsi="Verdana"/>
      <w:b/>
      <w:sz w:val="20"/>
      <w:szCs w:val="20"/>
      <w:lang w:eastAsia="ru-RU"/>
    </w:rPr>
  </w:style>
  <w:style w:type="paragraph" w:customStyle="1" w:styleId="afff4">
    <w:name w:val="ответ"/>
    <w:basedOn w:val="a"/>
    <w:uiPriority w:val="99"/>
    <w:semiHidden/>
    <w:rsid w:val="00C64D23"/>
    <w:pPr>
      <w:tabs>
        <w:tab w:val="num" w:pos="360"/>
        <w:tab w:val="left" w:pos="978"/>
      </w:tabs>
      <w:suppressAutoHyphens w:val="0"/>
      <w:spacing w:before="60" w:after="60"/>
      <w:ind w:left="360" w:hanging="360"/>
      <w:jc w:val="both"/>
    </w:pPr>
    <w:rPr>
      <w:rFonts w:ascii="Verdana" w:hAnsi="Verdana"/>
      <w:sz w:val="20"/>
      <w:szCs w:val="20"/>
      <w:lang w:eastAsia="ru-RU"/>
    </w:rPr>
  </w:style>
  <w:style w:type="paragraph" w:customStyle="1" w:styleId="afff5">
    <w:name w:val="Знак"/>
    <w:basedOn w:val="a"/>
    <w:uiPriority w:val="99"/>
    <w:rsid w:val="00C64D2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20">
    <w:name w:val="a2"/>
    <w:basedOn w:val="a"/>
    <w:uiPriority w:val="99"/>
    <w:rsid w:val="00C64D2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11">
    <w:name w:val="f11"/>
    <w:uiPriority w:val="99"/>
    <w:rsid w:val="00C64D23"/>
    <w:rPr>
      <w:rFonts w:ascii="Franklin Gothic Book" w:hAnsi="Franklin Gothic Book"/>
      <w:color w:val="000000"/>
      <w:sz w:val="24"/>
    </w:rPr>
  </w:style>
  <w:style w:type="character" w:customStyle="1" w:styleId="f21">
    <w:name w:val="f21"/>
    <w:uiPriority w:val="99"/>
    <w:rsid w:val="00C64D23"/>
    <w:rPr>
      <w:rFonts w:ascii="Franklin Gothic Book" w:hAnsi="Franklin Gothic Book"/>
      <w:color w:val="000000"/>
      <w:sz w:val="22"/>
    </w:rPr>
  </w:style>
  <w:style w:type="paragraph" w:customStyle="1" w:styleId="p0">
    <w:name w:val="p0"/>
    <w:basedOn w:val="a"/>
    <w:uiPriority w:val="99"/>
    <w:rsid w:val="00C64D2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41">
    <w:name w:val="f41"/>
    <w:uiPriority w:val="99"/>
    <w:rsid w:val="00C64D23"/>
    <w:rPr>
      <w:rFonts w:ascii="Times New Roman" w:hAnsi="Times New Roman"/>
      <w:sz w:val="22"/>
    </w:rPr>
  </w:style>
  <w:style w:type="paragraph" w:customStyle="1" w:styleId="TableParagraph">
    <w:name w:val="Table Paragraph"/>
    <w:basedOn w:val="a"/>
    <w:uiPriority w:val="99"/>
    <w:rsid w:val="00C64D23"/>
    <w:pPr>
      <w:widowControl w:val="0"/>
      <w:suppressAutoHyphens w:val="0"/>
    </w:pPr>
    <w:rPr>
      <w:rFonts w:ascii="Calibri" w:hAnsi="Calibri"/>
      <w:sz w:val="22"/>
      <w:szCs w:val="22"/>
      <w:lang w:val="en-US" w:eastAsia="en-US"/>
    </w:rPr>
  </w:style>
  <w:style w:type="paragraph" w:customStyle="1" w:styleId="style60">
    <w:name w:val="style6"/>
    <w:basedOn w:val="a"/>
    <w:uiPriority w:val="99"/>
    <w:rsid w:val="00C64D2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har">
    <w:name w:val="Char"/>
    <w:basedOn w:val="a"/>
    <w:uiPriority w:val="99"/>
    <w:rsid w:val="00C64D23"/>
    <w:pPr>
      <w:suppressAutoHyphens w:val="0"/>
      <w:spacing w:after="160" w:line="240" w:lineRule="exact"/>
    </w:pPr>
    <w:rPr>
      <w:rFonts w:ascii="Arial" w:eastAsia="SimSun" w:hAnsi="Arial"/>
      <w:sz w:val="20"/>
      <w:szCs w:val="20"/>
      <w:lang w:val="en-US" w:eastAsia="en-US"/>
    </w:rPr>
  </w:style>
  <w:style w:type="character" w:customStyle="1" w:styleId="110">
    <w:name w:val="Средняя сетка 11"/>
    <w:uiPriority w:val="99"/>
    <w:semiHidden/>
    <w:rsid w:val="00C64D23"/>
    <w:rPr>
      <w:color w:val="808080"/>
    </w:rPr>
  </w:style>
  <w:style w:type="paragraph" w:customStyle="1" w:styleId="Question">
    <w:name w:val="Question"/>
    <w:basedOn w:val="a"/>
    <w:link w:val="QuestionChar"/>
    <w:uiPriority w:val="99"/>
    <w:rsid w:val="00C64D23"/>
    <w:pPr>
      <w:widowControl w:val="0"/>
      <w:suppressAutoHyphens w:val="0"/>
      <w:spacing w:before="72" w:after="72"/>
      <w:ind w:left="432" w:hanging="432"/>
    </w:pPr>
    <w:rPr>
      <w:rFonts w:ascii="TimesET" w:hAnsi="TimesET"/>
      <w:sz w:val="20"/>
      <w:szCs w:val="20"/>
      <w:lang w:val="en-US" w:eastAsia="en-US"/>
    </w:rPr>
  </w:style>
  <w:style w:type="character" w:customStyle="1" w:styleId="QuestionChar">
    <w:name w:val="Question Char"/>
    <w:link w:val="Question"/>
    <w:uiPriority w:val="99"/>
    <w:locked/>
    <w:rsid w:val="00C64D23"/>
    <w:rPr>
      <w:rFonts w:ascii="TimesET" w:hAnsi="TimesET"/>
      <w:sz w:val="20"/>
      <w:lang w:val="en-US" w:eastAsia="en-US"/>
    </w:rPr>
  </w:style>
  <w:style w:type="paragraph" w:customStyle="1" w:styleId="Answer">
    <w:name w:val="Answer"/>
    <w:basedOn w:val="a"/>
    <w:uiPriority w:val="99"/>
    <w:rsid w:val="003E6857"/>
    <w:pPr>
      <w:tabs>
        <w:tab w:val="right" w:leader="dot" w:pos="9355"/>
      </w:tabs>
      <w:suppressAutoHyphens w:val="0"/>
      <w:spacing w:after="60" w:line="260" w:lineRule="atLeast"/>
      <w:ind w:left="851" w:hanging="284"/>
    </w:pPr>
    <w:rPr>
      <w:rFonts w:ascii="Arial" w:hAnsi="Arial"/>
      <w:sz w:val="20"/>
      <w:szCs w:val="20"/>
      <w:lang w:eastAsia="ru-RU"/>
    </w:rPr>
  </w:style>
  <w:style w:type="paragraph" w:customStyle="1" w:styleId="afff6">
    <w:name w:val="Инструкции"/>
    <w:basedOn w:val="a"/>
    <w:link w:val="afff7"/>
    <w:uiPriority w:val="99"/>
    <w:rsid w:val="003E6857"/>
    <w:pPr>
      <w:pBdr>
        <w:top w:val="single" w:sz="6" w:space="1" w:color="FF7800"/>
        <w:bottom w:val="single" w:sz="6" w:space="1" w:color="FF7800"/>
      </w:pBdr>
      <w:suppressAutoHyphens w:val="0"/>
      <w:jc w:val="both"/>
    </w:pPr>
    <w:rPr>
      <w:i/>
      <w:color w:val="7E7E7E"/>
      <w:szCs w:val="20"/>
    </w:rPr>
  </w:style>
  <w:style w:type="character" w:customStyle="1" w:styleId="afff7">
    <w:name w:val="Инструкции Знак"/>
    <w:link w:val="afff6"/>
    <w:uiPriority w:val="99"/>
    <w:locked/>
    <w:rsid w:val="003E6857"/>
    <w:rPr>
      <w:i/>
      <w:color w:val="7E7E7E"/>
      <w:sz w:val="24"/>
      <w:lang w:eastAsia="ar-SA" w:bidi="ar-SA"/>
    </w:rPr>
  </w:style>
  <w:style w:type="paragraph" w:customStyle="1" w:styleId="1d">
    <w:name w:val="Абзац списка1"/>
    <w:basedOn w:val="a"/>
    <w:uiPriority w:val="99"/>
    <w:rsid w:val="003E6857"/>
    <w:pPr>
      <w:suppressAutoHyphens w:val="0"/>
      <w:ind w:left="720"/>
    </w:pPr>
    <w:rPr>
      <w:lang w:eastAsia="ru-RU"/>
    </w:rPr>
  </w:style>
  <w:style w:type="paragraph" w:customStyle="1" w:styleId="afff8">
    <w:name w:val="Название приложения"/>
    <w:basedOn w:val="a"/>
    <w:next w:val="a"/>
    <w:autoRedefine/>
    <w:uiPriority w:val="99"/>
    <w:rsid w:val="003E6857"/>
    <w:pPr>
      <w:keepNext/>
      <w:keepLines/>
      <w:tabs>
        <w:tab w:val="num" w:pos="3240"/>
      </w:tabs>
      <w:spacing w:before="240" w:after="60" w:line="360" w:lineRule="auto"/>
      <w:jc w:val="both"/>
    </w:pPr>
    <w:rPr>
      <w:rFonts w:ascii="Arial" w:hAnsi="Arial" w:cs="Arial"/>
      <w:b/>
      <w:bCs/>
      <w:caps/>
      <w:color w:val="000000"/>
      <w:lang w:eastAsia="ru-RU"/>
    </w:rPr>
  </w:style>
  <w:style w:type="paragraph" w:customStyle="1" w:styleId="afff9">
    <w:name w:val="Название таблицы"/>
    <w:basedOn w:val="a"/>
    <w:next w:val="a"/>
    <w:autoRedefine/>
    <w:uiPriority w:val="99"/>
    <w:rsid w:val="003E6857"/>
    <w:pPr>
      <w:tabs>
        <w:tab w:val="num" w:pos="360"/>
      </w:tabs>
      <w:suppressAutoHyphens w:val="0"/>
      <w:spacing w:before="240"/>
      <w:jc w:val="right"/>
    </w:pPr>
    <w:rPr>
      <w:rFonts w:ascii="Arial" w:hAnsi="Arial" w:cs="Arial"/>
      <w:b/>
      <w:bCs/>
      <w:sz w:val="20"/>
      <w:szCs w:val="20"/>
      <w:lang w:eastAsia="ru-RU"/>
    </w:rPr>
  </w:style>
  <w:style w:type="paragraph" w:styleId="afffa">
    <w:name w:val="Block Text"/>
    <w:basedOn w:val="a"/>
    <w:uiPriority w:val="99"/>
    <w:locked/>
    <w:rsid w:val="003E6857"/>
    <w:pPr>
      <w:tabs>
        <w:tab w:val="num" w:pos="360"/>
      </w:tabs>
      <w:suppressAutoHyphens w:val="0"/>
      <w:ind w:left="357" w:hanging="357"/>
      <w:jc w:val="center"/>
    </w:pPr>
    <w:rPr>
      <w:rFonts w:ascii="Courier New" w:hAnsi="Courier New" w:cs="Courier New"/>
      <w:b/>
      <w:bCs/>
      <w:i/>
      <w:iCs/>
      <w:color w:val="000080"/>
      <w:sz w:val="20"/>
      <w:szCs w:val="20"/>
      <w:lang w:eastAsia="ru-RU"/>
    </w:rPr>
  </w:style>
  <w:style w:type="paragraph" w:styleId="43">
    <w:name w:val="toc 4"/>
    <w:basedOn w:val="a"/>
    <w:next w:val="a"/>
    <w:autoRedefine/>
    <w:uiPriority w:val="99"/>
    <w:locked/>
    <w:rsid w:val="003E6857"/>
    <w:pPr>
      <w:tabs>
        <w:tab w:val="num" w:pos="927"/>
      </w:tabs>
      <w:suppressAutoHyphens w:val="0"/>
      <w:ind w:left="720" w:hanging="360"/>
    </w:pPr>
    <w:rPr>
      <w:rFonts w:ascii="Arial" w:hAnsi="Arial" w:cs="Arial"/>
      <w:sz w:val="18"/>
      <w:szCs w:val="18"/>
      <w:lang w:eastAsia="ru-RU"/>
    </w:rPr>
  </w:style>
  <w:style w:type="paragraph" w:styleId="51">
    <w:name w:val="toc 5"/>
    <w:basedOn w:val="a"/>
    <w:next w:val="a"/>
    <w:autoRedefine/>
    <w:uiPriority w:val="99"/>
    <w:locked/>
    <w:rsid w:val="003E6857"/>
    <w:pPr>
      <w:tabs>
        <w:tab w:val="num" w:pos="927"/>
      </w:tabs>
      <w:suppressAutoHyphens w:val="0"/>
      <w:ind w:left="960" w:hanging="360"/>
    </w:pPr>
    <w:rPr>
      <w:rFonts w:ascii="Arial" w:hAnsi="Arial" w:cs="Arial"/>
      <w:sz w:val="18"/>
      <w:szCs w:val="18"/>
      <w:lang w:eastAsia="ru-RU"/>
    </w:rPr>
  </w:style>
  <w:style w:type="paragraph" w:styleId="64">
    <w:name w:val="toc 6"/>
    <w:basedOn w:val="a"/>
    <w:next w:val="a"/>
    <w:autoRedefine/>
    <w:uiPriority w:val="99"/>
    <w:locked/>
    <w:rsid w:val="003E6857"/>
    <w:pPr>
      <w:tabs>
        <w:tab w:val="num" w:pos="927"/>
      </w:tabs>
      <w:suppressAutoHyphens w:val="0"/>
      <w:ind w:left="1200" w:hanging="360"/>
    </w:pPr>
    <w:rPr>
      <w:rFonts w:ascii="Arial" w:hAnsi="Arial" w:cs="Arial"/>
      <w:sz w:val="18"/>
      <w:szCs w:val="18"/>
      <w:lang w:eastAsia="ru-RU"/>
    </w:rPr>
  </w:style>
  <w:style w:type="paragraph" w:styleId="71">
    <w:name w:val="toc 7"/>
    <w:basedOn w:val="a"/>
    <w:next w:val="a"/>
    <w:autoRedefine/>
    <w:uiPriority w:val="99"/>
    <w:locked/>
    <w:rsid w:val="003E6857"/>
    <w:pPr>
      <w:tabs>
        <w:tab w:val="num" w:pos="927"/>
      </w:tabs>
      <w:suppressAutoHyphens w:val="0"/>
      <w:ind w:left="1440" w:hanging="360"/>
    </w:pPr>
    <w:rPr>
      <w:rFonts w:ascii="Arial" w:hAnsi="Arial" w:cs="Arial"/>
      <w:sz w:val="18"/>
      <w:szCs w:val="18"/>
      <w:lang w:eastAsia="ru-RU"/>
    </w:rPr>
  </w:style>
  <w:style w:type="paragraph" w:styleId="81">
    <w:name w:val="toc 8"/>
    <w:basedOn w:val="a"/>
    <w:next w:val="a"/>
    <w:autoRedefine/>
    <w:uiPriority w:val="99"/>
    <w:locked/>
    <w:rsid w:val="003E6857"/>
    <w:pPr>
      <w:tabs>
        <w:tab w:val="num" w:pos="927"/>
      </w:tabs>
      <w:suppressAutoHyphens w:val="0"/>
      <w:ind w:left="1680" w:hanging="360"/>
    </w:pPr>
    <w:rPr>
      <w:rFonts w:ascii="Arial" w:hAnsi="Arial" w:cs="Arial"/>
      <w:sz w:val="18"/>
      <w:szCs w:val="18"/>
      <w:lang w:eastAsia="ru-RU"/>
    </w:rPr>
  </w:style>
  <w:style w:type="paragraph" w:styleId="92">
    <w:name w:val="toc 9"/>
    <w:basedOn w:val="a"/>
    <w:next w:val="a"/>
    <w:autoRedefine/>
    <w:uiPriority w:val="99"/>
    <w:locked/>
    <w:rsid w:val="003E6857"/>
    <w:pPr>
      <w:tabs>
        <w:tab w:val="num" w:pos="927"/>
      </w:tabs>
      <w:suppressAutoHyphens w:val="0"/>
      <w:ind w:left="1920" w:hanging="360"/>
    </w:pPr>
    <w:rPr>
      <w:rFonts w:ascii="Arial" w:hAnsi="Arial" w:cs="Arial"/>
      <w:sz w:val="18"/>
      <w:szCs w:val="18"/>
      <w:lang w:eastAsia="ru-RU"/>
    </w:rPr>
  </w:style>
  <w:style w:type="paragraph" w:styleId="afffb">
    <w:name w:val="table of figures"/>
    <w:basedOn w:val="a"/>
    <w:next w:val="a"/>
    <w:uiPriority w:val="99"/>
    <w:locked/>
    <w:rsid w:val="003E6857"/>
    <w:pPr>
      <w:tabs>
        <w:tab w:val="num" w:pos="927"/>
      </w:tabs>
      <w:suppressAutoHyphens w:val="0"/>
      <w:ind w:left="360" w:hanging="360"/>
    </w:pPr>
    <w:rPr>
      <w:rFonts w:ascii="Arial" w:hAnsi="Arial" w:cs="Arial"/>
      <w:i/>
      <w:iCs/>
      <w:sz w:val="20"/>
      <w:szCs w:val="20"/>
      <w:lang w:eastAsia="ru-RU"/>
    </w:rPr>
  </w:style>
  <w:style w:type="character" w:styleId="afffc">
    <w:name w:val="annotation reference"/>
    <w:uiPriority w:val="99"/>
    <w:locked/>
    <w:rsid w:val="003E6857"/>
    <w:rPr>
      <w:rFonts w:cs="Times New Roman"/>
      <w:sz w:val="16"/>
    </w:rPr>
  </w:style>
  <w:style w:type="paragraph" w:styleId="afffd">
    <w:name w:val="annotation text"/>
    <w:basedOn w:val="a"/>
    <w:link w:val="afffe"/>
    <w:uiPriority w:val="99"/>
    <w:locked/>
    <w:rsid w:val="003E6857"/>
    <w:pPr>
      <w:tabs>
        <w:tab w:val="num" w:pos="927"/>
      </w:tabs>
      <w:suppressAutoHyphens w:val="0"/>
      <w:ind w:left="360" w:hanging="360"/>
      <w:jc w:val="both"/>
    </w:pPr>
    <w:rPr>
      <w:rFonts w:ascii="Arial" w:hAnsi="Arial"/>
      <w:sz w:val="20"/>
      <w:szCs w:val="20"/>
    </w:rPr>
  </w:style>
  <w:style w:type="character" w:customStyle="1" w:styleId="afffe">
    <w:name w:val="Текст примечания Знак"/>
    <w:link w:val="afffd"/>
    <w:uiPriority w:val="99"/>
    <w:locked/>
    <w:rsid w:val="003E6857"/>
    <w:rPr>
      <w:rFonts w:ascii="Arial" w:hAnsi="Arial" w:cs="Times New Roman"/>
      <w:sz w:val="20"/>
    </w:rPr>
  </w:style>
  <w:style w:type="character" w:customStyle="1" w:styleId="38">
    <w:name w:val="Тема примечания Знак3"/>
    <w:uiPriority w:val="99"/>
    <w:semiHidden/>
    <w:rPr>
      <w:rFonts w:ascii="Arial" w:hAnsi="Arial"/>
      <w:b/>
      <w:sz w:val="20"/>
      <w:lang w:eastAsia="ar-SA" w:bidi="ar-SA"/>
    </w:rPr>
  </w:style>
  <w:style w:type="paragraph" w:styleId="affff">
    <w:name w:val="annotation subject"/>
    <w:basedOn w:val="afffd"/>
    <w:next w:val="afffd"/>
    <w:link w:val="affff0"/>
    <w:uiPriority w:val="99"/>
    <w:semiHidden/>
    <w:locked/>
    <w:rsid w:val="003E6857"/>
    <w:pPr>
      <w:tabs>
        <w:tab w:val="clear" w:pos="927"/>
      </w:tabs>
      <w:autoSpaceDE w:val="0"/>
      <w:autoSpaceDN w:val="0"/>
      <w:ind w:left="0" w:firstLine="0"/>
    </w:pPr>
    <w:rPr>
      <w:b/>
      <w:bCs/>
    </w:rPr>
  </w:style>
  <w:style w:type="character" w:customStyle="1" w:styleId="affff0">
    <w:name w:val="Тема примечания Знак"/>
    <w:link w:val="affff"/>
    <w:uiPriority w:val="99"/>
    <w:semiHidden/>
    <w:locked/>
    <w:rPr>
      <w:rFonts w:ascii="Arial" w:hAnsi="Arial" w:cs="Times New Roman"/>
      <w:b/>
      <w:sz w:val="20"/>
      <w:lang w:eastAsia="ar-SA" w:bidi="ar-SA"/>
    </w:rPr>
  </w:style>
  <w:style w:type="character" w:customStyle="1" w:styleId="27">
    <w:name w:val="Тема примечания Знак2"/>
    <w:uiPriority w:val="99"/>
    <w:semiHidden/>
    <w:rPr>
      <w:rFonts w:ascii="Arial" w:hAnsi="Arial"/>
      <w:b/>
      <w:sz w:val="20"/>
      <w:lang w:eastAsia="ar-SA" w:bidi="ar-SA"/>
    </w:rPr>
  </w:style>
  <w:style w:type="paragraph" w:customStyle="1" w:styleId="consplustitle">
    <w:name w:val="consplustitle"/>
    <w:basedOn w:val="a"/>
    <w:uiPriority w:val="99"/>
    <w:rsid w:val="001373B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fff1">
    <w:name w:val="Абзац"/>
    <w:uiPriority w:val="99"/>
    <w:rsid w:val="001373BA"/>
    <w:pPr>
      <w:ind w:firstLine="720"/>
      <w:jc w:val="both"/>
    </w:pPr>
    <w:rPr>
      <w:noProof/>
      <w:sz w:val="28"/>
    </w:rPr>
  </w:style>
  <w:style w:type="table" w:styleId="-51">
    <w:name w:val="Light Grid Accent 5"/>
    <w:basedOn w:val="a1"/>
    <w:uiPriority w:val="99"/>
    <w:rsid w:val="00FD0C46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1-2">
    <w:name w:val="Medium Shading 1 Accent 2"/>
    <w:basedOn w:val="a1"/>
    <w:uiPriority w:val="99"/>
    <w:rsid w:val="00FD0C46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-60">
    <w:name w:val="Colorful Grid Accent 6"/>
    <w:basedOn w:val="a1"/>
    <w:uiPriority w:val="99"/>
    <w:rsid w:val="00FD0C46"/>
    <w:rPr>
      <w:rFonts w:ascii="Calibri" w:hAnsi="Calibri"/>
      <w:color w:val="000000"/>
      <w:lang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character" w:customStyle="1" w:styleId="t2entitypage--titlename">
    <w:name w:val="t2_entity_page--title_name"/>
    <w:uiPriority w:val="99"/>
    <w:rsid w:val="00FD0C46"/>
  </w:style>
  <w:style w:type="table" w:styleId="-61">
    <w:name w:val="Colorful List Accent 6"/>
    <w:basedOn w:val="a1"/>
    <w:uiPriority w:val="99"/>
    <w:rsid w:val="00FD0C46"/>
    <w:rPr>
      <w:rFonts w:ascii="Calibri" w:hAnsi="Calibri"/>
      <w:color w:val="000000"/>
      <w:lang w:eastAsia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rFonts w:cs="Times New Roman"/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table" w:styleId="-52">
    <w:name w:val="Light Shading Accent 5"/>
    <w:basedOn w:val="a1"/>
    <w:uiPriority w:val="99"/>
    <w:rsid w:val="00FD0C46"/>
    <w:rPr>
      <w:rFonts w:ascii="Calibri" w:hAnsi="Calibri"/>
      <w:color w:val="31849B"/>
      <w:lang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2">
    <w:name w:val="Light Shading Accent 6"/>
    <w:basedOn w:val="a1"/>
    <w:uiPriority w:val="99"/>
    <w:rsid w:val="00FD0C46"/>
    <w:rPr>
      <w:rFonts w:ascii="Calibri" w:hAnsi="Calibri"/>
      <w:color w:val="E36C0A"/>
      <w:lang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-12">
    <w:name w:val="Средняя заливка 1 - Акцент 12"/>
    <w:basedOn w:val="a1"/>
    <w:uiPriority w:val="99"/>
    <w:rsid w:val="001964A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-23">
    <w:name w:val="Light Grid Accent 2"/>
    <w:basedOn w:val="a1"/>
    <w:uiPriority w:val="99"/>
    <w:rsid w:val="001964A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1">
    <w:name w:val="Таблица-сетка 3 — акцент 21"/>
    <w:basedOn w:val="a1"/>
    <w:uiPriority w:val="99"/>
    <w:rsid w:val="00092AC0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F2DBDB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  <w:tblStylePr w:type="neCell">
      <w:rPr>
        <w:rFonts w:cs="Times New Roman"/>
      </w:rPr>
      <w:tblPr/>
      <w:tcPr>
        <w:tcBorders>
          <w:bottom w:val="single" w:sz="4" w:space="0" w:color="D99594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D99594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D99594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D99594"/>
        </w:tcBorders>
      </w:tcPr>
    </w:tblStylePr>
  </w:style>
  <w:style w:type="table" w:customStyle="1" w:styleId="-421">
    <w:name w:val="Таблица-сетка 4 — акцент 21"/>
    <w:basedOn w:val="a1"/>
    <w:uiPriority w:val="99"/>
    <w:rsid w:val="00092AC0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DBDB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customStyle="1" w:styleId="-521">
    <w:name w:val="Таблица-сетка 5 темная — акцент 21"/>
    <w:basedOn w:val="a1"/>
    <w:uiPriority w:val="99"/>
    <w:rsid w:val="00092AC0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DBDB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E5B8B7"/>
      </w:tcPr>
    </w:tblStylePr>
  </w:style>
  <w:style w:type="paragraph" w:customStyle="1" w:styleId="formattext">
    <w:name w:val="formattext"/>
    <w:basedOn w:val="a"/>
    <w:uiPriority w:val="99"/>
    <w:rsid w:val="004328BA"/>
    <w:pPr>
      <w:suppressAutoHyphens w:val="0"/>
      <w:spacing w:before="100" w:beforeAutospacing="1" w:after="100" w:afterAutospacing="1"/>
    </w:pPr>
    <w:rPr>
      <w:lang w:eastAsia="ru-RU"/>
    </w:rPr>
  </w:style>
  <w:style w:type="table" w:customStyle="1" w:styleId="-551">
    <w:name w:val="Таблица-сетка 5 темная — акцент 51"/>
    <w:basedOn w:val="a1"/>
    <w:uiPriority w:val="99"/>
    <w:rsid w:val="00B5580D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B6DDE8"/>
      </w:tcPr>
    </w:tblStylePr>
  </w:style>
  <w:style w:type="table" w:customStyle="1" w:styleId="-561">
    <w:name w:val="Таблица-сетка 5 темная — акцент 61"/>
    <w:basedOn w:val="a1"/>
    <w:uiPriority w:val="99"/>
    <w:rsid w:val="00B5580D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D4B4"/>
      </w:tcPr>
    </w:tblStylePr>
  </w:style>
  <w:style w:type="table" w:customStyle="1" w:styleId="-541">
    <w:name w:val="Таблица-сетка 5 темная — акцент 41"/>
    <w:basedOn w:val="a1"/>
    <w:uiPriority w:val="99"/>
    <w:rsid w:val="00B5580D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DFEC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CCC0D9"/>
      </w:tcPr>
    </w:tblStylePr>
  </w:style>
  <w:style w:type="character" w:customStyle="1" w:styleId="28">
    <w:name w:val="Основной текст (2)_"/>
    <w:rsid w:val="006E4F59"/>
    <w:rPr>
      <w:rFonts w:ascii="Times New Roman" w:hAnsi="Times New Roman"/>
      <w:sz w:val="28"/>
      <w:u w:val="none"/>
    </w:rPr>
  </w:style>
  <w:style w:type="character" w:customStyle="1" w:styleId="29">
    <w:name w:val="Основной текст (2)"/>
    <w:uiPriority w:val="99"/>
    <w:rsid w:val="006E4F59"/>
    <w:rPr>
      <w:rFonts w:ascii="Times New Roman" w:hAnsi="Times New Roman"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2a">
    <w:name w:val="Заголовок №2_"/>
    <w:uiPriority w:val="99"/>
    <w:rsid w:val="006E4F59"/>
    <w:rPr>
      <w:rFonts w:ascii="Times New Roman" w:hAnsi="Times New Roman"/>
      <w:b/>
      <w:sz w:val="28"/>
      <w:u w:val="none"/>
    </w:rPr>
  </w:style>
  <w:style w:type="character" w:customStyle="1" w:styleId="2b">
    <w:name w:val="Заголовок №2"/>
    <w:uiPriority w:val="99"/>
    <w:rsid w:val="006E4F59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52">
    <w:name w:val="Основной текст (5)_"/>
    <w:link w:val="53"/>
    <w:uiPriority w:val="99"/>
    <w:locked/>
    <w:rsid w:val="006E4F59"/>
    <w:rPr>
      <w:i/>
      <w:sz w:val="28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rsid w:val="006E4F59"/>
    <w:pPr>
      <w:widowControl w:val="0"/>
      <w:shd w:val="clear" w:color="auto" w:fill="FFFFFF"/>
      <w:suppressAutoHyphens w:val="0"/>
      <w:spacing w:line="322" w:lineRule="exact"/>
      <w:ind w:firstLine="400"/>
      <w:jc w:val="both"/>
    </w:pPr>
    <w:rPr>
      <w:i/>
      <w:sz w:val="28"/>
      <w:szCs w:val="20"/>
    </w:rPr>
  </w:style>
  <w:style w:type="paragraph" w:customStyle="1" w:styleId="ConsPlusNormal">
    <w:name w:val="ConsPlusNormal"/>
    <w:link w:val="ConsPlusNormal0"/>
    <w:rsid w:val="00353A6B"/>
    <w:pPr>
      <w:autoSpaceDE w:val="0"/>
      <w:autoSpaceDN w:val="0"/>
      <w:adjustRightInd w:val="0"/>
    </w:pPr>
    <w:rPr>
      <w:rFonts w:ascii="Arial" w:hAnsi="Arial"/>
      <w:lang w:eastAsia="en-US"/>
    </w:rPr>
  </w:style>
  <w:style w:type="character" w:styleId="affff2">
    <w:name w:val="Placeholder Text"/>
    <w:uiPriority w:val="99"/>
    <w:semiHidden/>
    <w:rsid w:val="00277FEA"/>
    <w:rPr>
      <w:rFonts w:cs="Times New Roman"/>
      <w:color w:val="808080"/>
    </w:rPr>
  </w:style>
  <w:style w:type="character" w:customStyle="1" w:styleId="afa">
    <w:name w:val="Абзац списка Знак"/>
    <w:link w:val="af9"/>
    <w:uiPriority w:val="34"/>
    <w:locked/>
    <w:rsid w:val="00D4070A"/>
    <w:rPr>
      <w:sz w:val="24"/>
      <w:lang w:eastAsia="ar-SA" w:bidi="ar-SA"/>
    </w:rPr>
  </w:style>
  <w:style w:type="paragraph" w:customStyle="1" w:styleId="xl65">
    <w:name w:val="xl65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1">
    <w:name w:val="xl71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2">
    <w:name w:val="xl72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3">
    <w:name w:val="xl73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5">
    <w:name w:val="xl75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6">
    <w:name w:val="xl76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7">
    <w:name w:val="xl77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8">
    <w:name w:val="xl78"/>
    <w:basedOn w:val="a"/>
    <w:rsid w:val="00156B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156B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156B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156B9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156B9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table" w:styleId="-63">
    <w:name w:val="Light List Accent 6"/>
    <w:basedOn w:val="a1"/>
    <w:uiPriority w:val="61"/>
    <w:rsid w:val="00F12481"/>
    <w:rPr>
      <w:lang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customStyle="1" w:styleId="western">
    <w:name w:val="western"/>
    <w:basedOn w:val="a"/>
    <w:rsid w:val="00BF46BF"/>
    <w:pPr>
      <w:suppressAutoHyphens w:val="0"/>
      <w:spacing w:before="100" w:beforeAutospacing="1" w:after="100" w:afterAutospacing="1"/>
    </w:pPr>
    <w:rPr>
      <w:lang w:eastAsia="ru-RU"/>
    </w:rPr>
  </w:style>
  <w:style w:type="table" w:styleId="3-6">
    <w:name w:val="Medium Grid 3 Accent 6"/>
    <w:basedOn w:val="a1"/>
    <w:uiPriority w:val="69"/>
    <w:rsid w:val="00B456D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c">
    <w:name w:val="Сетка таблицы2"/>
    <w:basedOn w:val="a1"/>
    <w:next w:val="afb"/>
    <w:uiPriority w:val="59"/>
    <w:rsid w:val="004C5EB0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rsid w:val="004C5EB0"/>
    <w:pPr>
      <w:numPr>
        <w:numId w:val="3"/>
      </w:numPr>
      <w:suppressAutoHyphens w:val="0"/>
      <w:autoSpaceDE w:val="0"/>
      <w:autoSpaceDN w:val="0"/>
      <w:adjustRightInd w:val="0"/>
      <w:ind w:firstLine="567"/>
      <w:jc w:val="both"/>
    </w:pPr>
    <w:rPr>
      <w:b/>
      <w:lang w:eastAsia="en-US"/>
    </w:rPr>
  </w:style>
  <w:style w:type="paragraph" w:customStyle="1" w:styleId="111">
    <w:name w:val="Заголовок 11"/>
    <w:basedOn w:val="a"/>
    <w:next w:val="a"/>
    <w:qFormat/>
    <w:rsid w:val="004C5EB0"/>
    <w:pPr>
      <w:keepNext/>
      <w:keepLines/>
      <w:suppressAutoHyphens w:val="0"/>
      <w:spacing w:before="240" w:line="259" w:lineRule="auto"/>
      <w:outlineLvl w:val="0"/>
    </w:pPr>
    <w:rPr>
      <w:rFonts w:eastAsia="MS Gothic"/>
      <w:sz w:val="28"/>
      <w:szCs w:val="32"/>
      <w:lang w:eastAsia="en-US"/>
    </w:rPr>
  </w:style>
  <w:style w:type="paragraph" w:customStyle="1" w:styleId="211">
    <w:name w:val="Заголовок 21"/>
    <w:basedOn w:val="a"/>
    <w:next w:val="a"/>
    <w:uiPriority w:val="9"/>
    <w:semiHidden/>
    <w:unhideWhenUsed/>
    <w:qFormat/>
    <w:rsid w:val="004C5EB0"/>
    <w:pPr>
      <w:keepNext/>
      <w:keepLines/>
      <w:suppressAutoHyphens w:val="0"/>
      <w:spacing w:before="20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table" w:customStyle="1" w:styleId="112">
    <w:name w:val="Сетка таблицы11"/>
    <w:basedOn w:val="a1"/>
    <w:next w:val="afb"/>
    <w:uiPriority w:val="59"/>
    <w:rsid w:val="004C5EB0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Обычный (веб)1"/>
    <w:basedOn w:val="a"/>
    <w:next w:val="afc"/>
    <w:uiPriority w:val="99"/>
    <w:semiHidden/>
    <w:unhideWhenUsed/>
    <w:rsid w:val="004C5EB0"/>
    <w:pPr>
      <w:suppressAutoHyphens w:val="0"/>
      <w:spacing w:before="100" w:beforeAutospacing="1" w:after="100" w:afterAutospacing="1"/>
    </w:pPr>
    <w:rPr>
      <w:rFonts w:ascii="Times" w:eastAsia="MS Mincho" w:hAnsi="Times"/>
      <w:sz w:val="20"/>
      <w:szCs w:val="20"/>
      <w:lang w:eastAsia="ru-RU"/>
    </w:rPr>
  </w:style>
  <w:style w:type="paragraph" w:customStyle="1" w:styleId="1f">
    <w:name w:val="Текст концевой сноски1"/>
    <w:basedOn w:val="a"/>
    <w:next w:val="afd"/>
    <w:uiPriority w:val="99"/>
    <w:semiHidden/>
    <w:unhideWhenUsed/>
    <w:rsid w:val="004C5EB0"/>
    <w:pPr>
      <w:suppressAutoHyphens w:val="0"/>
    </w:pPr>
    <w:rPr>
      <w:rFonts w:ascii="Calibri" w:hAnsi="Calibri"/>
      <w:sz w:val="20"/>
      <w:szCs w:val="20"/>
      <w:lang w:eastAsia="en-US"/>
    </w:rPr>
  </w:style>
  <w:style w:type="character" w:styleId="affff3">
    <w:name w:val="endnote reference"/>
    <w:uiPriority w:val="99"/>
    <w:unhideWhenUsed/>
    <w:locked/>
    <w:rsid w:val="004C5EB0"/>
    <w:rPr>
      <w:rFonts w:cs="Times New Roman"/>
      <w:vertAlign w:val="superscript"/>
    </w:rPr>
  </w:style>
  <w:style w:type="paragraph" w:customStyle="1" w:styleId="1f0">
    <w:name w:val="Текст сноски1"/>
    <w:basedOn w:val="a"/>
    <w:next w:val="af6"/>
    <w:uiPriority w:val="99"/>
    <w:semiHidden/>
    <w:unhideWhenUsed/>
    <w:rsid w:val="004C5EB0"/>
    <w:pPr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113">
    <w:name w:val="Заголовок 1 Знак1"/>
    <w:uiPriority w:val="9"/>
    <w:rsid w:val="004C5EB0"/>
    <w:rPr>
      <w:rFonts w:ascii="Cambria" w:eastAsia="MS Gothic" w:hAnsi="Cambria"/>
      <w:color w:val="365F91"/>
      <w:sz w:val="32"/>
    </w:rPr>
  </w:style>
  <w:style w:type="character" w:customStyle="1" w:styleId="212">
    <w:name w:val="Заголовок 2 Знак1"/>
    <w:uiPriority w:val="9"/>
    <w:semiHidden/>
    <w:rsid w:val="004C5EB0"/>
    <w:rPr>
      <w:rFonts w:ascii="Cambria" w:eastAsia="MS Gothic" w:hAnsi="Cambria"/>
      <w:color w:val="365F91"/>
      <w:sz w:val="26"/>
    </w:rPr>
  </w:style>
  <w:style w:type="character" w:customStyle="1" w:styleId="1f1">
    <w:name w:val="Текст концевой сноски Знак1"/>
    <w:uiPriority w:val="99"/>
    <w:semiHidden/>
    <w:rsid w:val="004C5EB0"/>
    <w:rPr>
      <w:sz w:val="20"/>
    </w:rPr>
  </w:style>
  <w:style w:type="character" w:customStyle="1" w:styleId="1f2">
    <w:name w:val="Текст сноски Знак1"/>
    <w:uiPriority w:val="99"/>
    <w:semiHidden/>
    <w:rsid w:val="004C5EB0"/>
    <w:rPr>
      <w:sz w:val="20"/>
    </w:rPr>
  </w:style>
  <w:style w:type="character" w:customStyle="1" w:styleId="blk">
    <w:name w:val="blk"/>
    <w:rsid w:val="004C5EB0"/>
  </w:style>
  <w:style w:type="character" w:customStyle="1" w:styleId="-1">
    <w:name w:val="Цветной список - Акцент 1 Знак"/>
    <w:link w:val="-10"/>
    <w:uiPriority w:val="34"/>
    <w:locked/>
    <w:rsid w:val="004C5EB0"/>
    <w:rPr>
      <w:rFonts w:ascii="Calibri" w:hAnsi="Calibri"/>
      <w:sz w:val="22"/>
    </w:rPr>
  </w:style>
  <w:style w:type="character" w:customStyle="1" w:styleId="ConsPlusNormal0">
    <w:name w:val="ConsPlusNormal Знак"/>
    <w:link w:val="ConsPlusNormal"/>
    <w:locked/>
    <w:rsid w:val="004C5EB0"/>
    <w:rPr>
      <w:rFonts w:ascii="Arial" w:hAnsi="Arial"/>
      <w:lang w:eastAsia="en-US" w:bidi="ar-SA"/>
    </w:rPr>
  </w:style>
  <w:style w:type="table" w:customStyle="1" w:styleId="-112">
    <w:name w:val="Цветной список - Акцент 11"/>
    <w:basedOn w:val="a1"/>
    <w:next w:val="-10"/>
    <w:uiPriority w:val="34"/>
    <w:semiHidden/>
    <w:unhideWhenUsed/>
    <w:rsid w:val="004C5EB0"/>
    <w:rPr>
      <w:rFonts w:ascii="Calibri" w:hAnsi="Calibri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rPr>
        <w:rFonts w:cs="Times New Roman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paragraph" w:customStyle="1" w:styleId="xl83">
    <w:name w:val="xl83"/>
    <w:basedOn w:val="a"/>
    <w:rsid w:val="004C5EB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4">
    <w:name w:val="xl84"/>
    <w:basedOn w:val="a"/>
    <w:rsid w:val="004C5E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5">
    <w:name w:val="xl85"/>
    <w:basedOn w:val="a"/>
    <w:rsid w:val="004C5EB0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6">
    <w:name w:val="xl86"/>
    <w:basedOn w:val="a"/>
    <w:rsid w:val="004C5EB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C5EB0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4C5EB0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9">
    <w:name w:val="xl89"/>
    <w:basedOn w:val="a"/>
    <w:rsid w:val="004C5EB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4C5EB0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4C5E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92">
    <w:name w:val="xl92"/>
    <w:basedOn w:val="a"/>
    <w:rsid w:val="004C5E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93">
    <w:name w:val="xl93"/>
    <w:basedOn w:val="a"/>
    <w:rsid w:val="004C5E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94">
    <w:name w:val="xl94"/>
    <w:basedOn w:val="a"/>
    <w:rsid w:val="004C5EB0"/>
    <w:pP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4C5EB0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4C5EB0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4C5EB0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4C5EB0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4C5E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4C5EB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1">
    <w:name w:val="xl101"/>
    <w:basedOn w:val="a"/>
    <w:rsid w:val="004C5EB0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4C5EB0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4C5EB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4">
    <w:name w:val="xl104"/>
    <w:basedOn w:val="a"/>
    <w:rsid w:val="004C5EB0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rsid w:val="004C5EB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rsid w:val="004C5EB0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rsid w:val="004C5EB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8">
    <w:name w:val="xl108"/>
    <w:basedOn w:val="a"/>
    <w:rsid w:val="004C5E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9">
    <w:name w:val="xl109"/>
    <w:basedOn w:val="a"/>
    <w:rsid w:val="004C5EB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4C5EB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4C5EB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2">
    <w:name w:val="xl112"/>
    <w:basedOn w:val="a"/>
    <w:rsid w:val="004C5EB0"/>
    <w:pPr>
      <w:pBdr>
        <w:top w:val="single" w:sz="4" w:space="0" w:color="auto"/>
        <w:left w:val="single" w:sz="4" w:space="0" w:color="auto"/>
      </w:pBdr>
      <w:shd w:val="clear" w:color="000000" w:fill="D6DCE4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13">
    <w:name w:val="xl113"/>
    <w:basedOn w:val="a"/>
    <w:rsid w:val="004C5EB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6DCE4"/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4">
    <w:name w:val="xl114"/>
    <w:basedOn w:val="a"/>
    <w:rsid w:val="004C5EB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6DCE4"/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5">
    <w:name w:val="xl115"/>
    <w:basedOn w:val="a"/>
    <w:rsid w:val="004C5EB0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16">
    <w:name w:val="xl116"/>
    <w:basedOn w:val="a"/>
    <w:rsid w:val="004C5E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7">
    <w:name w:val="xl117"/>
    <w:basedOn w:val="a"/>
    <w:rsid w:val="004C5EB0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8">
    <w:name w:val="xl118"/>
    <w:basedOn w:val="a"/>
    <w:rsid w:val="004C5EB0"/>
    <w:pPr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4C5E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0">
    <w:name w:val="xl120"/>
    <w:basedOn w:val="a"/>
    <w:rsid w:val="004C5EB0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1">
    <w:name w:val="xl121"/>
    <w:basedOn w:val="a"/>
    <w:rsid w:val="004C5EB0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2">
    <w:name w:val="xl122"/>
    <w:basedOn w:val="a"/>
    <w:rsid w:val="004C5EB0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3">
    <w:name w:val="xl123"/>
    <w:basedOn w:val="a"/>
    <w:rsid w:val="004C5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4">
    <w:name w:val="xl124"/>
    <w:basedOn w:val="a"/>
    <w:rsid w:val="004C5E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5">
    <w:name w:val="xl125"/>
    <w:basedOn w:val="a"/>
    <w:rsid w:val="004C5EB0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6">
    <w:name w:val="xl126"/>
    <w:basedOn w:val="a"/>
    <w:rsid w:val="004C5E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7">
    <w:name w:val="xl127"/>
    <w:basedOn w:val="a"/>
    <w:rsid w:val="004C5EB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8">
    <w:name w:val="xl128"/>
    <w:basedOn w:val="a"/>
    <w:rsid w:val="004C5E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9">
    <w:name w:val="xl129"/>
    <w:basedOn w:val="a"/>
    <w:rsid w:val="004C5E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30">
    <w:name w:val="xl130"/>
    <w:basedOn w:val="a"/>
    <w:rsid w:val="004C5EB0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31">
    <w:name w:val="xl131"/>
    <w:basedOn w:val="a"/>
    <w:rsid w:val="004C5EB0"/>
    <w:pPr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2">
    <w:name w:val="xl132"/>
    <w:basedOn w:val="a"/>
    <w:rsid w:val="004C5EB0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33">
    <w:name w:val="xl133"/>
    <w:basedOn w:val="a"/>
    <w:rsid w:val="004C5E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4">
    <w:name w:val="xl134"/>
    <w:basedOn w:val="a"/>
    <w:rsid w:val="004C5E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5">
    <w:name w:val="xl135"/>
    <w:basedOn w:val="a"/>
    <w:rsid w:val="004C5EB0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6">
    <w:name w:val="xl136"/>
    <w:basedOn w:val="a"/>
    <w:rsid w:val="004C5EB0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7">
    <w:name w:val="xl137"/>
    <w:basedOn w:val="a"/>
    <w:rsid w:val="004C5EB0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8">
    <w:name w:val="xl138"/>
    <w:basedOn w:val="a"/>
    <w:rsid w:val="004C5EB0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9">
    <w:name w:val="xl139"/>
    <w:basedOn w:val="a"/>
    <w:rsid w:val="004C5EB0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40">
    <w:name w:val="xl140"/>
    <w:basedOn w:val="a"/>
    <w:rsid w:val="004C5EB0"/>
    <w:pPr>
      <w:pBdr>
        <w:top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4C5EB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42">
    <w:name w:val="xl142"/>
    <w:basedOn w:val="a"/>
    <w:rsid w:val="004C5EB0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43">
    <w:name w:val="xl143"/>
    <w:basedOn w:val="a"/>
    <w:rsid w:val="004C5EB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44">
    <w:name w:val="xl144"/>
    <w:basedOn w:val="a"/>
    <w:rsid w:val="004C5EB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5">
    <w:name w:val="xl145"/>
    <w:basedOn w:val="a"/>
    <w:rsid w:val="004C5EB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6">
    <w:name w:val="xl146"/>
    <w:basedOn w:val="a"/>
    <w:rsid w:val="004C5EB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7">
    <w:name w:val="xl147"/>
    <w:basedOn w:val="a"/>
    <w:rsid w:val="004C5EB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8">
    <w:name w:val="xl148"/>
    <w:basedOn w:val="a"/>
    <w:rsid w:val="004C5E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49">
    <w:name w:val="xl149"/>
    <w:basedOn w:val="a"/>
    <w:rsid w:val="004C5EB0"/>
    <w:pPr>
      <w:pBdr>
        <w:top w:val="single" w:sz="4" w:space="0" w:color="auto"/>
        <w:left w:val="single" w:sz="4" w:space="0" w:color="auto"/>
      </w:pBdr>
      <w:shd w:val="clear" w:color="000000" w:fill="D6DCE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table" w:styleId="-10">
    <w:name w:val="Colorful List Accent 1"/>
    <w:basedOn w:val="a1"/>
    <w:link w:val="-1"/>
    <w:uiPriority w:val="34"/>
    <w:unhideWhenUsed/>
    <w:rsid w:val="004C5EB0"/>
    <w:rPr>
      <w:rFonts w:ascii="Calibri" w:hAnsi="Calibri"/>
      <w:sz w:val="22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affff4">
    <w:name w:val="Колонтитул_"/>
    <w:link w:val="affff5"/>
    <w:locked/>
    <w:rsid w:val="006A67B5"/>
    <w:rPr>
      <w:shd w:val="clear" w:color="auto" w:fill="FFFFFF"/>
    </w:rPr>
  </w:style>
  <w:style w:type="character" w:customStyle="1" w:styleId="14pt">
    <w:name w:val="Колонтитул + 14 pt"/>
    <w:aliases w:val="Полужирный3"/>
    <w:rsid w:val="006A67B5"/>
    <w:rPr>
      <w:rFonts w:ascii="Times New Roman" w:hAnsi="Times New Roman"/>
      <w:b/>
      <w:color w:val="000000"/>
      <w:spacing w:val="0"/>
      <w:w w:val="100"/>
      <w:position w:val="0"/>
      <w:sz w:val="28"/>
      <w:shd w:val="clear" w:color="auto" w:fill="FFFFFF"/>
      <w:lang w:val="ru-RU" w:eastAsia="ru-RU"/>
    </w:rPr>
  </w:style>
  <w:style w:type="character" w:customStyle="1" w:styleId="14pt1">
    <w:name w:val="Колонтитул + 14 pt1"/>
    <w:rsid w:val="006A67B5"/>
    <w:rPr>
      <w:rFonts w:ascii="Times New Roman" w:hAnsi="Times New Roman"/>
      <w:color w:val="000000"/>
      <w:spacing w:val="0"/>
      <w:w w:val="100"/>
      <w:position w:val="0"/>
      <w:sz w:val="28"/>
      <w:shd w:val="clear" w:color="auto" w:fill="FFFFFF"/>
      <w:lang w:val="ru-RU" w:eastAsia="ru-RU"/>
    </w:rPr>
  </w:style>
  <w:style w:type="character" w:customStyle="1" w:styleId="2d">
    <w:name w:val="Подпись к таблице (2)"/>
    <w:rsid w:val="006A67B5"/>
    <w:rPr>
      <w:rFonts w:ascii="Times New Roman" w:hAnsi="Times New Roman"/>
      <w:color w:val="000000"/>
      <w:spacing w:val="0"/>
      <w:w w:val="100"/>
      <w:position w:val="0"/>
      <w:sz w:val="28"/>
      <w:u w:val="single"/>
      <w:lang w:val="ru-RU" w:eastAsia="ru-RU"/>
    </w:rPr>
  </w:style>
  <w:style w:type="paragraph" w:customStyle="1" w:styleId="affff5">
    <w:name w:val="Колонтитул"/>
    <w:basedOn w:val="a"/>
    <w:link w:val="affff4"/>
    <w:rsid w:val="006A67B5"/>
    <w:pPr>
      <w:widowControl w:val="0"/>
      <w:shd w:val="clear" w:color="auto" w:fill="FFFFFF"/>
      <w:suppressAutoHyphens w:val="0"/>
      <w:spacing w:line="240" w:lineRule="atLeast"/>
    </w:pPr>
    <w:rPr>
      <w:sz w:val="20"/>
      <w:szCs w:val="20"/>
    </w:rPr>
  </w:style>
  <w:style w:type="table" w:customStyle="1" w:styleId="-661">
    <w:name w:val="Таблица-сетка 6 цветная — акцент 61"/>
    <w:basedOn w:val="a1"/>
    <w:uiPriority w:val="51"/>
    <w:rsid w:val="00DB3C8E"/>
    <w:rPr>
      <w:color w:val="E36C0A"/>
    </w:rPr>
    <w:tblPr>
      <w:tblStyleRowBandSize w:val="1"/>
      <w:tblStyleColBandSize w:val="1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ABF8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9D9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paragraph" w:customStyle="1" w:styleId="44">
    <w:name w:val="Абзац списка4"/>
    <w:basedOn w:val="a"/>
    <w:link w:val="ListParagraphChar"/>
    <w:rsid w:val="00B52071"/>
    <w:pPr>
      <w:suppressAutoHyphens w:val="0"/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customStyle="1" w:styleId="ListParagraphChar">
    <w:name w:val="List Paragraph Char"/>
    <w:link w:val="44"/>
    <w:locked/>
    <w:rsid w:val="00B52071"/>
    <w:rPr>
      <w:rFonts w:ascii="Calibri" w:hAnsi="Calibri"/>
      <w:sz w:val="22"/>
    </w:rPr>
  </w:style>
  <w:style w:type="paragraph" w:customStyle="1" w:styleId="2e">
    <w:name w:val="Табл2"/>
    <w:basedOn w:val="a"/>
    <w:link w:val="2f"/>
    <w:qFormat/>
    <w:rsid w:val="00F818DA"/>
    <w:pPr>
      <w:widowControl w:val="0"/>
      <w:suppressAutoHyphens w:val="0"/>
      <w:autoSpaceDE w:val="0"/>
      <w:autoSpaceDN w:val="0"/>
      <w:adjustRightInd w:val="0"/>
      <w:jc w:val="center"/>
    </w:pPr>
    <w:rPr>
      <w:rFonts w:ascii="Times New Roman CYR" w:hAnsi="Times New Roman CYR"/>
      <w:sz w:val="22"/>
      <w:szCs w:val="20"/>
      <w:lang w:eastAsia="en-US"/>
    </w:rPr>
  </w:style>
  <w:style w:type="character" w:customStyle="1" w:styleId="2f">
    <w:name w:val="Табл2 Знак"/>
    <w:link w:val="2e"/>
    <w:locked/>
    <w:rsid w:val="00F818DA"/>
    <w:rPr>
      <w:rFonts w:ascii="Times New Roman CYR" w:hAnsi="Times New Roman CYR"/>
      <w:sz w:val="22"/>
      <w:lang w:eastAsia="en-US"/>
    </w:rPr>
  </w:style>
  <w:style w:type="table" w:styleId="1-1">
    <w:name w:val="Medium Shading 1 Accent 1"/>
    <w:basedOn w:val="a1"/>
    <w:uiPriority w:val="99"/>
    <w:rsid w:val="00DE651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customStyle="1" w:styleId="-322">
    <w:name w:val="Таблица-сетка 3 — акцент 22"/>
    <w:basedOn w:val="a1"/>
    <w:uiPriority w:val="99"/>
    <w:rsid w:val="00DE6510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F2DBDB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  <w:tblStylePr w:type="neCell">
      <w:rPr>
        <w:rFonts w:cs="Times New Roman"/>
      </w:rPr>
      <w:tblPr/>
      <w:tcPr>
        <w:tcBorders>
          <w:bottom w:val="single" w:sz="4" w:space="0" w:color="D99594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D99594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D99594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D99594"/>
        </w:tcBorders>
      </w:tcPr>
    </w:tblStylePr>
  </w:style>
  <w:style w:type="table" w:customStyle="1" w:styleId="-422">
    <w:name w:val="Таблица-сетка 4 — акцент 22"/>
    <w:basedOn w:val="a1"/>
    <w:uiPriority w:val="99"/>
    <w:rsid w:val="00DE6510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DBDB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customStyle="1" w:styleId="-522">
    <w:name w:val="Таблица-сетка 5 темная — акцент 22"/>
    <w:basedOn w:val="a1"/>
    <w:uiPriority w:val="99"/>
    <w:rsid w:val="00DE6510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DBDB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E5B8B7"/>
      </w:tcPr>
    </w:tblStylePr>
  </w:style>
  <w:style w:type="table" w:customStyle="1" w:styleId="-552">
    <w:name w:val="Таблица-сетка 5 темная — акцент 52"/>
    <w:basedOn w:val="a1"/>
    <w:uiPriority w:val="99"/>
    <w:rsid w:val="00DE6510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B6DDE8"/>
      </w:tcPr>
    </w:tblStylePr>
  </w:style>
  <w:style w:type="table" w:customStyle="1" w:styleId="-562">
    <w:name w:val="Таблица-сетка 5 темная — акцент 62"/>
    <w:basedOn w:val="a1"/>
    <w:uiPriority w:val="99"/>
    <w:rsid w:val="00DE6510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D4B4"/>
      </w:tcPr>
    </w:tblStylePr>
  </w:style>
  <w:style w:type="table" w:customStyle="1" w:styleId="-542">
    <w:name w:val="Таблица-сетка 5 темная — акцент 42"/>
    <w:basedOn w:val="a1"/>
    <w:uiPriority w:val="99"/>
    <w:rsid w:val="00DE6510"/>
    <w:rPr>
      <w:rFonts w:ascii="Calibri" w:hAnsi="Calibr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DFEC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CCC0D9"/>
      </w:tcPr>
    </w:tblStylePr>
  </w:style>
  <w:style w:type="paragraph" w:customStyle="1" w:styleId="affff6">
    <w:name w:val="Исполнитель"/>
    <w:basedOn w:val="a"/>
    <w:rsid w:val="00305A0D"/>
    <w:pPr>
      <w:suppressAutoHyphens w:val="0"/>
      <w:jc w:val="both"/>
    </w:pPr>
    <w:rPr>
      <w:sz w:val="20"/>
      <w:szCs w:val="20"/>
      <w:lang w:eastAsia="ru-RU"/>
    </w:rPr>
  </w:style>
  <w:style w:type="character" w:styleId="affff7">
    <w:name w:val="Subtle Emphasis"/>
    <w:uiPriority w:val="19"/>
    <w:qFormat/>
    <w:rsid w:val="00305A0D"/>
    <w:rPr>
      <w:i/>
      <w:iCs/>
      <w:color w:val="808080"/>
    </w:rPr>
  </w:style>
  <w:style w:type="character" w:customStyle="1" w:styleId="211pt">
    <w:name w:val="Основной текст (2) + 11 pt"/>
    <w:rsid w:val="00305A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9">
    <w:name w:val="Основной текст3"/>
    <w:basedOn w:val="a"/>
    <w:rsid w:val="00305A0D"/>
    <w:pPr>
      <w:widowControl w:val="0"/>
      <w:shd w:val="clear" w:color="auto" w:fill="FFFFFF"/>
      <w:suppressAutoHyphens w:val="0"/>
      <w:spacing w:line="312" w:lineRule="exact"/>
      <w:jc w:val="center"/>
    </w:pPr>
    <w:rPr>
      <w:sz w:val="27"/>
      <w:szCs w:val="27"/>
      <w:lang w:eastAsia="ru-RU"/>
    </w:rPr>
  </w:style>
  <w:style w:type="character" w:customStyle="1" w:styleId="95pt0pt">
    <w:name w:val="Основной текст + 9;5 pt;Не полужирный;Интервал 0 pt"/>
    <w:rsid w:val="00305A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2f0">
    <w:name w:val="Основной текст2"/>
    <w:basedOn w:val="a"/>
    <w:rsid w:val="00305A0D"/>
    <w:pPr>
      <w:widowControl w:val="0"/>
      <w:shd w:val="clear" w:color="auto" w:fill="FFFFFF"/>
      <w:suppressAutoHyphens w:val="0"/>
      <w:spacing w:line="230" w:lineRule="exact"/>
      <w:jc w:val="both"/>
    </w:pPr>
    <w:rPr>
      <w:b/>
      <w:bCs/>
      <w:color w:val="000000"/>
      <w:spacing w:val="-5"/>
      <w:sz w:val="25"/>
      <w:szCs w:val="25"/>
      <w:lang w:eastAsia="ru-RU"/>
    </w:rPr>
  </w:style>
  <w:style w:type="character" w:customStyle="1" w:styleId="5pt0pt">
    <w:name w:val="Основной текст + 5 pt;Интервал 0 pt"/>
    <w:rsid w:val="00305A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0"/>
      <w:szCs w:val="10"/>
      <w:u w:val="none"/>
      <w:shd w:val="clear" w:color="auto" w:fill="FFFFFF"/>
      <w:lang w:val="ru-RU"/>
    </w:rPr>
  </w:style>
  <w:style w:type="paragraph" w:styleId="2f1">
    <w:name w:val="Quote"/>
    <w:basedOn w:val="a"/>
    <w:next w:val="a"/>
    <w:link w:val="2f2"/>
    <w:uiPriority w:val="29"/>
    <w:qFormat/>
    <w:rsid w:val="00305A0D"/>
    <w:pPr>
      <w:suppressAutoHyphens w:val="0"/>
    </w:pPr>
    <w:rPr>
      <w:i/>
      <w:iCs/>
      <w:color w:val="000000"/>
      <w:sz w:val="28"/>
      <w:szCs w:val="20"/>
      <w:lang w:eastAsia="ru-RU"/>
    </w:rPr>
  </w:style>
  <w:style w:type="character" w:customStyle="1" w:styleId="2f2">
    <w:name w:val="Цитата 2 Знак"/>
    <w:basedOn w:val="a0"/>
    <w:link w:val="2f1"/>
    <w:uiPriority w:val="29"/>
    <w:rsid w:val="00305A0D"/>
    <w:rPr>
      <w:i/>
      <w:iCs/>
      <w:color w:val="000000"/>
      <w:sz w:val="28"/>
    </w:rPr>
  </w:style>
  <w:style w:type="character" w:styleId="affff8">
    <w:name w:val="Book Title"/>
    <w:uiPriority w:val="33"/>
    <w:qFormat/>
    <w:rsid w:val="00305A0D"/>
    <w:rPr>
      <w:b/>
      <w:bCs/>
      <w:smallCaps/>
      <w:spacing w:val="5"/>
    </w:rPr>
  </w:style>
  <w:style w:type="character" w:styleId="affff9">
    <w:name w:val="Intense Reference"/>
    <w:uiPriority w:val="32"/>
    <w:qFormat/>
    <w:rsid w:val="00305A0D"/>
    <w:rPr>
      <w:b/>
      <w:bCs/>
      <w:smallCaps/>
      <w:color w:val="C0504D"/>
      <w:spacing w:val="5"/>
      <w:u w:val="single"/>
    </w:rPr>
  </w:style>
  <w:style w:type="character" w:styleId="affffa">
    <w:name w:val="Subtle Reference"/>
    <w:uiPriority w:val="31"/>
    <w:qFormat/>
    <w:rsid w:val="00305A0D"/>
    <w:rPr>
      <w:smallCaps/>
      <w:color w:val="C0504D"/>
      <w:u w:val="single"/>
    </w:rPr>
  </w:style>
  <w:style w:type="paragraph" w:styleId="affffb">
    <w:name w:val="Intense Quote"/>
    <w:basedOn w:val="a"/>
    <w:next w:val="a"/>
    <w:link w:val="affffc"/>
    <w:uiPriority w:val="30"/>
    <w:qFormat/>
    <w:rsid w:val="00305A0D"/>
    <w:pPr>
      <w:pBdr>
        <w:bottom w:val="single" w:sz="4" w:space="4" w:color="4F81BD"/>
      </w:pBdr>
      <w:suppressAutoHyphens w:val="0"/>
      <w:spacing w:before="200" w:after="280"/>
      <w:ind w:left="936" w:right="936"/>
    </w:pPr>
    <w:rPr>
      <w:b/>
      <w:bCs/>
      <w:i/>
      <w:iCs/>
      <w:color w:val="4F81BD"/>
      <w:sz w:val="28"/>
      <w:szCs w:val="20"/>
      <w:lang w:eastAsia="ru-RU"/>
    </w:rPr>
  </w:style>
  <w:style w:type="character" w:customStyle="1" w:styleId="affffc">
    <w:name w:val="Выделенная цитата Знак"/>
    <w:basedOn w:val="a0"/>
    <w:link w:val="affffb"/>
    <w:uiPriority w:val="30"/>
    <w:rsid w:val="00305A0D"/>
    <w:rPr>
      <w:b/>
      <w:bCs/>
      <w:i/>
      <w:iCs/>
      <w:color w:val="4F81BD"/>
      <w:sz w:val="28"/>
    </w:rPr>
  </w:style>
  <w:style w:type="character" w:styleId="affffd">
    <w:name w:val="Intense Emphasis"/>
    <w:uiPriority w:val="21"/>
    <w:qFormat/>
    <w:rsid w:val="00305A0D"/>
    <w:rPr>
      <w:b/>
      <w:bCs/>
      <w:i/>
      <w:iCs/>
      <w:color w:val="4F81BD"/>
    </w:rPr>
  </w:style>
  <w:style w:type="character" w:customStyle="1" w:styleId="212pt">
    <w:name w:val="Основной текст (2) + 12 pt"/>
    <w:rsid w:val="00546C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rsid w:val="00546C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7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7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1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60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8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0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4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6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rosminzdrav.ru/open/supervision/format/nezavisimaya-sistema-otsenki-kachestva-okazaniya-uslug-meditsinskimi-organizatsiy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rosminzdrav.ru/open/supervision/format/nezavisimaya-sistema-otsenki-kachestva-okazaniya-uslug-meditsinskimi-organizatsiya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21E52-CDBD-4D08-95A1-D971AE82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68</Pages>
  <Words>13567</Words>
  <Characters>77332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требования к ЗАЯВКЕ</vt:lpstr>
    </vt:vector>
  </TitlesOfParts>
  <Company/>
  <LinksUpToDate>false</LinksUpToDate>
  <CharactersWithSpaces>90718</CharactersWithSpaces>
  <SharedDoc>false</SharedDoc>
  <HLinks>
    <vt:vector size="54" baseType="variant"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_Toc514089977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_Toc514089976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_Toc514089975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_Toc514089974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_Toc514089973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_Toc514089972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_Toc514089970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_Toc514089967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_Toc514089966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требования к ЗАЯВКЕ</dc:title>
  <dc:creator>Pushkova</dc:creator>
  <cp:lastModifiedBy>User3</cp:lastModifiedBy>
  <cp:revision>24</cp:revision>
  <cp:lastPrinted>2017-06-05T05:24:00Z</cp:lastPrinted>
  <dcterms:created xsi:type="dcterms:W3CDTF">2019-11-12T09:44:00Z</dcterms:created>
  <dcterms:modified xsi:type="dcterms:W3CDTF">2022-12-09T07:32:00Z</dcterms:modified>
</cp:coreProperties>
</file>